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E5" w:rsidRPr="00256997" w:rsidRDefault="00B53FE5" w:rsidP="00B53FE5">
      <w:pPr>
        <w:jc w:val="both"/>
        <w:rPr>
          <w:bCs/>
        </w:rPr>
      </w:pPr>
      <w:bookmarkStart w:id="0" w:name="_GoBack"/>
      <w:bookmarkEnd w:id="0"/>
      <w:r w:rsidRPr="00256997">
        <w:rPr>
          <w:bCs/>
        </w:rPr>
        <w:t>..................................</w:t>
      </w:r>
      <w:r w:rsidR="00446F80">
        <w:rPr>
          <w:bCs/>
        </w:rPr>
        <w:tab/>
      </w:r>
      <w:r w:rsidR="00446F80">
        <w:rPr>
          <w:bCs/>
        </w:rPr>
        <w:tab/>
      </w:r>
      <w:r w:rsidR="00446F80">
        <w:rPr>
          <w:bCs/>
        </w:rPr>
        <w:tab/>
      </w:r>
      <w:r w:rsidR="00446F80">
        <w:rPr>
          <w:bCs/>
        </w:rPr>
        <w:tab/>
      </w:r>
      <w:r w:rsidR="00446F80">
        <w:rPr>
          <w:bCs/>
        </w:rPr>
        <w:tab/>
      </w:r>
      <w:r w:rsidR="00446F80">
        <w:rPr>
          <w:bCs/>
        </w:rPr>
        <w:tab/>
      </w:r>
      <w:r w:rsidR="00446F80">
        <w:rPr>
          <w:bCs/>
        </w:rPr>
        <w:tab/>
      </w:r>
      <w:r w:rsidR="00AF5E55">
        <w:rPr>
          <w:bCs/>
        </w:rPr>
        <w:t xml:space="preserve">               </w:t>
      </w:r>
      <w:r w:rsidR="00446F80" w:rsidRPr="00256997">
        <w:rPr>
          <w:b/>
          <w:bCs/>
        </w:rPr>
        <w:t xml:space="preserve">Załącznik Nr </w:t>
      </w:r>
      <w:r w:rsidR="005900FA">
        <w:rPr>
          <w:b/>
          <w:bCs/>
        </w:rPr>
        <w:t>3</w:t>
      </w:r>
      <w:r w:rsidR="00B044F7">
        <w:rPr>
          <w:b/>
          <w:bCs/>
        </w:rPr>
        <w:t xml:space="preserve"> do IDW</w:t>
      </w:r>
    </w:p>
    <w:p w:rsidR="00B53FE5" w:rsidRPr="00256997" w:rsidRDefault="00B53FE5" w:rsidP="00B53FE5">
      <w:pPr>
        <w:jc w:val="both"/>
        <w:rPr>
          <w:bCs/>
          <w:sz w:val="20"/>
        </w:rPr>
      </w:pPr>
      <w:r w:rsidRPr="00256997">
        <w:rPr>
          <w:bCs/>
          <w:sz w:val="20"/>
        </w:rPr>
        <w:t xml:space="preserve">   piecz</w:t>
      </w:r>
      <w:r w:rsidR="00722CC3">
        <w:rPr>
          <w:bCs/>
          <w:sz w:val="20"/>
        </w:rPr>
        <w:t>ątka</w:t>
      </w:r>
      <w:r w:rsidRPr="00256997">
        <w:rPr>
          <w:bCs/>
          <w:sz w:val="20"/>
        </w:rPr>
        <w:t xml:space="preserve"> </w:t>
      </w:r>
      <w:r w:rsidR="00D33D62">
        <w:rPr>
          <w:bCs/>
          <w:sz w:val="20"/>
        </w:rPr>
        <w:t>W</w:t>
      </w:r>
      <w:r w:rsidR="00712819" w:rsidRPr="00256997">
        <w:rPr>
          <w:bCs/>
          <w:sz w:val="20"/>
        </w:rPr>
        <w:t>ykonawcy</w:t>
      </w:r>
    </w:p>
    <w:p w:rsidR="002209BA" w:rsidRPr="00552E00" w:rsidRDefault="002209BA" w:rsidP="002209BA">
      <w:pPr>
        <w:spacing w:before="480"/>
        <w:rPr>
          <w:b/>
        </w:rPr>
      </w:pPr>
      <w:r w:rsidRPr="00552E00">
        <w:rPr>
          <w:b/>
        </w:rPr>
        <w:t>Nr referencyjny nadany sprawie przez Zamawiającego</w:t>
      </w:r>
    </w:p>
    <w:p w:rsidR="002209BA" w:rsidRPr="00C00D71" w:rsidRDefault="000821AE" w:rsidP="002209BA">
      <w:r>
        <w:rPr>
          <w:b/>
        </w:rPr>
        <w:t>9S</w:t>
      </w:r>
      <w:r w:rsidR="002209BA" w:rsidRPr="00C00D71">
        <w:rPr>
          <w:b/>
        </w:rPr>
        <w:t>/2017</w:t>
      </w:r>
    </w:p>
    <w:p w:rsidR="001E5510" w:rsidRDefault="001E5510" w:rsidP="002A6D87">
      <w:pPr>
        <w:rPr>
          <w:b/>
          <w:bCs/>
        </w:rPr>
      </w:pPr>
    </w:p>
    <w:p w:rsidR="00B53FE5" w:rsidRPr="00256997" w:rsidRDefault="002209BA" w:rsidP="00B53FE5">
      <w:pPr>
        <w:jc w:val="center"/>
        <w:rPr>
          <w:b/>
          <w:bCs/>
          <w:sz w:val="28"/>
        </w:rPr>
      </w:pPr>
      <w:r w:rsidRPr="0025699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256997">
        <w:rPr>
          <w:b/>
          <w:bCs/>
          <w:sz w:val="28"/>
        </w:rPr>
        <w:t xml:space="preserve">WYKAZ </w:t>
      </w:r>
      <w:r>
        <w:rPr>
          <w:b/>
          <w:bCs/>
          <w:sz w:val="28"/>
        </w:rPr>
        <w:t>ZREALIZOWANYCH USŁUG</w:t>
      </w:r>
    </w:p>
    <w:p w:rsidR="00B53FE5" w:rsidRPr="00256997" w:rsidRDefault="00B53FE5" w:rsidP="00B53FE5">
      <w:pPr>
        <w:jc w:val="both"/>
        <w:rPr>
          <w:b/>
          <w:bCs/>
        </w:rPr>
      </w:pPr>
    </w:p>
    <w:p w:rsidR="00446F80" w:rsidRDefault="00B53FE5" w:rsidP="00A621A4">
      <w:pPr>
        <w:jc w:val="both"/>
      </w:pPr>
      <w:r w:rsidRPr="00256997">
        <w:t xml:space="preserve">Składając ofertę w postępowaniu o udzielenie zamówienia na wykonanie zadania pn.: </w:t>
      </w:r>
      <w:r w:rsidR="00AF5E55">
        <w:br/>
      </w:r>
      <w:r w:rsidR="00AF5E55" w:rsidRPr="00EF1EED">
        <w:rPr>
          <w:b/>
        </w:rPr>
        <w:t>„</w:t>
      </w:r>
      <w:r w:rsidR="00BC17D5">
        <w:rPr>
          <w:b/>
        </w:rPr>
        <w:t>Świadczenie usług</w:t>
      </w:r>
      <w:r w:rsidR="00241195" w:rsidRPr="00C278AB">
        <w:rPr>
          <w:b/>
        </w:rPr>
        <w:t xml:space="preserve"> </w:t>
      </w:r>
      <w:r w:rsidR="00241195">
        <w:rPr>
          <w:b/>
        </w:rPr>
        <w:t>I</w:t>
      </w:r>
      <w:r w:rsidR="00241195" w:rsidRPr="00C278AB">
        <w:rPr>
          <w:b/>
        </w:rPr>
        <w:t>nżyniera</w:t>
      </w:r>
      <w:r w:rsidR="00B044F7">
        <w:rPr>
          <w:b/>
        </w:rPr>
        <w:t xml:space="preserve"> -</w:t>
      </w:r>
      <w:r w:rsidR="00241195" w:rsidRPr="00C278AB">
        <w:rPr>
          <w:b/>
        </w:rPr>
        <w:t xml:space="preserve"> w ramach realizacji </w:t>
      </w:r>
      <w:r w:rsidR="00241195">
        <w:rPr>
          <w:b/>
        </w:rPr>
        <w:t>P</w:t>
      </w:r>
      <w:r w:rsidR="00241195" w:rsidRPr="00C278AB">
        <w:rPr>
          <w:b/>
        </w:rPr>
        <w:t>rojektu</w:t>
      </w:r>
      <w:r w:rsidR="00241195">
        <w:rPr>
          <w:b/>
        </w:rPr>
        <w:t xml:space="preserve"> </w:t>
      </w:r>
      <w:r w:rsidR="00241195" w:rsidRPr="00C278AB">
        <w:rPr>
          <w:b/>
        </w:rPr>
        <w:t xml:space="preserve">pn.: </w:t>
      </w:r>
      <w:r w:rsidR="00B044F7" w:rsidRPr="00AF5E55">
        <w:rPr>
          <w:b/>
          <w:i/>
        </w:rPr>
        <w:t>Przebudowa oczyszczalni ścieków Mikulczyce w Zabrzu</w:t>
      </w:r>
      <w:r w:rsidR="00241195">
        <w:rPr>
          <w:b/>
        </w:rPr>
        <w:t>”</w:t>
      </w:r>
      <w:r w:rsidR="00446F80">
        <w:rPr>
          <w:b/>
        </w:rPr>
        <w:t xml:space="preserve"> </w:t>
      </w:r>
      <w:r w:rsidRPr="00256997">
        <w:t xml:space="preserve">przedstawiam wykaz </w:t>
      </w:r>
      <w:r w:rsidR="00446F80">
        <w:t xml:space="preserve">zrealizowanych </w:t>
      </w:r>
      <w:r w:rsidR="00446F80" w:rsidRPr="00256997">
        <w:t xml:space="preserve">w ciągu ostatnich </w:t>
      </w:r>
      <w:r w:rsidR="00446F80" w:rsidRPr="00256997">
        <w:rPr>
          <w:b/>
        </w:rPr>
        <w:t>3 lat</w:t>
      </w:r>
      <w:r w:rsidR="00446F80">
        <w:rPr>
          <w:b/>
        </w:rPr>
        <w:t xml:space="preserve"> </w:t>
      </w:r>
      <w:r w:rsidR="00446F80">
        <w:t xml:space="preserve">usług </w:t>
      </w:r>
      <w:r w:rsidR="00BE2A26">
        <w:br/>
      </w:r>
      <w:r w:rsidR="00446F80" w:rsidRPr="00256997">
        <w:t xml:space="preserve">o charakterze i złożoności porównywalnej do niniejszego </w:t>
      </w:r>
      <w:r w:rsidR="00A621A4">
        <w:t>Z</w:t>
      </w:r>
      <w:r w:rsidR="00446F80">
        <w:t>amówienia</w:t>
      </w:r>
      <w:r w:rsidR="00332035">
        <w:t>:</w:t>
      </w:r>
    </w:p>
    <w:p w:rsidR="00332035" w:rsidRDefault="00332035" w:rsidP="00A621A4">
      <w:pPr>
        <w:jc w:val="both"/>
      </w:pPr>
    </w:p>
    <w:p w:rsidR="00A621A4" w:rsidRPr="00AB5B9A" w:rsidRDefault="00A621A4" w:rsidP="00A621A4">
      <w:pPr>
        <w:rPr>
          <w:sz w:val="18"/>
          <w:szCs w:val="18"/>
        </w:rPr>
      </w:pPr>
    </w:p>
    <w:tbl>
      <w:tblPr>
        <w:tblW w:w="99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1800"/>
        <w:gridCol w:w="1620"/>
        <w:gridCol w:w="720"/>
        <w:gridCol w:w="900"/>
        <w:gridCol w:w="1080"/>
        <w:gridCol w:w="1440"/>
        <w:gridCol w:w="900"/>
      </w:tblGrid>
      <w:tr w:rsidR="00A621A4" w:rsidRPr="00AB5B9A">
        <w:trPr>
          <w:cantSplit/>
          <w:trHeight w:val="315"/>
        </w:trPr>
        <w:tc>
          <w:tcPr>
            <w:tcW w:w="54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0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Nazwa usługi</w:t>
            </w:r>
          </w:p>
        </w:tc>
        <w:tc>
          <w:tcPr>
            <w:tcW w:w="180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Wartość</w:t>
            </w:r>
          </w:p>
          <w:p w:rsidR="00A621A4" w:rsidRPr="00AB5B9A" w:rsidRDefault="00A621A4" w:rsidP="00950C6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nadzorowanych robót w PLN</w:t>
            </w:r>
            <w:r w:rsidRPr="00AB5B9A">
              <w:rPr>
                <w:rStyle w:val="Odwoanieprzypisudolnego"/>
                <w:sz w:val="20"/>
                <w:szCs w:val="18"/>
              </w:rPr>
              <w:footnoteReference w:id="1"/>
            </w:r>
          </w:p>
          <w:p w:rsidR="00A621A4" w:rsidRPr="00AB5B9A" w:rsidRDefault="005900FA" w:rsidP="00950C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(bez podatku od towarów i usług)</w:t>
            </w:r>
          </w:p>
        </w:tc>
        <w:tc>
          <w:tcPr>
            <w:tcW w:w="162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Przedmiot usługi</w:t>
            </w:r>
            <w:r>
              <w:rPr>
                <w:b/>
                <w:sz w:val="20"/>
                <w:szCs w:val="20"/>
              </w:rPr>
              <w:t xml:space="preserve"> (zakres wykonywanych prac)</w:t>
            </w:r>
          </w:p>
        </w:tc>
        <w:tc>
          <w:tcPr>
            <w:tcW w:w="1620" w:type="dxa"/>
            <w:gridSpan w:val="2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Data</w:t>
            </w: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108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Odbiorca  (nazwa, adres, nr telefonu do kontaktu)</w:t>
            </w:r>
          </w:p>
        </w:tc>
        <w:tc>
          <w:tcPr>
            <w:tcW w:w="144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Nazwa Wykonawcy</w:t>
            </w:r>
          </w:p>
        </w:tc>
        <w:tc>
          <w:tcPr>
            <w:tcW w:w="900" w:type="dxa"/>
            <w:vMerge w:val="restart"/>
          </w:tcPr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</w:p>
          <w:p w:rsidR="00A621A4" w:rsidRPr="00AB5B9A" w:rsidRDefault="00A621A4" w:rsidP="00950C69">
            <w:pPr>
              <w:jc w:val="center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Uwagi</w:t>
            </w:r>
          </w:p>
        </w:tc>
      </w:tr>
      <w:tr w:rsidR="00A621A4" w:rsidRPr="00AB5B9A">
        <w:trPr>
          <w:cantSplit/>
          <w:trHeight w:val="230"/>
        </w:trPr>
        <w:tc>
          <w:tcPr>
            <w:tcW w:w="54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</w:tr>
      <w:tr w:rsidR="00A621A4" w:rsidRPr="00AB5B9A">
        <w:trPr>
          <w:cantSplit/>
          <w:trHeight w:val="630"/>
        </w:trPr>
        <w:tc>
          <w:tcPr>
            <w:tcW w:w="54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621A4" w:rsidRPr="00AB5B9A" w:rsidRDefault="00A621A4" w:rsidP="00950C69">
            <w:pPr>
              <w:pStyle w:val="Tekstkomentarza"/>
              <w:jc w:val="center"/>
              <w:rPr>
                <w:b/>
              </w:rPr>
            </w:pPr>
            <w:r w:rsidRPr="00AB5B9A">
              <w:rPr>
                <w:b/>
              </w:rPr>
              <w:t xml:space="preserve">data </w:t>
            </w:r>
            <w:proofErr w:type="spellStart"/>
            <w:r w:rsidRPr="00AB5B9A">
              <w:rPr>
                <w:b/>
              </w:rPr>
              <w:t>rozpo-częcia</w:t>
            </w:r>
            <w:proofErr w:type="spellEnd"/>
          </w:p>
        </w:tc>
        <w:tc>
          <w:tcPr>
            <w:tcW w:w="900" w:type="dxa"/>
          </w:tcPr>
          <w:p w:rsidR="00A621A4" w:rsidRPr="00AB5B9A" w:rsidRDefault="00A621A4" w:rsidP="00950C69">
            <w:pPr>
              <w:pStyle w:val="Tekstkomentarza"/>
              <w:jc w:val="center"/>
              <w:rPr>
                <w:b/>
              </w:rPr>
            </w:pPr>
            <w:r w:rsidRPr="00AB5B9A">
              <w:rPr>
                <w:b/>
              </w:rPr>
              <w:t xml:space="preserve">data </w:t>
            </w:r>
            <w:proofErr w:type="spellStart"/>
            <w:r w:rsidRPr="00AB5B9A">
              <w:rPr>
                <w:b/>
              </w:rPr>
              <w:t>zakoń</w:t>
            </w:r>
            <w:proofErr w:type="spellEnd"/>
            <w:r w:rsidRPr="00AB5B9A">
              <w:rPr>
                <w:b/>
              </w:rPr>
              <w:t>-</w:t>
            </w:r>
          </w:p>
          <w:p w:rsidR="00A621A4" w:rsidRPr="00AB5B9A" w:rsidRDefault="00A621A4" w:rsidP="00950C69">
            <w:pPr>
              <w:pStyle w:val="Tekstkomentarza"/>
              <w:jc w:val="center"/>
              <w:rPr>
                <w:b/>
              </w:rPr>
            </w:pPr>
            <w:proofErr w:type="spellStart"/>
            <w:r w:rsidRPr="00AB5B9A">
              <w:rPr>
                <w:b/>
              </w:rPr>
              <w:t>czenia</w:t>
            </w:r>
            <w:proofErr w:type="spellEnd"/>
          </w:p>
        </w:tc>
        <w:tc>
          <w:tcPr>
            <w:tcW w:w="1080" w:type="dxa"/>
            <w:vMerge/>
          </w:tcPr>
          <w:p w:rsidR="00A621A4" w:rsidRPr="00AB5B9A" w:rsidRDefault="00A621A4" w:rsidP="00950C69">
            <w:pPr>
              <w:pStyle w:val="Tekstkomentarza"/>
            </w:pPr>
          </w:p>
        </w:tc>
        <w:tc>
          <w:tcPr>
            <w:tcW w:w="144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621A4" w:rsidRPr="00AB5B9A" w:rsidRDefault="00A621A4" w:rsidP="00950C69">
            <w:pPr>
              <w:rPr>
                <w:sz w:val="20"/>
                <w:szCs w:val="20"/>
              </w:rPr>
            </w:pPr>
          </w:p>
        </w:tc>
      </w:tr>
      <w:tr w:rsidR="00A621A4" w:rsidRPr="00AB5B9A">
        <w:trPr>
          <w:cantSplit/>
        </w:trPr>
        <w:tc>
          <w:tcPr>
            <w:tcW w:w="540" w:type="dxa"/>
          </w:tcPr>
          <w:p w:rsidR="00A621A4" w:rsidRPr="00AB5B9A" w:rsidRDefault="00A621A4" w:rsidP="00950C69">
            <w:pPr>
              <w:spacing w:line="360" w:lineRule="auto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1)</w:t>
            </w: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621A4" w:rsidRPr="00AB5B9A">
        <w:trPr>
          <w:cantSplit/>
        </w:trPr>
        <w:tc>
          <w:tcPr>
            <w:tcW w:w="540" w:type="dxa"/>
          </w:tcPr>
          <w:p w:rsidR="00A621A4" w:rsidRPr="00AB5B9A" w:rsidRDefault="00A621A4" w:rsidP="00950C69">
            <w:pPr>
              <w:spacing w:line="360" w:lineRule="auto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2)</w:t>
            </w: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621A4" w:rsidRPr="00AB5B9A">
        <w:trPr>
          <w:cantSplit/>
        </w:trPr>
        <w:tc>
          <w:tcPr>
            <w:tcW w:w="540" w:type="dxa"/>
          </w:tcPr>
          <w:p w:rsidR="00A621A4" w:rsidRPr="00AB5B9A" w:rsidRDefault="00A621A4" w:rsidP="00950C69">
            <w:pPr>
              <w:spacing w:line="360" w:lineRule="auto"/>
              <w:rPr>
                <w:b/>
                <w:sz w:val="20"/>
                <w:szCs w:val="20"/>
              </w:rPr>
            </w:pPr>
            <w:r w:rsidRPr="00AB5B9A">
              <w:rPr>
                <w:b/>
                <w:sz w:val="20"/>
                <w:szCs w:val="20"/>
              </w:rPr>
              <w:t>3)</w:t>
            </w: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621A4" w:rsidRPr="00AB5B9A" w:rsidRDefault="00A621A4" w:rsidP="00950C6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A621A4" w:rsidRPr="00AB5B9A" w:rsidRDefault="00A621A4" w:rsidP="00A621A4">
      <w:pPr>
        <w:rPr>
          <w:b/>
          <w:sz w:val="18"/>
          <w:szCs w:val="18"/>
        </w:rPr>
      </w:pPr>
    </w:p>
    <w:p w:rsidR="00A621A4" w:rsidRPr="00256997" w:rsidRDefault="00A621A4" w:rsidP="00446F80"/>
    <w:p w:rsidR="00B53FE5" w:rsidRPr="00256997" w:rsidRDefault="00A65BCF" w:rsidP="004E6209">
      <w:pPr>
        <w:jc w:val="both"/>
        <w:rPr>
          <w:sz w:val="22"/>
          <w:szCs w:val="22"/>
        </w:rPr>
      </w:pPr>
      <w:r w:rsidRPr="004E6209">
        <w:rPr>
          <w:b/>
          <w:sz w:val="20"/>
          <w:szCs w:val="20"/>
        </w:rPr>
        <w:t>Uwaga:</w:t>
      </w:r>
      <w:r>
        <w:rPr>
          <w:sz w:val="20"/>
          <w:szCs w:val="20"/>
        </w:rPr>
        <w:t xml:space="preserve"> </w:t>
      </w:r>
      <w:r w:rsidRPr="00F011D1">
        <w:rPr>
          <w:sz w:val="20"/>
          <w:szCs w:val="20"/>
        </w:rPr>
        <w:t xml:space="preserve">do wymienionych usług należy dołączyć kserokopie </w:t>
      </w:r>
      <w:r w:rsidRPr="00F011D1">
        <w:rPr>
          <w:b/>
          <w:sz w:val="20"/>
          <w:szCs w:val="20"/>
        </w:rPr>
        <w:t>referencji</w:t>
      </w:r>
      <w:r w:rsidRPr="00F011D1">
        <w:rPr>
          <w:sz w:val="20"/>
          <w:szCs w:val="20"/>
        </w:rPr>
        <w:t xml:space="preserve"> - dokumentów potwierdzających, że wykazane usługi zostały należycie wykonane, poświadczonych za zgodność z oryginałem</w:t>
      </w:r>
      <w:r w:rsidR="00631ED2">
        <w:rPr>
          <w:sz w:val="20"/>
          <w:szCs w:val="20"/>
        </w:rPr>
        <w:t>. S</w:t>
      </w:r>
      <w:r w:rsidRPr="00F011D1">
        <w:rPr>
          <w:sz w:val="20"/>
          <w:szCs w:val="20"/>
        </w:rPr>
        <w:t xml:space="preserve">posób poświadczenia </w:t>
      </w:r>
      <w:r w:rsidR="00631ED2">
        <w:rPr>
          <w:sz w:val="20"/>
          <w:szCs w:val="20"/>
        </w:rPr>
        <w:t xml:space="preserve"> - </w:t>
      </w:r>
      <w:r w:rsidRPr="00F011D1">
        <w:rPr>
          <w:sz w:val="20"/>
          <w:szCs w:val="20"/>
        </w:rPr>
        <w:t>zgodnie z opisem w p</w:t>
      </w:r>
      <w:r w:rsidR="00B044F7">
        <w:rPr>
          <w:sz w:val="20"/>
          <w:szCs w:val="20"/>
        </w:rPr>
        <w:t>kt</w:t>
      </w:r>
      <w:r w:rsidRPr="00F011D1">
        <w:rPr>
          <w:sz w:val="20"/>
          <w:szCs w:val="20"/>
        </w:rPr>
        <w:t>. II</w:t>
      </w:r>
      <w:r w:rsidR="00631ED2">
        <w:rPr>
          <w:sz w:val="20"/>
          <w:szCs w:val="20"/>
        </w:rPr>
        <w:t xml:space="preserve"> </w:t>
      </w:r>
      <w:r w:rsidR="00B044F7">
        <w:rPr>
          <w:sz w:val="20"/>
          <w:szCs w:val="20"/>
        </w:rPr>
        <w:t>TOM I</w:t>
      </w:r>
      <w:r w:rsidR="00631ED2">
        <w:rPr>
          <w:sz w:val="20"/>
          <w:szCs w:val="20"/>
        </w:rPr>
        <w:t xml:space="preserve"> SIWZ (</w:t>
      </w:r>
      <w:r w:rsidRPr="00F011D1">
        <w:rPr>
          <w:sz w:val="20"/>
          <w:szCs w:val="20"/>
        </w:rPr>
        <w:t>Instrukcji dla Wykonawców).</w:t>
      </w:r>
    </w:p>
    <w:p w:rsidR="00B53FE5" w:rsidRPr="00256997" w:rsidRDefault="00B53FE5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C01EEE" w:rsidRDefault="00C01EEE" w:rsidP="00B53FE5">
      <w:pPr>
        <w:jc w:val="both"/>
      </w:pPr>
    </w:p>
    <w:p w:rsidR="00B53FE5" w:rsidRPr="00256997" w:rsidRDefault="00B53FE5" w:rsidP="00B53FE5">
      <w:pPr>
        <w:jc w:val="both"/>
      </w:pPr>
      <w:r w:rsidRPr="00256997">
        <w:tab/>
      </w:r>
      <w:r w:rsidRPr="00256997">
        <w:tab/>
      </w:r>
      <w:r w:rsidRPr="00256997">
        <w:tab/>
      </w:r>
      <w:r w:rsidRPr="00256997">
        <w:tab/>
      </w:r>
      <w:r w:rsidRPr="00256997">
        <w:tab/>
      </w:r>
      <w:r w:rsidRPr="00256997">
        <w:tab/>
      </w:r>
      <w:r w:rsidRPr="00256997">
        <w:rPr>
          <w:sz w:val="20"/>
        </w:rPr>
        <w:tab/>
      </w:r>
    </w:p>
    <w:p w:rsidR="00B53FE5" w:rsidRPr="00256997" w:rsidRDefault="00B53FE5" w:rsidP="00B53FE5">
      <w:pPr>
        <w:jc w:val="both"/>
      </w:pPr>
      <w:r w:rsidRPr="00256997">
        <w:t>...............................................</w:t>
      </w:r>
    </w:p>
    <w:p w:rsidR="00B53FE5" w:rsidRPr="00256997" w:rsidRDefault="00B53FE5" w:rsidP="00B53FE5">
      <w:pPr>
        <w:jc w:val="both"/>
        <w:rPr>
          <w:sz w:val="20"/>
        </w:rPr>
      </w:pPr>
      <w:r w:rsidRPr="00256997">
        <w:rPr>
          <w:sz w:val="20"/>
        </w:rPr>
        <w:t xml:space="preserve">         data sporządzenia oferty</w:t>
      </w:r>
    </w:p>
    <w:p w:rsidR="007B7F39" w:rsidRDefault="00B53FE5" w:rsidP="00B53FE5">
      <w:pPr>
        <w:jc w:val="center"/>
        <w:rPr>
          <w:sz w:val="20"/>
        </w:rPr>
      </w:pPr>
      <w:r w:rsidRPr="00256997">
        <w:rPr>
          <w:sz w:val="20"/>
        </w:rPr>
        <w:t xml:space="preserve">                                                                                                                                 </w:t>
      </w:r>
    </w:p>
    <w:p w:rsidR="0071102B" w:rsidRPr="00256997" w:rsidRDefault="0071102B" w:rsidP="0071102B">
      <w:pPr>
        <w:jc w:val="center"/>
        <w:rPr>
          <w:sz w:val="20"/>
        </w:rPr>
      </w:pPr>
      <w:r w:rsidRPr="00256997">
        <w:rPr>
          <w:sz w:val="20"/>
        </w:rPr>
        <w:t xml:space="preserve">                                                                                                                         .......................................................</w:t>
      </w:r>
    </w:p>
    <w:p w:rsidR="00256997" w:rsidRPr="00256997" w:rsidRDefault="0071102B" w:rsidP="001E5510"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Pr="00256997">
        <w:rPr>
          <w:sz w:val="20"/>
        </w:rPr>
        <w:tab/>
      </w:r>
      <w:r w:rsidR="00980B93">
        <w:rPr>
          <w:sz w:val="20"/>
        </w:rPr>
        <w:t xml:space="preserve">                       </w:t>
      </w:r>
      <w:r w:rsidR="00722CC3">
        <w:rPr>
          <w:sz w:val="20"/>
        </w:rPr>
        <w:t>p</w:t>
      </w:r>
      <w:r w:rsidRPr="00256997">
        <w:rPr>
          <w:sz w:val="20"/>
        </w:rPr>
        <w:t xml:space="preserve">odpis i pieczątka </w:t>
      </w:r>
      <w:r w:rsidR="00FA3A95">
        <w:rPr>
          <w:sz w:val="20"/>
        </w:rPr>
        <w:t>W</w:t>
      </w:r>
      <w:r w:rsidRPr="00256997">
        <w:rPr>
          <w:sz w:val="20"/>
        </w:rPr>
        <w:t>ykonaw</w:t>
      </w:r>
      <w:r w:rsidR="00127B80">
        <w:rPr>
          <w:sz w:val="20"/>
        </w:rPr>
        <w:t>c</w:t>
      </w:r>
      <w:r w:rsidR="00722CC3">
        <w:rPr>
          <w:sz w:val="20"/>
        </w:rPr>
        <w:t>y</w:t>
      </w:r>
    </w:p>
    <w:sectPr w:rsidR="00256997" w:rsidRPr="00256997" w:rsidSect="0003707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24" w:rsidRDefault="00964724">
      <w:r>
        <w:separator/>
      </w:r>
    </w:p>
  </w:endnote>
  <w:endnote w:type="continuationSeparator" w:id="0">
    <w:p w:rsidR="00964724" w:rsidRDefault="0096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 w:rsidP="00BB02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3F4D" w:rsidRDefault="00913F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4C" w:rsidRPr="00F8384C" w:rsidRDefault="00DD180A">
    <w:pPr>
      <w:pStyle w:val="Stopka"/>
      <w:jc w:val="right"/>
      <w:rPr>
        <w:sz w:val="20"/>
        <w:szCs w:val="20"/>
      </w:rPr>
    </w:pPr>
    <w:r w:rsidRPr="00F8384C">
      <w:rPr>
        <w:sz w:val="20"/>
        <w:szCs w:val="20"/>
      </w:rPr>
      <w:fldChar w:fldCharType="begin"/>
    </w:r>
    <w:r w:rsidR="00F8384C" w:rsidRPr="00F8384C">
      <w:rPr>
        <w:sz w:val="20"/>
        <w:szCs w:val="20"/>
      </w:rPr>
      <w:instrText xml:space="preserve"> PAGE   \* MERGEFORMAT </w:instrText>
    </w:r>
    <w:r w:rsidRPr="00F8384C">
      <w:rPr>
        <w:sz w:val="20"/>
        <w:szCs w:val="20"/>
      </w:rPr>
      <w:fldChar w:fldCharType="separate"/>
    </w:r>
    <w:r w:rsidR="003C648D">
      <w:rPr>
        <w:noProof/>
        <w:sz w:val="20"/>
        <w:szCs w:val="20"/>
      </w:rPr>
      <w:t>1</w:t>
    </w:r>
    <w:r w:rsidRPr="00F8384C">
      <w:rPr>
        <w:sz w:val="20"/>
        <w:szCs w:val="20"/>
      </w:rPr>
      <w:fldChar w:fldCharType="end"/>
    </w:r>
  </w:p>
  <w:p w:rsidR="00913F4D" w:rsidRDefault="00913F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24" w:rsidRDefault="00964724">
      <w:r>
        <w:separator/>
      </w:r>
    </w:p>
  </w:footnote>
  <w:footnote w:type="continuationSeparator" w:id="0">
    <w:p w:rsidR="00964724" w:rsidRDefault="00964724">
      <w:r>
        <w:continuationSeparator/>
      </w:r>
    </w:p>
  </w:footnote>
  <w:footnote w:id="1">
    <w:p w:rsidR="00913F4D" w:rsidRPr="00BE2A26" w:rsidRDefault="00913F4D" w:rsidP="00EE04A8">
      <w:pPr>
        <w:pStyle w:val="Tekstprzypisudolnego"/>
        <w:jc w:val="both"/>
        <w:rPr>
          <w:sz w:val="18"/>
          <w:szCs w:val="18"/>
        </w:rPr>
      </w:pPr>
      <w:r w:rsidRPr="00BE2A26">
        <w:rPr>
          <w:rStyle w:val="Odwoanieprzypisudolnego"/>
          <w:sz w:val="18"/>
          <w:szCs w:val="18"/>
        </w:rPr>
        <w:footnoteRef/>
      </w:r>
      <w:r w:rsidRPr="00BE2A26">
        <w:rPr>
          <w:sz w:val="18"/>
          <w:szCs w:val="18"/>
        </w:rPr>
        <w:t xml:space="preserve"> W przypadku, gdy wynagrodzenie za usługę realizowane było w innej walucie, należy dokonać przeliczenia, biorąc za podstawę średni kurs NBP z dnia przekazania przez Zamawiającego zaproszenia do udziału w niniejszym postępowaniu.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DD180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13F4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3F4D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913F4D" w:rsidRDefault="00913F4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4D" w:rsidRDefault="00913F4D" w:rsidP="00BB02A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3364FA"/>
    <w:multiLevelType w:val="multilevel"/>
    <w:tmpl w:val="D70C75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4DC2D3B"/>
    <w:multiLevelType w:val="hybridMultilevel"/>
    <w:tmpl w:val="C9C65F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093"/>
    <w:multiLevelType w:val="hybridMultilevel"/>
    <w:tmpl w:val="409AE5DC"/>
    <w:lvl w:ilvl="0" w:tplc="8ECCB862">
      <w:start w:val="1"/>
      <w:numFmt w:val="upperLetter"/>
      <w:lvlText w:val="%1.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873D0"/>
    <w:multiLevelType w:val="hybridMultilevel"/>
    <w:tmpl w:val="8F183354"/>
    <w:lvl w:ilvl="0" w:tplc="2EA0FA3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398AA9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C2525"/>
    <w:multiLevelType w:val="hybridMultilevel"/>
    <w:tmpl w:val="6504D934"/>
    <w:lvl w:ilvl="0" w:tplc="5A6E81F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1186958">
      <w:start w:val="4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52170"/>
    <w:multiLevelType w:val="hybridMultilevel"/>
    <w:tmpl w:val="F2A40E1A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103E5A82"/>
    <w:multiLevelType w:val="hybridMultilevel"/>
    <w:tmpl w:val="0FB61306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0466EA7"/>
    <w:multiLevelType w:val="hybridMultilevel"/>
    <w:tmpl w:val="9BB86CAA"/>
    <w:lvl w:ilvl="0" w:tplc="FF7856BC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18"/>
        </w:tabs>
        <w:ind w:left="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58"/>
        </w:tabs>
        <w:ind w:left="2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78"/>
        </w:tabs>
        <w:ind w:left="2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18"/>
        </w:tabs>
        <w:ind w:left="4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38"/>
        </w:tabs>
        <w:ind w:left="5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58"/>
        </w:tabs>
        <w:ind w:left="5758" w:hanging="180"/>
      </w:pPr>
    </w:lvl>
  </w:abstractNum>
  <w:abstractNum w:abstractNumId="11">
    <w:nsid w:val="10A967DA"/>
    <w:multiLevelType w:val="hybridMultilevel"/>
    <w:tmpl w:val="CAACB4F6"/>
    <w:lvl w:ilvl="0" w:tplc="5AE6B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10B22B3E"/>
    <w:multiLevelType w:val="hybridMultilevel"/>
    <w:tmpl w:val="5F18AC40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1E53614"/>
    <w:multiLevelType w:val="hybridMultilevel"/>
    <w:tmpl w:val="D38C186C"/>
    <w:lvl w:ilvl="0" w:tplc="018CA7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E2029B"/>
    <w:multiLevelType w:val="hybridMultilevel"/>
    <w:tmpl w:val="C3FAC70A"/>
    <w:lvl w:ilvl="0" w:tplc="59B4CE3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5">
    <w:nsid w:val="14651EBD"/>
    <w:multiLevelType w:val="hybridMultilevel"/>
    <w:tmpl w:val="D6CA7E44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57E3F9F"/>
    <w:multiLevelType w:val="hybridMultilevel"/>
    <w:tmpl w:val="057A77F6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15AF2112"/>
    <w:multiLevelType w:val="hybridMultilevel"/>
    <w:tmpl w:val="22A0CA58"/>
    <w:lvl w:ilvl="0" w:tplc="0415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88E6CE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 w:tplc="568EEED8">
      <w:start w:val="1"/>
      <w:numFmt w:val="bullet"/>
      <w:lvlText w:val="-"/>
      <w:lvlJc w:val="left"/>
      <w:pPr>
        <w:tabs>
          <w:tab w:val="num" w:pos="3164"/>
        </w:tabs>
        <w:ind w:left="3164" w:hanging="284"/>
      </w:pPr>
      <w:rPr>
        <w:rFonts w:ascii="Garamond" w:hAnsi="Garamond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65B6260"/>
    <w:multiLevelType w:val="hybridMultilevel"/>
    <w:tmpl w:val="9BBE47D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194A60BA"/>
    <w:multiLevelType w:val="hybridMultilevel"/>
    <w:tmpl w:val="526C558E"/>
    <w:lvl w:ilvl="0" w:tplc="7CE6224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BFE4038C">
      <w:start w:val="10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1CB46E9D"/>
    <w:multiLevelType w:val="hybridMultilevel"/>
    <w:tmpl w:val="92A680E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FFF269D"/>
    <w:multiLevelType w:val="multilevel"/>
    <w:tmpl w:val="483441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1422AC1"/>
    <w:multiLevelType w:val="hybridMultilevel"/>
    <w:tmpl w:val="66624226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355F68"/>
    <w:multiLevelType w:val="hybridMultilevel"/>
    <w:tmpl w:val="C69E403C"/>
    <w:lvl w:ilvl="0" w:tplc="9AD6A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234E4C6">
      <w:start w:val="1"/>
      <w:numFmt w:val="lowerLetter"/>
      <w:lvlText w:val="%2)"/>
      <w:lvlJc w:val="left"/>
      <w:pPr>
        <w:tabs>
          <w:tab w:val="num" w:pos="1085"/>
        </w:tabs>
        <w:ind w:left="1085" w:hanging="375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233C6BA9"/>
    <w:multiLevelType w:val="hybridMultilevel"/>
    <w:tmpl w:val="FC14282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25">
    <w:nsid w:val="276F74EA"/>
    <w:multiLevelType w:val="hybridMultilevel"/>
    <w:tmpl w:val="FD44E532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A32C1"/>
    <w:multiLevelType w:val="hybridMultilevel"/>
    <w:tmpl w:val="A2D8A5BC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7">
    <w:nsid w:val="28406B2A"/>
    <w:multiLevelType w:val="multilevel"/>
    <w:tmpl w:val="2976F26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8">
    <w:nsid w:val="284C17A4"/>
    <w:multiLevelType w:val="hybridMultilevel"/>
    <w:tmpl w:val="2B6417E0"/>
    <w:lvl w:ilvl="0" w:tplc="FFFFFFFF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2B175FA3"/>
    <w:multiLevelType w:val="hybridMultilevel"/>
    <w:tmpl w:val="6EBCBE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0B17DB"/>
    <w:multiLevelType w:val="hybridMultilevel"/>
    <w:tmpl w:val="A49EE0BA"/>
    <w:lvl w:ilvl="0" w:tplc="0415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1">
    <w:nsid w:val="2E966BD8"/>
    <w:multiLevelType w:val="hybridMultilevel"/>
    <w:tmpl w:val="32263E42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EE07AD2"/>
    <w:multiLevelType w:val="hybridMultilevel"/>
    <w:tmpl w:val="530C853C"/>
    <w:lvl w:ilvl="0" w:tplc="5E184E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F60DB"/>
    <w:multiLevelType w:val="hybridMultilevel"/>
    <w:tmpl w:val="E82A1E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301270E1"/>
    <w:multiLevelType w:val="hybridMultilevel"/>
    <w:tmpl w:val="72A0DAC2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9149EA"/>
    <w:multiLevelType w:val="hybridMultilevel"/>
    <w:tmpl w:val="4894ECAE"/>
    <w:lvl w:ilvl="0" w:tplc="94062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21C20E5"/>
    <w:multiLevelType w:val="hybridMultilevel"/>
    <w:tmpl w:val="CB7E2A96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2785CFC"/>
    <w:multiLevelType w:val="hybridMultilevel"/>
    <w:tmpl w:val="FF02736C"/>
    <w:lvl w:ilvl="0" w:tplc="67521E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8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2830FCB"/>
    <w:multiLevelType w:val="multilevel"/>
    <w:tmpl w:val="E32A87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64"/>
        </w:tabs>
        <w:ind w:left="5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580"/>
        </w:tabs>
        <w:ind w:left="8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796"/>
        </w:tabs>
        <w:ind w:left="117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abstractNum w:abstractNumId="39">
    <w:nsid w:val="345F58E4"/>
    <w:multiLevelType w:val="hybridMultilevel"/>
    <w:tmpl w:val="F356CBBE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0">
    <w:nsid w:val="36187DE8"/>
    <w:multiLevelType w:val="hybridMultilevel"/>
    <w:tmpl w:val="EEDE61B8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36883F47"/>
    <w:multiLevelType w:val="multilevel"/>
    <w:tmpl w:val="EFE2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%2."/>
      <w:lvlJc w:val="left"/>
      <w:pPr>
        <w:tabs>
          <w:tab w:val="num" w:pos="1128"/>
        </w:tabs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2">
    <w:nsid w:val="36FB7B66"/>
    <w:multiLevelType w:val="hybridMultilevel"/>
    <w:tmpl w:val="281AB8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76C64CB"/>
    <w:multiLevelType w:val="hybridMultilevel"/>
    <w:tmpl w:val="1A08F2EC"/>
    <w:lvl w:ilvl="0" w:tplc="C54212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2DAA23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B3D4C86"/>
    <w:multiLevelType w:val="hybridMultilevel"/>
    <w:tmpl w:val="ECA07D74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>
    <w:nsid w:val="3BEB7870"/>
    <w:multiLevelType w:val="hybridMultilevel"/>
    <w:tmpl w:val="5CE636AA"/>
    <w:lvl w:ilvl="0" w:tplc="06EE3926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6">
    <w:nsid w:val="3E296728"/>
    <w:multiLevelType w:val="hybridMultilevel"/>
    <w:tmpl w:val="948A0918"/>
    <w:lvl w:ilvl="0" w:tplc="92AAF43E">
      <w:start w:val="1"/>
      <w:numFmt w:val="upperLetter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9DD20D0E">
      <w:start w:val="1"/>
      <w:numFmt w:val="lowerLetter"/>
      <w:lvlText w:val="%2)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2" w:tplc="3D66BE36">
      <w:start w:val="9"/>
      <w:numFmt w:val="decimal"/>
      <w:lvlText w:val="%3."/>
      <w:lvlJc w:val="left"/>
      <w:pPr>
        <w:tabs>
          <w:tab w:val="num" w:pos="3900"/>
        </w:tabs>
        <w:ind w:left="39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47">
    <w:nsid w:val="3F2479AC"/>
    <w:multiLevelType w:val="hybridMultilevel"/>
    <w:tmpl w:val="8DDA7622"/>
    <w:lvl w:ilvl="0" w:tplc="CC86BA9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D90058"/>
    <w:multiLevelType w:val="hybridMultilevel"/>
    <w:tmpl w:val="DD5257D4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49">
    <w:nsid w:val="42656315"/>
    <w:multiLevelType w:val="hybridMultilevel"/>
    <w:tmpl w:val="382AFB78"/>
    <w:lvl w:ilvl="0" w:tplc="B21662A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5E184EAA">
      <w:start w:val="1"/>
      <w:numFmt w:val="upp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0">
    <w:nsid w:val="43BB1361"/>
    <w:multiLevelType w:val="hybridMultilevel"/>
    <w:tmpl w:val="2BB67028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3D209C2"/>
    <w:multiLevelType w:val="hybridMultilevel"/>
    <w:tmpl w:val="BAFCCEC2"/>
    <w:lvl w:ilvl="0" w:tplc="A9D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18A83B2">
      <w:start w:val="15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D14AE5"/>
    <w:multiLevelType w:val="hybridMultilevel"/>
    <w:tmpl w:val="1FE02A1C"/>
    <w:lvl w:ilvl="0" w:tplc="CBC4B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9931D6"/>
    <w:multiLevelType w:val="hybridMultilevel"/>
    <w:tmpl w:val="19BC9CCE"/>
    <w:lvl w:ilvl="0" w:tplc="88DCF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8F1EEA"/>
    <w:multiLevelType w:val="hybridMultilevel"/>
    <w:tmpl w:val="53A8E97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7A00376"/>
    <w:multiLevelType w:val="hybridMultilevel"/>
    <w:tmpl w:val="1D20B856"/>
    <w:lvl w:ilvl="0" w:tplc="93603464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6A3AA2FC">
      <w:start w:val="12"/>
      <w:numFmt w:val="upperRoman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6">
    <w:nsid w:val="47CF0F72"/>
    <w:multiLevelType w:val="hybridMultilevel"/>
    <w:tmpl w:val="766A4AC4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9087DCF"/>
    <w:multiLevelType w:val="hybridMultilevel"/>
    <w:tmpl w:val="9A7C3100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D167898"/>
    <w:multiLevelType w:val="hybridMultilevel"/>
    <w:tmpl w:val="449A457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9">
    <w:nsid w:val="4D4F0BDD"/>
    <w:multiLevelType w:val="hybridMultilevel"/>
    <w:tmpl w:val="940AAC1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D591AA7"/>
    <w:multiLevelType w:val="hybridMultilevel"/>
    <w:tmpl w:val="D51C233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DF32FE8"/>
    <w:multiLevelType w:val="hybridMultilevel"/>
    <w:tmpl w:val="D160DE7C"/>
    <w:lvl w:ilvl="0" w:tplc="6B5E5A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00D561D"/>
    <w:multiLevelType w:val="hybridMultilevel"/>
    <w:tmpl w:val="B51A5862"/>
    <w:lvl w:ilvl="0" w:tplc="120EE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17C5832"/>
    <w:multiLevelType w:val="hybridMultilevel"/>
    <w:tmpl w:val="B220F302"/>
    <w:lvl w:ilvl="0" w:tplc="FFFFFFFF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FFFFFFFF">
      <w:start w:val="2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4">
    <w:nsid w:val="51E90CFC"/>
    <w:multiLevelType w:val="hybridMultilevel"/>
    <w:tmpl w:val="9604C03C"/>
    <w:lvl w:ilvl="0" w:tplc="7CF6732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/>
      </w:rPr>
    </w:lvl>
    <w:lvl w:ilvl="1" w:tplc="B8D440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37D379A"/>
    <w:multiLevelType w:val="hybridMultilevel"/>
    <w:tmpl w:val="70A62DE0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4A040DD"/>
    <w:multiLevelType w:val="hybridMultilevel"/>
    <w:tmpl w:val="52DAFD5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6B52026"/>
    <w:multiLevelType w:val="multilevel"/>
    <w:tmpl w:val="C3FAC70A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68">
    <w:nsid w:val="5814401F"/>
    <w:multiLevelType w:val="hybridMultilevel"/>
    <w:tmpl w:val="59708158"/>
    <w:lvl w:ilvl="0" w:tplc="5AE6BD8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9">
    <w:nsid w:val="59572D6D"/>
    <w:multiLevelType w:val="hybridMultilevel"/>
    <w:tmpl w:val="B6B0FCF8"/>
    <w:lvl w:ilvl="0" w:tplc="06EE3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5AEA160E"/>
    <w:multiLevelType w:val="hybridMultilevel"/>
    <w:tmpl w:val="AE68828E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B841DE6"/>
    <w:multiLevelType w:val="hybridMultilevel"/>
    <w:tmpl w:val="37FE8044"/>
    <w:lvl w:ilvl="0" w:tplc="4F32BDBC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 w:val="0"/>
        <w:sz w:val="24"/>
        <w:szCs w:val="24"/>
      </w:rPr>
    </w:lvl>
    <w:lvl w:ilvl="1" w:tplc="2B329712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2">
    <w:nsid w:val="5B96627C"/>
    <w:multiLevelType w:val="hybridMultilevel"/>
    <w:tmpl w:val="533A5724"/>
    <w:lvl w:ilvl="0" w:tplc="5B60F4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CF1590"/>
    <w:multiLevelType w:val="hybridMultilevel"/>
    <w:tmpl w:val="D1AC529C"/>
    <w:lvl w:ilvl="0" w:tplc="A7BC4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5800C7"/>
    <w:multiLevelType w:val="multilevel"/>
    <w:tmpl w:val="8ED06C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67876102"/>
    <w:multiLevelType w:val="hybridMultilevel"/>
    <w:tmpl w:val="19681824"/>
    <w:lvl w:ilvl="0" w:tplc="650E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8972D61"/>
    <w:multiLevelType w:val="hybridMultilevel"/>
    <w:tmpl w:val="4E046FDC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>
    <w:nsid w:val="69EC4685"/>
    <w:multiLevelType w:val="hybridMultilevel"/>
    <w:tmpl w:val="85E2B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AF92915"/>
    <w:multiLevelType w:val="hybridMultilevel"/>
    <w:tmpl w:val="73528E90"/>
    <w:lvl w:ilvl="0" w:tplc="D346A50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9">
    <w:nsid w:val="6BAB4C6F"/>
    <w:multiLevelType w:val="singleLevel"/>
    <w:tmpl w:val="0990464A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2"/>
      </w:rPr>
    </w:lvl>
  </w:abstractNum>
  <w:abstractNum w:abstractNumId="80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sz w:val="20"/>
      </w:rPr>
    </w:lvl>
  </w:abstractNum>
  <w:abstractNum w:abstractNumId="81">
    <w:nsid w:val="6E101AAC"/>
    <w:multiLevelType w:val="hybridMultilevel"/>
    <w:tmpl w:val="C7463D0C"/>
    <w:lvl w:ilvl="0" w:tplc="B8D4406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E1913D2"/>
    <w:multiLevelType w:val="hybridMultilevel"/>
    <w:tmpl w:val="28E2D2A8"/>
    <w:lvl w:ilvl="0" w:tplc="1E46B6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3">
    <w:nsid w:val="70170476"/>
    <w:multiLevelType w:val="hybridMultilevel"/>
    <w:tmpl w:val="AD32E552"/>
    <w:lvl w:ilvl="0" w:tplc="FFFFFFFF">
      <w:numFmt w:val="bullet"/>
      <w:lvlText w:val="-"/>
      <w:lvlJc w:val="left"/>
      <w:pPr>
        <w:tabs>
          <w:tab w:val="num" w:pos="1331"/>
        </w:tabs>
        <w:ind w:left="1331" w:hanging="360"/>
      </w:pPr>
      <w:rPr>
        <w:rFonts w:ascii="Garamond" w:eastAsia="Times New Roman" w:hAnsi="Garamond" w:cs="Times New Roman" w:hint="default"/>
        <w:sz w:val="28"/>
      </w:rPr>
    </w:lvl>
    <w:lvl w:ilvl="1" w:tplc="FFFFFFFF">
      <w:start w:val="1"/>
      <w:numFmt w:val="bullet"/>
      <w:lvlText w:val=""/>
      <w:lvlJc w:val="left"/>
      <w:pPr>
        <w:tabs>
          <w:tab w:val="num" w:pos="-76"/>
        </w:tabs>
        <w:ind w:left="-76" w:hanging="284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4">
    <w:nsid w:val="70622B0B"/>
    <w:multiLevelType w:val="hybridMultilevel"/>
    <w:tmpl w:val="0EE82082"/>
    <w:lvl w:ilvl="0" w:tplc="06EE39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5">
    <w:nsid w:val="71354883"/>
    <w:multiLevelType w:val="hybridMultilevel"/>
    <w:tmpl w:val="F88EED9E"/>
    <w:lvl w:ilvl="0" w:tplc="06EE3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1DB36D2"/>
    <w:multiLevelType w:val="hybridMultilevel"/>
    <w:tmpl w:val="9A9E22D8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7">
    <w:nsid w:val="72161117"/>
    <w:multiLevelType w:val="hybridMultilevel"/>
    <w:tmpl w:val="A8DEDAD4"/>
    <w:lvl w:ilvl="0" w:tplc="0DF23D50"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Garamond" w:eastAsia="Times New Roman" w:hAnsi="Garamond" w:cs="Times New Roman" w:hint="default"/>
        <w:sz w:val="28"/>
      </w:rPr>
    </w:lvl>
    <w:lvl w:ilvl="1" w:tplc="04150019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811"/>
        </w:tabs>
        <w:ind w:left="78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hint="default"/>
      </w:rPr>
    </w:lvl>
  </w:abstractNum>
  <w:abstractNum w:abstractNumId="88">
    <w:nsid w:val="722073A6"/>
    <w:multiLevelType w:val="hybridMultilevel"/>
    <w:tmpl w:val="01F2F0AC"/>
    <w:lvl w:ilvl="0" w:tplc="568EEED8">
      <w:start w:val="1"/>
      <w:numFmt w:val="bullet"/>
      <w:lvlText w:val="-"/>
      <w:lvlJc w:val="left"/>
      <w:pPr>
        <w:tabs>
          <w:tab w:val="num" w:pos="1700"/>
        </w:tabs>
        <w:ind w:left="1700" w:hanging="284"/>
      </w:pPr>
      <w:rPr>
        <w:rFonts w:ascii="Garamond" w:hAnsi="Garamond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89">
    <w:nsid w:val="73DA3E96"/>
    <w:multiLevelType w:val="hybridMultilevel"/>
    <w:tmpl w:val="0248DD4E"/>
    <w:lvl w:ilvl="0" w:tplc="9B1AA42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4150019">
      <w:start w:val="9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>
    <w:nsid w:val="75854F81"/>
    <w:multiLevelType w:val="hybridMultilevel"/>
    <w:tmpl w:val="7D78CF1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58828FC"/>
    <w:multiLevelType w:val="hybridMultilevel"/>
    <w:tmpl w:val="11B0D0F0"/>
    <w:lvl w:ilvl="0" w:tplc="04150015">
      <w:start w:val="1"/>
      <w:numFmt w:val="upperLetter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2">
    <w:nsid w:val="77374FD1"/>
    <w:multiLevelType w:val="hybridMultilevel"/>
    <w:tmpl w:val="55BA2C82"/>
    <w:lvl w:ilvl="0" w:tplc="FDC055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BA4C6696">
      <w:start w:val="8"/>
      <w:numFmt w:val="upperRoman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 w:tplc="EB2A3AE6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>
    <w:nsid w:val="78F35F59"/>
    <w:multiLevelType w:val="hybridMultilevel"/>
    <w:tmpl w:val="7CE266AC"/>
    <w:lvl w:ilvl="0" w:tplc="ED264DC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BB623EF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AF9731D"/>
    <w:multiLevelType w:val="hybridMultilevel"/>
    <w:tmpl w:val="F8A69D6A"/>
    <w:lvl w:ilvl="0" w:tplc="749CE83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C744EAC"/>
    <w:multiLevelType w:val="hybridMultilevel"/>
    <w:tmpl w:val="A3C09E32"/>
    <w:lvl w:ilvl="0" w:tplc="B8D440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FD600BC"/>
    <w:multiLevelType w:val="hybridMultilevel"/>
    <w:tmpl w:val="63B6B558"/>
    <w:lvl w:ilvl="0" w:tplc="A4389F74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 w:val="0"/>
        <w:sz w:val="24"/>
        <w:szCs w:val="24"/>
      </w:rPr>
    </w:lvl>
    <w:lvl w:ilvl="1" w:tplc="04150003">
      <w:start w:val="13"/>
      <w:numFmt w:val="upperRoman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46"/>
  </w:num>
  <w:num w:numId="2">
    <w:abstractNumId w:val="55"/>
  </w:num>
  <w:num w:numId="3">
    <w:abstractNumId w:val="82"/>
  </w:num>
  <w:num w:numId="4">
    <w:abstractNumId w:val="71"/>
  </w:num>
  <w:num w:numId="5">
    <w:abstractNumId w:val="49"/>
  </w:num>
  <w:num w:numId="6">
    <w:abstractNumId w:val="23"/>
  </w:num>
  <w:num w:numId="7">
    <w:abstractNumId w:val="7"/>
  </w:num>
  <w:num w:numId="8">
    <w:abstractNumId w:val="92"/>
  </w:num>
  <w:num w:numId="9">
    <w:abstractNumId w:val="89"/>
  </w:num>
  <w:num w:numId="10">
    <w:abstractNumId w:val="19"/>
  </w:num>
  <w:num w:numId="11">
    <w:abstractNumId w:val="96"/>
  </w:num>
  <w:num w:numId="12">
    <w:abstractNumId w:val="51"/>
  </w:num>
  <w:num w:numId="13">
    <w:abstractNumId w:val="52"/>
  </w:num>
  <w:num w:numId="14">
    <w:abstractNumId w:val="64"/>
  </w:num>
  <w:num w:numId="15">
    <w:abstractNumId w:val="50"/>
  </w:num>
  <w:num w:numId="16">
    <w:abstractNumId w:val="25"/>
  </w:num>
  <w:num w:numId="17">
    <w:abstractNumId w:val="14"/>
  </w:num>
  <w:num w:numId="18">
    <w:abstractNumId w:val="86"/>
  </w:num>
  <w:num w:numId="19">
    <w:abstractNumId w:val="39"/>
  </w:num>
  <w:num w:numId="20">
    <w:abstractNumId w:val="88"/>
  </w:num>
  <w:num w:numId="21">
    <w:abstractNumId w:val="24"/>
  </w:num>
  <w:num w:numId="22">
    <w:abstractNumId w:val="48"/>
  </w:num>
  <w:num w:numId="23">
    <w:abstractNumId w:val="10"/>
  </w:num>
  <w:num w:numId="24">
    <w:abstractNumId w:val="15"/>
  </w:num>
  <w:num w:numId="25">
    <w:abstractNumId w:val="93"/>
  </w:num>
  <w:num w:numId="26">
    <w:abstractNumId w:val="77"/>
  </w:num>
  <w:num w:numId="27">
    <w:abstractNumId w:val="27"/>
  </w:num>
  <w:num w:numId="28">
    <w:abstractNumId w:val="3"/>
  </w:num>
  <w:num w:numId="29">
    <w:abstractNumId w:val="21"/>
  </w:num>
  <w:num w:numId="30">
    <w:abstractNumId w:val="53"/>
  </w:num>
  <w:num w:numId="31">
    <w:abstractNumId w:val="62"/>
  </w:num>
  <w:num w:numId="32">
    <w:abstractNumId w:val="22"/>
  </w:num>
  <w:num w:numId="33">
    <w:abstractNumId w:val="95"/>
  </w:num>
  <w:num w:numId="34">
    <w:abstractNumId w:val="57"/>
  </w:num>
  <w:num w:numId="35">
    <w:abstractNumId w:val="70"/>
  </w:num>
  <w:num w:numId="36">
    <w:abstractNumId w:val="54"/>
  </w:num>
  <w:num w:numId="37">
    <w:abstractNumId w:val="94"/>
  </w:num>
  <w:num w:numId="38">
    <w:abstractNumId w:val="29"/>
  </w:num>
  <w:num w:numId="39">
    <w:abstractNumId w:val="41"/>
  </w:num>
  <w:num w:numId="40">
    <w:abstractNumId w:val="63"/>
  </w:num>
  <w:num w:numId="41">
    <w:abstractNumId w:val="80"/>
  </w:num>
  <w:num w:numId="42">
    <w:abstractNumId w:val="79"/>
  </w:num>
  <w:num w:numId="43">
    <w:abstractNumId w:val="35"/>
  </w:num>
  <w:num w:numId="44">
    <w:abstractNumId w:val="87"/>
  </w:num>
  <w:num w:numId="45">
    <w:abstractNumId w:val="83"/>
  </w:num>
  <w:num w:numId="46">
    <w:abstractNumId w:val="4"/>
  </w:num>
  <w:num w:numId="47">
    <w:abstractNumId w:val="74"/>
  </w:num>
  <w:num w:numId="48">
    <w:abstractNumId w:val="34"/>
  </w:num>
  <w:num w:numId="49">
    <w:abstractNumId w:val="32"/>
  </w:num>
  <w:num w:numId="50">
    <w:abstractNumId w:val="43"/>
  </w:num>
  <w:num w:numId="51">
    <w:abstractNumId w:val="6"/>
  </w:num>
  <w:num w:numId="52">
    <w:abstractNumId w:val="65"/>
  </w:num>
  <w:num w:numId="53">
    <w:abstractNumId w:val="30"/>
  </w:num>
  <w:num w:numId="54">
    <w:abstractNumId w:val="14"/>
    <w:lvlOverride w:ilvl="0">
      <w:lvl w:ilvl="0" w:tplc="59B4CE30">
        <w:start w:val="1"/>
        <w:numFmt w:val="upperRoman"/>
        <w:lvlText w:val="%1."/>
        <w:lvlJc w:val="left"/>
        <w:pPr>
          <w:tabs>
            <w:tab w:val="num" w:pos="3600"/>
          </w:tabs>
          <w:ind w:left="3600" w:hanging="360"/>
        </w:pPr>
        <w:rPr>
          <w:rFonts w:hint="default"/>
          <w:b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4320"/>
          </w:tabs>
          <w:ind w:left="432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5040"/>
          </w:tabs>
          <w:ind w:left="504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5760"/>
          </w:tabs>
          <w:ind w:left="576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6480"/>
          </w:tabs>
          <w:ind w:left="648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7200"/>
          </w:tabs>
          <w:ind w:left="720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7920"/>
          </w:tabs>
          <w:ind w:left="792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8640"/>
          </w:tabs>
          <w:ind w:left="864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9360"/>
          </w:tabs>
          <w:ind w:left="9360" w:hanging="180"/>
        </w:pPr>
      </w:lvl>
    </w:lvlOverride>
  </w:num>
  <w:num w:numId="55">
    <w:abstractNumId w:val="11"/>
  </w:num>
  <w:num w:numId="56">
    <w:abstractNumId w:val="8"/>
  </w:num>
  <w:num w:numId="57">
    <w:abstractNumId w:val="68"/>
  </w:num>
  <w:num w:numId="58">
    <w:abstractNumId w:val="28"/>
  </w:num>
  <w:num w:numId="59">
    <w:abstractNumId w:val="26"/>
  </w:num>
  <w:num w:numId="60">
    <w:abstractNumId w:val="59"/>
  </w:num>
  <w:num w:numId="61">
    <w:abstractNumId w:val="37"/>
  </w:num>
  <w:num w:numId="62">
    <w:abstractNumId w:val="61"/>
  </w:num>
  <w:num w:numId="63">
    <w:abstractNumId w:val="13"/>
  </w:num>
  <w:num w:numId="64">
    <w:abstractNumId w:val="36"/>
  </w:num>
  <w:num w:numId="65">
    <w:abstractNumId w:val="81"/>
  </w:num>
  <w:num w:numId="66">
    <w:abstractNumId w:val="17"/>
  </w:num>
  <w:num w:numId="67">
    <w:abstractNumId w:val="67"/>
  </w:num>
  <w:num w:numId="68">
    <w:abstractNumId w:val="38"/>
  </w:num>
  <w:num w:numId="69">
    <w:abstractNumId w:val="60"/>
  </w:num>
  <w:num w:numId="70">
    <w:abstractNumId w:val="66"/>
  </w:num>
  <w:num w:numId="71">
    <w:abstractNumId w:val="75"/>
  </w:num>
  <w:num w:numId="72">
    <w:abstractNumId w:val="42"/>
  </w:num>
  <w:num w:numId="73">
    <w:abstractNumId w:val="78"/>
  </w:num>
  <w:num w:numId="74">
    <w:abstractNumId w:val="5"/>
  </w:num>
  <w:num w:numId="75">
    <w:abstractNumId w:val="91"/>
  </w:num>
  <w:num w:numId="76">
    <w:abstractNumId w:val="73"/>
  </w:num>
  <w:num w:numId="77">
    <w:abstractNumId w:val="40"/>
  </w:num>
  <w:num w:numId="78">
    <w:abstractNumId w:val="44"/>
  </w:num>
  <w:num w:numId="79">
    <w:abstractNumId w:val="76"/>
  </w:num>
  <w:num w:numId="80">
    <w:abstractNumId w:val="18"/>
  </w:num>
  <w:num w:numId="81">
    <w:abstractNumId w:val="33"/>
  </w:num>
  <w:num w:numId="82">
    <w:abstractNumId w:val="16"/>
  </w:num>
  <w:num w:numId="83">
    <w:abstractNumId w:val="12"/>
  </w:num>
  <w:num w:numId="84">
    <w:abstractNumId w:val="58"/>
  </w:num>
  <w:num w:numId="85">
    <w:abstractNumId w:val="84"/>
  </w:num>
  <w:num w:numId="86">
    <w:abstractNumId w:val="90"/>
  </w:num>
  <w:num w:numId="87">
    <w:abstractNumId w:val="47"/>
  </w:num>
  <w:num w:numId="88">
    <w:abstractNumId w:val="72"/>
  </w:num>
  <w:num w:numId="89">
    <w:abstractNumId w:val="85"/>
  </w:num>
  <w:num w:numId="90">
    <w:abstractNumId w:val="56"/>
  </w:num>
  <w:num w:numId="91">
    <w:abstractNumId w:val="9"/>
  </w:num>
  <w:num w:numId="92">
    <w:abstractNumId w:val="31"/>
  </w:num>
  <w:num w:numId="93">
    <w:abstractNumId w:val="20"/>
  </w:num>
  <w:num w:numId="94">
    <w:abstractNumId w:val="69"/>
  </w:num>
  <w:num w:numId="95">
    <w:abstractNumId w:val="45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A6"/>
    <w:rsid w:val="00001CB4"/>
    <w:rsid w:val="00002115"/>
    <w:rsid w:val="000024E8"/>
    <w:rsid w:val="00005FE3"/>
    <w:rsid w:val="00006162"/>
    <w:rsid w:val="000075F8"/>
    <w:rsid w:val="0001317A"/>
    <w:rsid w:val="00013350"/>
    <w:rsid w:val="00014105"/>
    <w:rsid w:val="00014B5B"/>
    <w:rsid w:val="0002054D"/>
    <w:rsid w:val="00020759"/>
    <w:rsid w:val="00021657"/>
    <w:rsid w:val="000221D6"/>
    <w:rsid w:val="000236CA"/>
    <w:rsid w:val="00023E4D"/>
    <w:rsid w:val="00024850"/>
    <w:rsid w:val="00025497"/>
    <w:rsid w:val="00032870"/>
    <w:rsid w:val="00035598"/>
    <w:rsid w:val="000364A7"/>
    <w:rsid w:val="00037073"/>
    <w:rsid w:val="00037EA9"/>
    <w:rsid w:val="00046BD5"/>
    <w:rsid w:val="00046FAE"/>
    <w:rsid w:val="00050E2D"/>
    <w:rsid w:val="00055369"/>
    <w:rsid w:val="000579D5"/>
    <w:rsid w:val="00057FAB"/>
    <w:rsid w:val="000615DC"/>
    <w:rsid w:val="000674E9"/>
    <w:rsid w:val="00067DD9"/>
    <w:rsid w:val="00075471"/>
    <w:rsid w:val="00075697"/>
    <w:rsid w:val="000762C4"/>
    <w:rsid w:val="00077A2B"/>
    <w:rsid w:val="000821AE"/>
    <w:rsid w:val="0008399D"/>
    <w:rsid w:val="00093862"/>
    <w:rsid w:val="0009548F"/>
    <w:rsid w:val="00096602"/>
    <w:rsid w:val="00096807"/>
    <w:rsid w:val="000970E1"/>
    <w:rsid w:val="000A369B"/>
    <w:rsid w:val="000A6B25"/>
    <w:rsid w:val="000B27ED"/>
    <w:rsid w:val="000B535C"/>
    <w:rsid w:val="000C00BC"/>
    <w:rsid w:val="000C18DC"/>
    <w:rsid w:val="000C3597"/>
    <w:rsid w:val="000C3BF7"/>
    <w:rsid w:val="000C4506"/>
    <w:rsid w:val="000C5BF2"/>
    <w:rsid w:val="000D152E"/>
    <w:rsid w:val="000D495C"/>
    <w:rsid w:val="000D5651"/>
    <w:rsid w:val="000E276B"/>
    <w:rsid w:val="000E48E4"/>
    <w:rsid w:val="000E4AC5"/>
    <w:rsid w:val="000F1097"/>
    <w:rsid w:val="000F453C"/>
    <w:rsid w:val="000F5793"/>
    <w:rsid w:val="00100132"/>
    <w:rsid w:val="0010263F"/>
    <w:rsid w:val="0010342A"/>
    <w:rsid w:val="00104E95"/>
    <w:rsid w:val="00106718"/>
    <w:rsid w:val="001077DF"/>
    <w:rsid w:val="001106F3"/>
    <w:rsid w:val="0011274A"/>
    <w:rsid w:val="001137F2"/>
    <w:rsid w:val="00113E6F"/>
    <w:rsid w:val="00120CFF"/>
    <w:rsid w:val="00120DCC"/>
    <w:rsid w:val="00121BB1"/>
    <w:rsid w:val="001240FE"/>
    <w:rsid w:val="0012526B"/>
    <w:rsid w:val="00125F89"/>
    <w:rsid w:val="00126667"/>
    <w:rsid w:val="00127B80"/>
    <w:rsid w:val="00127CD2"/>
    <w:rsid w:val="00130565"/>
    <w:rsid w:val="00136C31"/>
    <w:rsid w:val="0013729B"/>
    <w:rsid w:val="001403C3"/>
    <w:rsid w:val="001403EB"/>
    <w:rsid w:val="001405DB"/>
    <w:rsid w:val="00143133"/>
    <w:rsid w:val="00144F94"/>
    <w:rsid w:val="00146889"/>
    <w:rsid w:val="00146CA7"/>
    <w:rsid w:val="00152CB4"/>
    <w:rsid w:val="00154AD8"/>
    <w:rsid w:val="00163580"/>
    <w:rsid w:val="0016492A"/>
    <w:rsid w:val="001679C4"/>
    <w:rsid w:val="001703F3"/>
    <w:rsid w:val="0017138A"/>
    <w:rsid w:val="00176BF2"/>
    <w:rsid w:val="00180AE0"/>
    <w:rsid w:val="00182AA3"/>
    <w:rsid w:val="00187565"/>
    <w:rsid w:val="001957D8"/>
    <w:rsid w:val="001A038F"/>
    <w:rsid w:val="001A39D6"/>
    <w:rsid w:val="001A5BF7"/>
    <w:rsid w:val="001B26B3"/>
    <w:rsid w:val="001B5F41"/>
    <w:rsid w:val="001C054A"/>
    <w:rsid w:val="001C63F3"/>
    <w:rsid w:val="001D0743"/>
    <w:rsid w:val="001D10BB"/>
    <w:rsid w:val="001D3DD5"/>
    <w:rsid w:val="001D4572"/>
    <w:rsid w:val="001E1863"/>
    <w:rsid w:val="001E2093"/>
    <w:rsid w:val="001E4769"/>
    <w:rsid w:val="001E4DDB"/>
    <w:rsid w:val="001E5510"/>
    <w:rsid w:val="001E57F6"/>
    <w:rsid w:val="001E5D58"/>
    <w:rsid w:val="001F0131"/>
    <w:rsid w:val="001F1787"/>
    <w:rsid w:val="001F1D9A"/>
    <w:rsid w:val="001F2A62"/>
    <w:rsid w:val="001F5D43"/>
    <w:rsid w:val="00200E7C"/>
    <w:rsid w:val="0020194F"/>
    <w:rsid w:val="00202DB4"/>
    <w:rsid w:val="00203624"/>
    <w:rsid w:val="002107E3"/>
    <w:rsid w:val="00210825"/>
    <w:rsid w:val="00210EE1"/>
    <w:rsid w:val="00211578"/>
    <w:rsid w:val="0021207E"/>
    <w:rsid w:val="002121AD"/>
    <w:rsid w:val="002163BC"/>
    <w:rsid w:val="00216AAE"/>
    <w:rsid w:val="002177CB"/>
    <w:rsid w:val="002209BA"/>
    <w:rsid w:val="002210B3"/>
    <w:rsid w:val="00221E63"/>
    <w:rsid w:val="00222845"/>
    <w:rsid w:val="00223BA5"/>
    <w:rsid w:val="00232A7D"/>
    <w:rsid w:val="00234D60"/>
    <w:rsid w:val="00240CF0"/>
    <w:rsid w:val="00241195"/>
    <w:rsid w:val="00241DDE"/>
    <w:rsid w:val="00244107"/>
    <w:rsid w:val="00244B99"/>
    <w:rsid w:val="00246D0A"/>
    <w:rsid w:val="00247E76"/>
    <w:rsid w:val="00251DB1"/>
    <w:rsid w:val="002540F1"/>
    <w:rsid w:val="002547FB"/>
    <w:rsid w:val="00256997"/>
    <w:rsid w:val="002601A4"/>
    <w:rsid w:val="0026158E"/>
    <w:rsid w:val="00261E42"/>
    <w:rsid w:val="00265B82"/>
    <w:rsid w:val="0027007B"/>
    <w:rsid w:val="00270356"/>
    <w:rsid w:val="0027189F"/>
    <w:rsid w:val="00271A36"/>
    <w:rsid w:val="0027425C"/>
    <w:rsid w:val="00275988"/>
    <w:rsid w:val="00280187"/>
    <w:rsid w:val="00282221"/>
    <w:rsid w:val="002846CD"/>
    <w:rsid w:val="002866C9"/>
    <w:rsid w:val="002913BB"/>
    <w:rsid w:val="0029503E"/>
    <w:rsid w:val="0029580C"/>
    <w:rsid w:val="00296A68"/>
    <w:rsid w:val="002977BD"/>
    <w:rsid w:val="002A0D92"/>
    <w:rsid w:val="002A1218"/>
    <w:rsid w:val="002A1DEB"/>
    <w:rsid w:val="002A5A78"/>
    <w:rsid w:val="002A6A2B"/>
    <w:rsid w:val="002A6A7F"/>
    <w:rsid w:val="002A6D87"/>
    <w:rsid w:val="002B238F"/>
    <w:rsid w:val="002B390E"/>
    <w:rsid w:val="002C057B"/>
    <w:rsid w:val="002C1265"/>
    <w:rsid w:val="002C181D"/>
    <w:rsid w:val="002C1F84"/>
    <w:rsid w:val="002C3F22"/>
    <w:rsid w:val="002C47BC"/>
    <w:rsid w:val="002C7D4A"/>
    <w:rsid w:val="002C7FAC"/>
    <w:rsid w:val="002D118C"/>
    <w:rsid w:val="002D23AD"/>
    <w:rsid w:val="002D23CA"/>
    <w:rsid w:val="002D4006"/>
    <w:rsid w:val="002D446F"/>
    <w:rsid w:val="002D4B80"/>
    <w:rsid w:val="002D656A"/>
    <w:rsid w:val="002E364E"/>
    <w:rsid w:val="002E749A"/>
    <w:rsid w:val="002F2776"/>
    <w:rsid w:val="002F60F1"/>
    <w:rsid w:val="002F6D9D"/>
    <w:rsid w:val="002F6E3E"/>
    <w:rsid w:val="002F7D9B"/>
    <w:rsid w:val="002F7E66"/>
    <w:rsid w:val="0030089D"/>
    <w:rsid w:val="00301B1C"/>
    <w:rsid w:val="003026D5"/>
    <w:rsid w:val="00303153"/>
    <w:rsid w:val="00303EB4"/>
    <w:rsid w:val="00304495"/>
    <w:rsid w:val="00306220"/>
    <w:rsid w:val="00306FFC"/>
    <w:rsid w:val="0031157E"/>
    <w:rsid w:val="00315FC3"/>
    <w:rsid w:val="00317C87"/>
    <w:rsid w:val="0032133A"/>
    <w:rsid w:val="00321AE9"/>
    <w:rsid w:val="00321DAB"/>
    <w:rsid w:val="00321F5C"/>
    <w:rsid w:val="00324A8C"/>
    <w:rsid w:val="00327DBA"/>
    <w:rsid w:val="00331404"/>
    <w:rsid w:val="00332035"/>
    <w:rsid w:val="00333996"/>
    <w:rsid w:val="00337417"/>
    <w:rsid w:val="00337DBC"/>
    <w:rsid w:val="0034168A"/>
    <w:rsid w:val="00344AC8"/>
    <w:rsid w:val="00345E45"/>
    <w:rsid w:val="00346E0E"/>
    <w:rsid w:val="003470CB"/>
    <w:rsid w:val="00347316"/>
    <w:rsid w:val="003501E0"/>
    <w:rsid w:val="00352A43"/>
    <w:rsid w:val="00352D57"/>
    <w:rsid w:val="00354D47"/>
    <w:rsid w:val="00354F18"/>
    <w:rsid w:val="0035596F"/>
    <w:rsid w:val="003561F7"/>
    <w:rsid w:val="00360E59"/>
    <w:rsid w:val="00364687"/>
    <w:rsid w:val="0036513E"/>
    <w:rsid w:val="003657E2"/>
    <w:rsid w:val="003658FE"/>
    <w:rsid w:val="003664AF"/>
    <w:rsid w:val="003733E6"/>
    <w:rsid w:val="00373454"/>
    <w:rsid w:val="00376BD9"/>
    <w:rsid w:val="00383C60"/>
    <w:rsid w:val="00391784"/>
    <w:rsid w:val="00391DE2"/>
    <w:rsid w:val="0039266E"/>
    <w:rsid w:val="00394D1B"/>
    <w:rsid w:val="00394F92"/>
    <w:rsid w:val="00395937"/>
    <w:rsid w:val="003A2FA0"/>
    <w:rsid w:val="003A4337"/>
    <w:rsid w:val="003A6E65"/>
    <w:rsid w:val="003B5042"/>
    <w:rsid w:val="003B555A"/>
    <w:rsid w:val="003B76D5"/>
    <w:rsid w:val="003C0812"/>
    <w:rsid w:val="003C24A8"/>
    <w:rsid w:val="003C24E4"/>
    <w:rsid w:val="003C4ECB"/>
    <w:rsid w:val="003C648D"/>
    <w:rsid w:val="003C6764"/>
    <w:rsid w:val="003D14E4"/>
    <w:rsid w:val="003D19A1"/>
    <w:rsid w:val="003D3C14"/>
    <w:rsid w:val="003D525F"/>
    <w:rsid w:val="003D7932"/>
    <w:rsid w:val="003E11F0"/>
    <w:rsid w:val="003E41DA"/>
    <w:rsid w:val="003E5517"/>
    <w:rsid w:val="003E7C4F"/>
    <w:rsid w:val="003E7DA3"/>
    <w:rsid w:val="003F1D14"/>
    <w:rsid w:val="003F1DEE"/>
    <w:rsid w:val="003F30AA"/>
    <w:rsid w:val="003F42B9"/>
    <w:rsid w:val="004013C9"/>
    <w:rsid w:val="004021C9"/>
    <w:rsid w:val="00404FB6"/>
    <w:rsid w:val="00405C10"/>
    <w:rsid w:val="0040676F"/>
    <w:rsid w:val="00406D8A"/>
    <w:rsid w:val="004113C2"/>
    <w:rsid w:val="004123F4"/>
    <w:rsid w:val="00414D6B"/>
    <w:rsid w:val="004172C0"/>
    <w:rsid w:val="00421344"/>
    <w:rsid w:val="004219CD"/>
    <w:rsid w:val="00422B6D"/>
    <w:rsid w:val="00426FC2"/>
    <w:rsid w:val="00427706"/>
    <w:rsid w:val="00430A37"/>
    <w:rsid w:val="00431883"/>
    <w:rsid w:val="004325FE"/>
    <w:rsid w:val="00433249"/>
    <w:rsid w:val="0043477C"/>
    <w:rsid w:val="00434CE5"/>
    <w:rsid w:val="0043544D"/>
    <w:rsid w:val="00437570"/>
    <w:rsid w:val="00440318"/>
    <w:rsid w:val="004407B1"/>
    <w:rsid w:val="00440B52"/>
    <w:rsid w:val="00440BB9"/>
    <w:rsid w:val="00440F3A"/>
    <w:rsid w:val="00442439"/>
    <w:rsid w:val="00443CD3"/>
    <w:rsid w:val="004461EC"/>
    <w:rsid w:val="00446313"/>
    <w:rsid w:val="00446F80"/>
    <w:rsid w:val="004507B1"/>
    <w:rsid w:val="00456808"/>
    <w:rsid w:val="004575F1"/>
    <w:rsid w:val="00457694"/>
    <w:rsid w:val="004617EE"/>
    <w:rsid w:val="0046282D"/>
    <w:rsid w:val="0046331A"/>
    <w:rsid w:val="00464E82"/>
    <w:rsid w:val="004719D9"/>
    <w:rsid w:val="004720DE"/>
    <w:rsid w:val="0047434C"/>
    <w:rsid w:val="004776F9"/>
    <w:rsid w:val="00477C9F"/>
    <w:rsid w:val="00480304"/>
    <w:rsid w:val="0048032B"/>
    <w:rsid w:val="004838A4"/>
    <w:rsid w:val="00484564"/>
    <w:rsid w:val="004846D9"/>
    <w:rsid w:val="004846E3"/>
    <w:rsid w:val="00490488"/>
    <w:rsid w:val="00492CC9"/>
    <w:rsid w:val="00495B8C"/>
    <w:rsid w:val="0049709B"/>
    <w:rsid w:val="004973E5"/>
    <w:rsid w:val="004A165B"/>
    <w:rsid w:val="004A3E3C"/>
    <w:rsid w:val="004A68F2"/>
    <w:rsid w:val="004A7AEC"/>
    <w:rsid w:val="004B191F"/>
    <w:rsid w:val="004B69FA"/>
    <w:rsid w:val="004C1128"/>
    <w:rsid w:val="004C26E4"/>
    <w:rsid w:val="004C4826"/>
    <w:rsid w:val="004C5927"/>
    <w:rsid w:val="004C5C49"/>
    <w:rsid w:val="004D075C"/>
    <w:rsid w:val="004D1F50"/>
    <w:rsid w:val="004D30C9"/>
    <w:rsid w:val="004D379F"/>
    <w:rsid w:val="004E042B"/>
    <w:rsid w:val="004E0CC2"/>
    <w:rsid w:val="004E2124"/>
    <w:rsid w:val="004E6209"/>
    <w:rsid w:val="004E6820"/>
    <w:rsid w:val="004F1066"/>
    <w:rsid w:val="004F29CD"/>
    <w:rsid w:val="004F3092"/>
    <w:rsid w:val="00502B02"/>
    <w:rsid w:val="0050317A"/>
    <w:rsid w:val="005031EE"/>
    <w:rsid w:val="00503EEF"/>
    <w:rsid w:val="005053A0"/>
    <w:rsid w:val="00510480"/>
    <w:rsid w:val="005107FC"/>
    <w:rsid w:val="0051439E"/>
    <w:rsid w:val="005156D1"/>
    <w:rsid w:val="00516E08"/>
    <w:rsid w:val="00521923"/>
    <w:rsid w:val="005229AC"/>
    <w:rsid w:val="00525EC0"/>
    <w:rsid w:val="00527480"/>
    <w:rsid w:val="0052781D"/>
    <w:rsid w:val="00530837"/>
    <w:rsid w:val="00533388"/>
    <w:rsid w:val="005346EF"/>
    <w:rsid w:val="00534E2A"/>
    <w:rsid w:val="0053728D"/>
    <w:rsid w:val="005412BE"/>
    <w:rsid w:val="00542714"/>
    <w:rsid w:val="00551336"/>
    <w:rsid w:val="005513F4"/>
    <w:rsid w:val="00552BE8"/>
    <w:rsid w:val="00552E00"/>
    <w:rsid w:val="0055614E"/>
    <w:rsid w:val="0055660E"/>
    <w:rsid w:val="005567F3"/>
    <w:rsid w:val="0056105D"/>
    <w:rsid w:val="0056155C"/>
    <w:rsid w:val="00562AAB"/>
    <w:rsid w:val="00564AA7"/>
    <w:rsid w:val="0056566C"/>
    <w:rsid w:val="00571A5C"/>
    <w:rsid w:val="00573CE1"/>
    <w:rsid w:val="005745C8"/>
    <w:rsid w:val="00574663"/>
    <w:rsid w:val="005757EB"/>
    <w:rsid w:val="0058105F"/>
    <w:rsid w:val="00581F8A"/>
    <w:rsid w:val="0058399C"/>
    <w:rsid w:val="00583D93"/>
    <w:rsid w:val="005900FA"/>
    <w:rsid w:val="00590BE4"/>
    <w:rsid w:val="005912AA"/>
    <w:rsid w:val="00596F24"/>
    <w:rsid w:val="005A1A01"/>
    <w:rsid w:val="005A4A70"/>
    <w:rsid w:val="005A63D6"/>
    <w:rsid w:val="005B0002"/>
    <w:rsid w:val="005B1A6D"/>
    <w:rsid w:val="005B29A4"/>
    <w:rsid w:val="005B4D6D"/>
    <w:rsid w:val="005B5391"/>
    <w:rsid w:val="005B6C38"/>
    <w:rsid w:val="005B7855"/>
    <w:rsid w:val="005B7AF7"/>
    <w:rsid w:val="005B7E17"/>
    <w:rsid w:val="005C1058"/>
    <w:rsid w:val="005C296F"/>
    <w:rsid w:val="005C59FB"/>
    <w:rsid w:val="005C5F92"/>
    <w:rsid w:val="005D18EC"/>
    <w:rsid w:val="005D197E"/>
    <w:rsid w:val="005D407F"/>
    <w:rsid w:val="005D6607"/>
    <w:rsid w:val="005D73F9"/>
    <w:rsid w:val="005E3AA4"/>
    <w:rsid w:val="005E513B"/>
    <w:rsid w:val="005F0F60"/>
    <w:rsid w:val="005F16CE"/>
    <w:rsid w:val="005F466A"/>
    <w:rsid w:val="005F5BA6"/>
    <w:rsid w:val="006024DB"/>
    <w:rsid w:val="00603B63"/>
    <w:rsid w:val="00604732"/>
    <w:rsid w:val="00604AA6"/>
    <w:rsid w:val="00606035"/>
    <w:rsid w:val="00606DE8"/>
    <w:rsid w:val="0061177B"/>
    <w:rsid w:val="00612965"/>
    <w:rsid w:val="00613818"/>
    <w:rsid w:val="00616D25"/>
    <w:rsid w:val="00624DD8"/>
    <w:rsid w:val="00625560"/>
    <w:rsid w:val="006260B9"/>
    <w:rsid w:val="00630C2D"/>
    <w:rsid w:val="00631BFB"/>
    <w:rsid w:val="00631ED2"/>
    <w:rsid w:val="006339AB"/>
    <w:rsid w:val="0063501B"/>
    <w:rsid w:val="00637514"/>
    <w:rsid w:val="00637972"/>
    <w:rsid w:val="00640D45"/>
    <w:rsid w:val="00640FA5"/>
    <w:rsid w:val="00641434"/>
    <w:rsid w:val="00641FA3"/>
    <w:rsid w:val="00642F58"/>
    <w:rsid w:val="00643097"/>
    <w:rsid w:val="00643732"/>
    <w:rsid w:val="006479AF"/>
    <w:rsid w:val="00652032"/>
    <w:rsid w:val="00660AE2"/>
    <w:rsid w:val="00660F5B"/>
    <w:rsid w:val="00661A45"/>
    <w:rsid w:val="00662927"/>
    <w:rsid w:val="0066361E"/>
    <w:rsid w:val="0067270D"/>
    <w:rsid w:val="00673911"/>
    <w:rsid w:val="006745EF"/>
    <w:rsid w:val="0067583B"/>
    <w:rsid w:val="00680A61"/>
    <w:rsid w:val="00683FF2"/>
    <w:rsid w:val="00684C5D"/>
    <w:rsid w:val="00685286"/>
    <w:rsid w:val="006854DD"/>
    <w:rsid w:val="00686870"/>
    <w:rsid w:val="006871A8"/>
    <w:rsid w:val="00691427"/>
    <w:rsid w:val="00691941"/>
    <w:rsid w:val="00692062"/>
    <w:rsid w:val="006927A9"/>
    <w:rsid w:val="00694154"/>
    <w:rsid w:val="0069422D"/>
    <w:rsid w:val="00694787"/>
    <w:rsid w:val="00695F25"/>
    <w:rsid w:val="006A2448"/>
    <w:rsid w:val="006A3A5C"/>
    <w:rsid w:val="006A4898"/>
    <w:rsid w:val="006A555E"/>
    <w:rsid w:val="006A636E"/>
    <w:rsid w:val="006B0531"/>
    <w:rsid w:val="006B2B08"/>
    <w:rsid w:val="006B3465"/>
    <w:rsid w:val="006B5D9C"/>
    <w:rsid w:val="006B6E91"/>
    <w:rsid w:val="006B765E"/>
    <w:rsid w:val="006C1C94"/>
    <w:rsid w:val="006C2F7D"/>
    <w:rsid w:val="006C6355"/>
    <w:rsid w:val="006C697C"/>
    <w:rsid w:val="006D0D9A"/>
    <w:rsid w:val="006D1FC4"/>
    <w:rsid w:val="006D2C17"/>
    <w:rsid w:val="006D60A7"/>
    <w:rsid w:val="006E41E4"/>
    <w:rsid w:val="007010C9"/>
    <w:rsid w:val="00701CCC"/>
    <w:rsid w:val="00702D9A"/>
    <w:rsid w:val="00703D6F"/>
    <w:rsid w:val="007075CC"/>
    <w:rsid w:val="00710B35"/>
    <w:rsid w:val="0071102B"/>
    <w:rsid w:val="0071235F"/>
    <w:rsid w:val="007125C6"/>
    <w:rsid w:val="00712819"/>
    <w:rsid w:val="007129B0"/>
    <w:rsid w:val="007130D9"/>
    <w:rsid w:val="0071428B"/>
    <w:rsid w:val="00715869"/>
    <w:rsid w:val="00715B81"/>
    <w:rsid w:val="00716493"/>
    <w:rsid w:val="00722CC3"/>
    <w:rsid w:val="007230FF"/>
    <w:rsid w:val="0072473C"/>
    <w:rsid w:val="00724909"/>
    <w:rsid w:val="00727EC6"/>
    <w:rsid w:val="00730BA0"/>
    <w:rsid w:val="007337EF"/>
    <w:rsid w:val="00736F16"/>
    <w:rsid w:val="0074281B"/>
    <w:rsid w:val="00742CB2"/>
    <w:rsid w:val="00743261"/>
    <w:rsid w:val="007434EC"/>
    <w:rsid w:val="00745CD9"/>
    <w:rsid w:val="0074734D"/>
    <w:rsid w:val="00747650"/>
    <w:rsid w:val="007509C6"/>
    <w:rsid w:val="0075110C"/>
    <w:rsid w:val="00751866"/>
    <w:rsid w:val="00757009"/>
    <w:rsid w:val="0076426E"/>
    <w:rsid w:val="0076496F"/>
    <w:rsid w:val="00764CA5"/>
    <w:rsid w:val="007702B7"/>
    <w:rsid w:val="00773498"/>
    <w:rsid w:val="007734EF"/>
    <w:rsid w:val="007745BC"/>
    <w:rsid w:val="00783565"/>
    <w:rsid w:val="007874DA"/>
    <w:rsid w:val="007929FA"/>
    <w:rsid w:val="0079643A"/>
    <w:rsid w:val="0079696D"/>
    <w:rsid w:val="00796DCA"/>
    <w:rsid w:val="00797C8A"/>
    <w:rsid w:val="007A21E7"/>
    <w:rsid w:val="007A29FA"/>
    <w:rsid w:val="007A37C5"/>
    <w:rsid w:val="007A3C76"/>
    <w:rsid w:val="007A6069"/>
    <w:rsid w:val="007B2ED2"/>
    <w:rsid w:val="007B4B32"/>
    <w:rsid w:val="007B59F0"/>
    <w:rsid w:val="007B5FCC"/>
    <w:rsid w:val="007B6118"/>
    <w:rsid w:val="007B6AC0"/>
    <w:rsid w:val="007B7F39"/>
    <w:rsid w:val="007C0487"/>
    <w:rsid w:val="007C0E9C"/>
    <w:rsid w:val="007C0FA7"/>
    <w:rsid w:val="007C4B78"/>
    <w:rsid w:val="007C4F26"/>
    <w:rsid w:val="007C5E6A"/>
    <w:rsid w:val="007D2467"/>
    <w:rsid w:val="007D74E6"/>
    <w:rsid w:val="007E5879"/>
    <w:rsid w:val="007E5FFB"/>
    <w:rsid w:val="007E7C70"/>
    <w:rsid w:val="007E7F20"/>
    <w:rsid w:val="007F25B3"/>
    <w:rsid w:val="007F345B"/>
    <w:rsid w:val="007F48D0"/>
    <w:rsid w:val="007F650B"/>
    <w:rsid w:val="007F760C"/>
    <w:rsid w:val="008018E8"/>
    <w:rsid w:val="008032A4"/>
    <w:rsid w:val="00811A8F"/>
    <w:rsid w:val="00814780"/>
    <w:rsid w:val="008168D5"/>
    <w:rsid w:val="00817382"/>
    <w:rsid w:val="008227C2"/>
    <w:rsid w:val="00825FFD"/>
    <w:rsid w:val="008261E9"/>
    <w:rsid w:val="00826ACA"/>
    <w:rsid w:val="00826C4E"/>
    <w:rsid w:val="00830C41"/>
    <w:rsid w:val="00833BD7"/>
    <w:rsid w:val="008341B7"/>
    <w:rsid w:val="00835FE9"/>
    <w:rsid w:val="00836BF9"/>
    <w:rsid w:val="008376C6"/>
    <w:rsid w:val="00843AFA"/>
    <w:rsid w:val="00844316"/>
    <w:rsid w:val="00852C5A"/>
    <w:rsid w:val="008533A2"/>
    <w:rsid w:val="008533B8"/>
    <w:rsid w:val="00853C69"/>
    <w:rsid w:val="00857363"/>
    <w:rsid w:val="00861655"/>
    <w:rsid w:val="00862F78"/>
    <w:rsid w:val="008634F8"/>
    <w:rsid w:val="00865358"/>
    <w:rsid w:val="00865F6A"/>
    <w:rsid w:val="00866178"/>
    <w:rsid w:val="008675D3"/>
    <w:rsid w:val="00867A9B"/>
    <w:rsid w:val="00867ACC"/>
    <w:rsid w:val="0087056B"/>
    <w:rsid w:val="00870A80"/>
    <w:rsid w:val="0087111E"/>
    <w:rsid w:val="008738F1"/>
    <w:rsid w:val="00874254"/>
    <w:rsid w:val="00881D3B"/>
    <w:rsid w:val="00881DAD"/>
    <w:rsid w:val="0088218A"/>
    <w:rsid w:val="00883491"/>
    <w:rsid w:val="008848B3"/>
    <w:rsid w:val="008863A5"/>
    <w:rsid w:val="00886FD5"/>
    <w:rsid w:val="00891C98"/>
    <w:rsid w:val="00892AF9"/>
    <w:rsid w:val="008A79D0"/>
    <w:rsid w:val="008B1163"/>
    <w:rsid w:val="008B1416"/>
    <w:rsid w:val="008B1DB2"/>
    <w:rsid w:val="008B341A"/>
    <w:rsid w:val="008B3B2A"/>
    <w:rsid w:val="008B3E4C"/>
    <w:rsid w:val="008B4382"/>
    <w:rsid w:val="008B54F5"/>
    <w:rsid w:val="008B75AF"/>
    <w:rsid w:val="008C2D1B"/>
    <w:rsid w:val="008C4D7C"/>
    <w:rsid w:val="008C7831"/>
    <w:rsid w:val="008D0C1E"/>
    <w:rsid w:val="008D0CA7"/>
    <w:rsid w:val="008D10AC"/>
    <w:rsid w:val="008D1D05"/>
    <w:rsid w:val="008D3337"/>
    <w:rsid w:val="008D6064"/>
    <w:rsid w:val="008E081B"/>
    <w:rsid w:val="008E0D82"/>
    <w:rsid w:val="008E1282"/>
    <w:rsid w:val="008E1A6E"/>
    <w:rsid w:val="008E2291"/>
    <w:rsid w:val="008E2AB5"/>
    <w:rsid w:val="008E304A"/>
    <w:rsid w:val="008E6C5F"/>
    <w:rsid w:val="008E6D43"/>
    <w:rsid w:val="008F1417"/>
    <w:rsid w:val="008F7F97"/>
    <w:rsid w:val="00901124"/>
    <w:rsid w:val="00901B45"/>
    <w:rsid w:val="0090415D"/>
    <w:rsid w:val="00906B98"/>
    <w:rsid w:val="00910504"/>
    <w:rsid w:val="00910719"/>
    <w:rsid w:val="009133E3"/>
    <w:rsid w:val="009134DC"/>
    <w:rsid w:val="00913F4D"/>
    <w:rsid w:val="0091405F"/>
    <w:rsid w:val="009144F1"/>
    <w:rsid w:val="0091668C"/>
    <w:rsid w:val="009209C9"/>
    <w:rsid w:val="00920A89"/>
    <w:rsid w:val="00920EAC"/>
    <w:rsid w:val="009258E3"/>
    <w:rsid w:val="00925901"/>
    <w:rsid w:val="00927DAC"/>
    <w:rsid w:val="009305D7"/>
    <w:rsid w:val="009322E0"/>
    <w:rsid w:val="00932B31"/>
    <w:rsid w:val="00936984"/>
    <w:rsid w:val="00940EB5"/>
    <w:rsid w:val="00941EED"/>
    <w:rsid w:val="00946E4B"/>
    <w:rsid w:val="00950C69"/>
    <w:rsid w:val="00950CD4"/>
    <w:rsid w:val="0095455F"/>
    <w:rsid w:val="00954A76"/>
    <w:rsid w:val="009556E8"/>
    <w:rsid w:val="0095617C"/>
    <w:rsid w:val="00956DEB"/>
    <w:rsid w:val="0096170A"/>
    <w:rsid w:val="00964724"/>
    <w:rsid w:val="0096493E"/>
    <w:rsid w:val="009658DA"/>
    <w:rsid w:val="00965A9A"/>
    <w:rsid w:val="00965BF5"/>
    <w:rsid w:val="0097039F"/>
    <w:rsid w:val="0097450A"/>
    <w:rsid w:val="0097455C"/>
    <w:rsid w:val="00974E7A"/>
    <w:rsid w:val="00975895"/>
    <w:rsid w:val="00980B93"/>
    <w:rsid w:val="00980E3A"/>
    <w:rsid w:val="0098242B"/>
    <w:rsid w:val="00982846"/>
    <w:rsid w:val="00983A26"/>
    <w:rsid w:val="00984975"/>
    <w:rsid w:val="009872E5"/>
    <w:rsid w:val="0099113C"/>
    <w:rsid w:val="00991C0D"/>
    <w:rsid w:val="0099253C"/>
    <w:rsid w:val="009963B1"/>
    <w:rsid w:val="00996615"/>
    <w:rsid w:val="00997157"/>
    <w:rsid w:val="009A01AB"/>
    <w:rsid w:val="009A120D"/>
    <w:rsid w:val="009A16B5"/>
    <w:rsid w:val="009A2135"/>
    <w:rsid w:val="009A283A"/>
    <w:rsid w:val="009A41B7"/>
    <w:rsid w:val="009A5315"/>
    <w:rsid w:val="009A53E1"/>
    <w:rsid w:val="009B119D"/>
    <w:rsid w:val="009B4F52"/>
    <w:rsid w:val="009B6CE6"/>
    <w:rsid w:val="009C1CB7"/>
    <w:rsid w:val="009C3369"/>
    <w:rsid w:val="009C3AAF"/>
    <w:rsid w:val="009D0181"/>
    <w:rsid w:val="009D2424"/>
    <w:rsid w:val="009D3325"/>
    <w:rsid w:val="009D5210"/>
    <w:rsid w:val="009D6C06"/>
    <w:rsid w:val="009E0F86"/>
    <w:rsid w:val="009E1D54"/>
    <w:rsid w:val="009E33FF"/>
    <w:rsid w:val="009E3C40"/>
    <w:rsid w:val="009E7259"/>
    <w:rsid w:val="009F11FE"/>
    <w:rsid w:val="009F1234"/>
    <w:rsid w:val="009F3613"/>
    <w:rsid w:val="00A01540"/>
    <w:rsid w:val="00A0512F"/>
    <w:rsid w:val="00A058A2"/>
    <w:rsid w:val="00A07782"/>
    <w:rsid w:val="00A10548"/>
    <w:rsid w:val="00A12232"/>
    <w:rsid w:val="00A13DDE"/>
    <w:rsid w:val="00A16DBC"/>
    <w:rsid w:val="00A2010C"/>
    <w:rsid w:val="00A21AF8"/>
    <w:rsid w:val="00A262B4"/>
    <w:rsid w:val="00A26693"/>
    <w:rsid w:val="00A30B87"/>
    <w:rsid w:val="00A316BB"/>
    <w:rsid w:val="00A339D6"/>
    <w:rsid w:val="00A35823"/>
    <w:rsid w:val="00A35E6F"/>
    <w:rsid w:val="00A35FB6"/>
    <w:rsid w:val="00A44A13"/>
    <w:rsid w:val="00A44A21"/>
    <w:rsid w:val="00A4695C"/>
    <w:rsid w:val="00A5274E"/>
    <w:rsid w:val="00A53F5C"/>
    <w:rsid w:val="00A54B61"/>
    <w:rsid w:val="00A54B6D"/>
    <w:rsid w:val="00A559BD"/>
    <w:rsid w:val="00A55A3B"/>
    <w:rsid w:val="00A621A4"/>
    <w:rsid w:val="00A65BCF"/>
    <w:rsid w:val="00A6620C"/>
    <w:rsid w:val="00A67538"/>
    <w:rsid w:val="00A7076B"/>
    <w:rsid w:val="00A73395"/>
    <w:rsid w:val="00A743B8"/>
    <w:rsid w:val="00A77525"/>
    <w:rsid w:val="00A80BE1"/>
    <w:rsid w:val="00A82ACE"/>
    <w:rsid w:val="00A84121"/>
    <w:rsid w:val="00A85E5A"/>
    <w:rsid w:val="00A86E51"/>
    <w:rsid w:val="00A9031C"/>
    <w:rsid w:val="00A91886"/>
    <w:rsid w:val="00A926E9"/>
    <w:rsid w:val="00A95EB3"/>
    <w:rsid w:val="00A966AD"/>
    <w:rsid w:val="00AA2A18"/>
    <w:rsid w:val="00AA46F1"/>
    <w:rsid w:val="00AA5927"/>
    <w:rsid w:val="00AA7D96"/>
    <w:rsid w:val="00AB45C1"/>
    <w:rsid w:val="00AB4D73"/>
    <w:rsid w:val="00AC1ABA"/>
    <w:rsid w:val="00AC5BB0"/>
    <w:rsid w:val="00AD1A5C"/>
    <w:rsid w:val="00AD2BB6"/>
    <w:rsid w:val="00AE1CCA"/>
    <w:rsid w:val="00AE2F59"/>
    <w:rsid w:val="00AE6502"/>
    <w:rsid w:val="00AE6537"/>
    <w:rsid w:val="00AF25EE"/>
    <w:rsid w:val="00AF5E55"/>
    <w:rsid w:val="00B044F7"/>
    <w:rsid w:val="00B05B13"/>
    <w:rsid w:val="00B05DA4"/>
    <w:rsid w:val="00B10144"/>
    <w:rsid w:val="00B103C0"/>
    <w:rsid w:val="00B12C5C"/>
    <w:rsid w:val="00B1395A"/>
    <w:rsid w:val="00B13E38"/>
    <w:rsid w:val="00B22295"/>
    <w:rsid w:val="00B23AF6"/>
    <w:rsid w:val="00B261F6"/>
    <w:rsid w:val="00B27AD6"/>
    <w:rsid w:val="00B327B9"/>
    <w:rsid w:val="00B3601F"/>
    <w:rsid w:val="00B366C6"/>
    <w:rsid w:val="00B4087B"/>
    <w:rsid w:val="00B53327"/>
    <w:rsid w:val="00B53FE5"/>
    <w:rsid w:val="00B56EED"/>
    <w:rsid w:val="00B60C5B"/>
    <w:rsid w:val="00B61C86"/>
    <w:rsid w:val="00B62231"/>
    <w:rsid w:val="00B63DE0"/>
    <w:rsid w:val="00B650E4"/>
    <w:rsid w:val="00B66613"/>
    <w:rsid w:val="00B75137"/>
    <w:rsid w:val="00B77248"/>
    <w:rsid w:val="00B775D7"/>
    <w:rsid w:val="00B80DE9"/>
    <w:rsid w:val="00B832B6"/>
    <w:rsid w:val="00B84F13"/>
    <w:rsid w:val="00B87C32"/>
    <w:rsid w:val="00B92D93"/>
    <w:rsid w:val="00B931FB"/>
    <w:rsid w:val="00B9380C"/>
    <w:rsid w:val="00B945CC"/>
    <w:rsid w:val="00BA0A54"/>
    <w:rsid w:val="00BB02A5"/>
    <w:rsid w:val="00BB12A0"/>
    <w:rsid w:val="00BC1390"/>
    <w:rsid w:val="00BC17D5"/>
    <w:rsid w:val="00BC68E7"/>
    <w:rsid w:val="00BC69B7"/>
    <w:rsid w:val="00BC72D0"/>
    <w:rsid w:val="00BD245B"/>
    <w:rsid w:val="00BD360F"/>
    <w:rsid w:val="00BD6189"/>
    <w:rsid w:val="00BE0491"/>
    <w:rsid w:val="00BE2A26"/>
    <w:rsid w:val="00BE339D"/>
    <w:rsid w:val="00BE3C61"/>
    <w:rsid w:val="00BE3E33"/>
    <w:rsid w:val="00BE4016"/>
    <w:rsid w:val="00BE517A"/>
    <w:rsid w:val="00BF38D2"/>
    <w:rsid w:val="00BF56C8"/>
    <w:rsid w:val="00BF7650"/>
    <w:rsid w:val="00BF7FB4"/>
    <w:rsid w:val="00C00D71"/>
    <w:rsid w:val="00C01477"/>
    <w:rsid w:val="00C01598"/>
    <w:rsid w:val="00C01CD3"/>
    <w:rsid w:val="00C01EEE"/>
    <w:rsid w:val="00C02301"/>
    <w:rsid w:val="00C02DC0"/>
    <w:rsid w:val="00C07BBA"/>
    <w:rsid w:val="00C11888"/>
    <w:rsid w:val="00C1361D"/>
    <w:rsid w:val="00C136F3"/>
    <w:rsid w:val="00C278AB"/>
    <w:rsid w:val="00C32144"/>
    <w:rsid w:val="00C3424F"/>
    <w:rsid w:val="00C36E37"/>
    <w:rsid w:val="00C36EA4"/>
    <w:rsid w:val="00C407C3"/>
    <w:rsid w:val="00C414CC"/>
    <w:rsid w:val="00C438D3"/>
    <w:rsid w:val="00C45D64"/>
    <w:rsid w:val="00C4773A"/>
    <w:rsid w:val="00C50318"/>
    <w:rsid w:val="00C54D20"/>
    <w:rsid w:val="00C55C8C"/>
    <w:rsid w:val="00C571FC"/>
    <w:rsid w:val="00C5764B"/>
    <w:rsid w:val="00C57A78"/>
    <w:rsid w:val="00C60294"/>
    <w:rsid w:val="00C61884"/>
    <w:rsid w:val="00C62641"/>
    <w:rsid w:val="00C62D86"/>
    <w:rsid w:val="00C62E9E"/>
    <w:rsid w:val="00C63BD1"/>
    <w:rsid w:val="00C66CF7"/>
    <w:rsid w:val="00C66F17"/>
    <w:rsid w:val="00C67730"/>
    <w:rsid w:val="00C67ADB"/>
    <w:rsid w:val="00C70D5C"/>
    <w:rsid w:val="00C74D52"/>
    <w:rsid w:val="00C74F5D"/>
    <w:rsid w:val="00C8058C"/>
    <w:rsid w:val="00C818B4"/>
    <w:rsid w:val="00C81AB1"/>
    <w:rsid w:val="00C854CF"/>
    <w:rsid w:val="00C857C3"/>
    <w:rsid w:val="00C87483"/>
    <w:rsid w:val="00C875E0"/>
    <w:rsid w:val="00C93D00"/>
    <w:rsid w:val="00CA2B25"/>
    <w:rsid w:val="00CA68E5"/>
    <w:rsid w:val="00CA74E0"/>
    <w:rsid w:val="00CC1023"/>
    <w:rsid w:val="00CC1412"/>
    <w:rsid w:val="00CC253F"/>
    <w:rsid w:val="00CC6257"/>
    <w:rsid w:val="00CC672B"/>
    <w:rsid w:val="00CC7B86"/>
    <w:rsid w:val="00CD1634"/>
    <w:rsid w:val="00CD2A97"/>
    <w:rsid w:val="00CD32A3"/>
    <w:rsid w:val="00CD6042"/>
    <w:rsid w:val="00CE0A3B"/>
    <w:rsid w:val="00CE1948"/>
    <w:rsid w:val="00CE2083"/>
    <w:rsid w:val="00CE3E41"/>
    <w:rsid w:val="00CE4839"/>
    <w:rsid w:val="00CE4FE3"/>
    <w:rsid w:val="00CF1DD3"/>
    <w:rsid w:val="00CF2C51"/>
    <w:rsid w:val="00CF32F6"/>
    <w:rsid w:val="00CF54CA"/>
    <w:rsid w:val="00CF62B4"/>
    <w:rsid w:val="00CF70E8"/>
    <w:rsid w:val="00D00849"/>
    <w:rsid w:val="00D0372A"/>
    <w:rsid w:val="00D076DC"/>
    <w:rsid w:val="00D125E5"/>
    <w:rsid w:val="00D162DF"/>
    <w:rsid w:val="00D22D7D"/>
    <w:rsid w:val="00D23D13"/>
    <w:rsid w:val="00D24DC0"/>
    <w:rsid w:val="00D2584A"/>
    <w:rsid w:val="00D279D6"/>
    <w:rsid w:val="00D30F4A"/>
    <w:rsid w:val="00D30FB2"/>
    <w:rsid w:val="00D3108C"/>
    <w:rsid w:val="00D33D62"/>
    <w:rsid w:val="00D3427B"/>
    <w:rsid w:val="00D35DF3"/>
    <w:rsid w:val="00D3659C"/>
    <w:rsid w:val="00D4312D"/>
    <w:rsid w:val="00D465FB"/>
    <w:rsid w:val="00D4733D"/>
    <w:rsid w:val="00D53D30"/>
    <w:rsid w:val="00D54985"/>
    <w:rsid w:val="00D552DE"/>
    <w:rsid w:val="00D56DF4"/>
    <w:rsid w:val="00D63612"/>
    <w:rsid w:val="00D63B05"/>
    <w:rsid w:val="00D647A5"/>
    <w:rsid w:val="00D647AD"/>
    <w:rsid w:val="00D709C9"/>
    <w:rsid w:val="00D7254C"/>
    <w:rsid w:val="00D7628B"/>
    <w:rsid w:val="00D831AF"/>
    <w:rsid w:val="00D85D92"/>
    <w:rsid w:val="00D90B20"/>
    <w:rsid w:val="00D93FBE"/>
    <w:rsid w:val="00D96245"/>
    <w:rsid w:val="00D96653"/>
    <w:rsid w:val="00DA278B"/>
    <w:rsid w:val="00DA2EE8"/>
    <w:rsid w:val="00DA4D52"/>
    <w:rsid w:val="00DB1049"/>
    <w:rsid w:val="00DB14B5"/>
    <w:rsid w:val="00DB2662"/>
    <w:rsid w:val="00DB5146"/>
    <w:rsid w:val="00DB52EB"/>
    <w:rsid w:val="00DB6E55"/>
    <w:rsid w:val="00DB7917"/>
    <w:rsid w:val="00DB7E3E"/>
    <w:rsid w:val="00DC6294"/>
    <w:rsid w:val="00DC6EDD"/>
    <w:rsid w:val="00DC73AF"/>
    <w:rsid w:val="00DD180A"/>
    <w:rsid w:val="00DD1901"/>
    <w:rsid w:val="00DD3254"/>
    <w:rsid w:val="00DD465F"/>
    <w:rsid w:val="00DD570B"/>
    <w:rsid w:val="00DE1658"/>
    <w:rsid w:val="00DE42AA"/>
    <w:rsid w:val="00DE490E"/>
    <w:rsid w:val="00DE7549"/>
    <w:rsid w:val="00DF5944"/>
    <w:rsid w:val="00DF7DC8"/>
    <w:rsid w:val="00E00868"/>
    <w:rsid w:val="00E01FBF"/>
    <w:rsid w:val="00E025ED"/>
    <w:rsid w:val="00E031B5"/>
    <w:rsid w:val="00E067FD"/>
    <w:rsid w:val="00E10518"/>
    <w:rsid w:val="00E107EE"/>
    <w:rsid w:val="00E1290F"/>
    <w:rsid w:val="00E12AA8"/>
    <w:rsid w:val="00E13CA6"/>
    <w:rsid w:val="00E20174"/>
    <w:rsid w:val="00E20E98"/>
    <w:rsid w:val="00E23D29"/>
    <w:rsid w:val="00E2668E"/>
    <w:rsid w:val="00E276EF"/>
    <w:rsid w:val="00E315BB"/>
    <w:rsid w:val="00E32E34"/>
    <w:rsid w:val="00E33CAA"/>
    <w:rsid w:val="00E3649E"/>
    <w:rsid w:val="00E4008B"/>
    <w:rsid w:val="00E40243"/>
    <w:rsid w:val="00E413A6"/>
    <w:rsid w:val="00E41517"/>
    <w:rsid w:val="00E43BCA"/>
    <w:rsid w:val="00E44671"/>
    <w:rsid w:val="00E45418"/>
    <w:rsid w:val="00E45BAE"/>
    <w:rsid w:val="00E4649E"/>
    <w:rsid w:val="00E473DA"/>
    <w:rsid w:val="00E50C73"/>
    <w:rsid w:val="00E51753"/>
    <w:rsid w:val="00E54909"/>
    <w:rsid w:val="00E54D30"/>
    <w:rsid w:val="00E64C4D"/>
    <w:rsid w:val="00E65F4A"/>
    <w:rsid w:val="00E6764A"/>
    <w:rsid w:val="00E70CB3"/>
    <w:rsid w:val="00E7178C"/>
    <w:rsid w:val="00E73EA8"/>
    <w:rsid w:val="00E75617"/>
    <w:rsid w:val="00E76C6D"/>
    <w:rsid w:val="00E80D5D"/>
    <w:rsid w:val="00E819EB"/>
    <w:rsid w:val="00E81C0E"/>
    <w:rsid w:val="00E81FFD"/>
    <w:rsid w:val="00E85C9E"/>
    <w:rsid w:val="00E8674A"/>
    <w:rsid w:val="00E9416C"/>
    <w:rsid w:val="00E97067"/>
    <w:rsid w:val="00EA0675"/>
    <w:rsid w:val="00EA224B"/>
    <w:rsid w:val="00EA5868"/>
    <w:rsid w:val="00EB04B4"/>
    <w:rsid w:val="00EB2070"/>
    <w:rsid w:val="00EB445E"/>
    <w:rsid w:val="00EC02E5"/>
    <w:rsid w:val="00EC1203"/>
    <w:rsid w:val="00EC34DC"/>
    <w:rsid w:val="00EC6737"/>
    <w:rsid w:val="00EC7960"/>
    <w:rsid w:val="00ED1F0F"/>
    <w:rsid w:val="00ED43B8"/>
    <w:rsid w:val="00ED441D"/>
    <w:rsid w:val="00ED7541"/>
    <w:rsid w:val="00ED78DA"/>
    <w:rsid w:val="00ED7CE4"/>
    <w:rsid w:val="00EE04A8"/>
    <w:rsid w:val="00EE68A3"/>
    <w:rsid w:val="00EE7528"/>
    <w:rsid w:val="00EF1EED"/>
    <w:rsid w:val="00EF3298"/>
    <w:rsid w:val="00EF4563"/>
    <w:rsid w:val="00EF62C2"/>
    <w:rsid w:val="00EF7981"/>
    <w:rsid w:val="00F01BD2"/>
    <w:rsid w:val="00F0252E"/>
    <w:rsid w:val="00F050E4"/>
    <w:rsid w:val="00F1006E"/>
    <w:rsid w:val="00F11A26"/>
    <w:rsid w:val="00F12583"/>
    <w:rsid w:val="00F14752"/>
    <w:rsid w:val="00F22403"/>
    <w:rsid w:val="00F23185"/>
    <w:rsid w:val="00F25F79"/>
    <w:rsid w:val="00F26C21"/>
    <w:rsid w:val="00F323CC"/>
    <w:rsid w:val="00F332FB"/>
    <w:rsid w:val="00F334AF"/>
    <w:rsid w:val="00F34956"/>
    <w:rsid w:val="00F363C0"/>
    <w:rsid w:val="00F37016"/>
    <w:rsid w:val="00F40FFE"/>
    <w:rsid w:val="00F44E2D"/>
    <w:rsid w:val="00F4617F"/>
    <w:rsid w:val="00F479BF"/>
    <w:rsid w:val="00F50B3B"/>
    <w:rsid w:val="00F51983"/>
    <w:rsid w:val="00F51EC4"/>
    <w:rsid w:val="00F52FBC"/>
    <w:rsid w:val="00F5712F"/>
    <w:rsid w:val="00F6088B"/>
    <w:rsid w:val="00F629B5"/>
    <w:rsid w:val="00F66834"/>
    <w:rsid w:val="00F7120F"/>
    <w:rsid w:val="00F71212"/>
    <w:rsid w:val="00F72601"/>
    <w:rsid w:val="00F7272F"/>
    <w:rsid w:val="00F72BD1"/>
    <w:rsid w:val="00F7315B"/>
    <w:rsid w:val="00F73DEC"/>
    <w:rsid w:val="00F80909"/>
    <w:rsid w:val="00F8360E"/>
    <w:rsid w:val="00F8384C"/>
    <w:rsid w:val="00F8463D"/>
    <w:rsid w:val="00F900F5"/>
    <w:rsid w:val="00F90448"/>
    <w:rsid w:val="00F92998"/>
    <w:rsid w:val="00F93569"/>
    <w:rsid w:val="00F93F4D"/>
    <w:rsid w:val="00F944D0"/>
    <w:rsid w:val="00FA08CA"/>
    <w:rsid w:val="00FA14CE"/>
    <w:rsid w:val="00FA2001"/>
    <w:rsid w:val="00FA3A95"/>
    <w:rsid w:val="00FA462E"/>
    <w:rsid w:val="00FA673A"/>
    <w:rsid w:val="00FA73ED"/>
    <w:rsid w:val="00FA7C39"/>
    <w:rsid w:val="00FB044C"/>
    <w:rsid w:val="00FB12A3"/>
    <w:rsid w:val="00FB3A44"/>
    <w:rsid w:val="00FB504C"/>
    <w:rsid w:val="00FB7021"/>
    <w:rsid w:val="00FB7F91"/>
    <w:rsid w:val="00FC26D9"/>
    <w:rsid w:val="00FC27F6"/>
    <w:rsid w:val="00FC75B7"/>
    <w:rsid w:val="00FD04E2"/>
    <w:rsid w:val="00FD1881"/>
    <w:rsid w:val="00FD1FEF"/>
    <w:rsid w:val="00FD2719"/>
    <w:rsid w:val="00FD2E53"/>
    <w:rsid w:val="00FD47D7"/>
    <w:rsid w:val="00FD56E8"/>
    <w:rsid w:val="00FD79F5"/>
    <w:rsid w:val="00FE33E1"/>
    <w:rsid w:val="00FE5121"/>
    <w:rsid w:val="00FE5464"/>
    <w:rsid w:val="00FE54D5"/>
    <w:rsid w:val="00FE5BAE"/>
    <w:rsid w:val="00FE676E"/>
    <w:rsid w:val="00FF1308"/>
    <w:rsid w:val="00FF35C5"/>
    <w:rsid w:val="00FF4623"/>
    <w:rsid w:val="00FF5786"/>
    <w:rsid w:val="00FF5C99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FB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2FBC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Nagwek2">
    <w:name w:val="heading 2"/>
    <w:basedOn w:val="Normalny"/>
    <w:next w:val="Normalny"/>
    <w:qFormat/>
    <w:rsid w:val="00F52FBC"/>
    <w:pPr>
      <w:keepNext/>
      <w:ind w:left="5664" w:firstLine="708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F52FBC"/>
    <w:pPr>
      <w:keepNext/>
      <w:jc w:val="center"/>
      <w:outlineLvl w:val="2"/>
    </w:pPr>
    <w:rPr>
      <w:rFonts w:ascii="Tahoma" w:hAnsi="Tahoma" w:cs="Tahoma"/>
      <w:b/>
      <w:bCs/>
      <w:i/>
      <w:iCs/>
      <w:sz w:val="22"/>
    </w:rPr>
  </w:style>
  <w:style w:type="paragraph" w:styleId="Nagwek4">
    <w:name w:val="heading 4"/>
    <w:basedOn w:val="Normalny"/>
    <w:next w:val="Normalny"/>
    <w:qFormat/>
    <w:rsid w:val="00F52FBC"/>
    <w:pPr>
      <w:keepNext/>
      <w:jc w:val="center"/>
      <w:outlineLvl w:val="3"/>
    </w:pPr>
    <w:rPr>
      <w:rFonts w:ascii="Tahoma" w:hAnsi="Tahoma" w:cs="Tahoma"/>
      <w:i/>
      <w:iCs/>
      <w:sz w:val="22"/>
    </w:rPr>
  </w:style>
  <w:style w:type="paragraph" w:styleId="Nagwek5">
    <w:name w:val="heading 5"/>
    <w:basedOn w:val="Normalny"/>
    <w:next w:val="Normalny"/>
    <w:qFormat/>
    <w:rsid w:val="00F52FBC"/>
    <w:pPr>
      <w:keepNext/>
      <w:jc w:val="center"/>
      <w:outlineLvl w:val="4"/>
    </w:pPr>
    <w:rPr>
      <w:rFonts w:ascii="Tahoma" w:hAnsi="Tahoma" w:cs="Tahoma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F52FBC"/>
    <w:pPr>
      <w:keepNext/>
      <w:outlineLvl w:val="5"/>
    </w:pPr>
    <w:rPr>
      <w:rFonts w:ascii="Tahoma" w:hAnsi="Tahoma" w:cs="Tahoma"/>
      <w:b/>
      <w:bCs/>
      <w:i/>
      <w:iCs/>
      <w:sz w:val="20"/>
    </w:rPr>
  </w:style>
  <w:style w:type="paragraph" w:styleId="Nagwek7">
    <w:name w:val="heading 7"/>
    <w:basedOn w:val="Normalny"/>
    <w:next w:val="Normalny"/>
    <w:qFormat/>
    <w:rsid w:val="00F52FBC"/>
    <w:pPr>
      <w:keepNext/>
      <w:jc w:val="center"/>
      <w:outlineLvl w:val="6"/>
    </w:pPr>
    <w:rPr>
      <w:rFonts w:ascii="Tahoma" w:hAnsi="Tahoma" w:cs="Tahoma"/>
      <w:b/>
      <w:bCs/>
      <w:caps/>
      <w:sz w:val="22"/>
    </w:rPr>
  </w:style>
  <w:style w:type="paragraph" w:styleId="Nagwek8">
    <w:name w:val="heading 8"/>
    <w:basedOn w:val="Normalny"/>
    <w:next w:val="Normalny"/>
    <w:qFormat/>
    <w:rsid w:val="00F52FBC"/>
    <w:pPr>
      <w:keepNext/>
      <w:outlineLvl w:val="7"/>
    </w:pPr>
    <w:rPr>
      <w:rFonts w:ascii="Tahoma" w:hAnsi="Tahoma"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F52FBC"/>
    <w:pPr>
      <w:keepNext/>
      <w:ind w:left="708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52FBC"/>
    <w:pPr>
      <w:ind w:left="360"/>
    </w:pPr>
    <w:rPr>
      <w:rFonts w:ascii="Tahoma" w:hAnsi="Tahoma" w:cs="Tahoma"/>
      <w:sz w:val="22"/>
    </w:rPr>
  </w:style>
  <w:style w:type="paragraph" w:styleId="Tekstpodstawowy">
    <w:name w:val="Body Text"/>
    <w:basedOn w:val="Normalny"/>
    <w:rsid w:val="00F52FBC"/>
    <w:rPr>
      <w:rFonts w:ascii="Tahoma" w:hAnsi="Tahoma" w:cs="Tahoma"/>
      <w:sz w:val="22"/>
    </w:rPr>
  </w:style>
  <w:style w:type="paragraph" w:styleId="Tekstpodstawowy2">
    <w:name w:val="Body Text 2"/>
    <w:basedOn w:val="Normalny"/>
    <w:rsid w:val="00F52FBC"/>
    <w:pPr>
      <w:jc w:val="both"/>
    </w:pPr>
    <w:rPr>
      <w:rFonts w:ascii="Tahoma" w:hAnsi="Tahoma" w:cs="Tahoma"/>
      <w:sz w:val="22"/>
    </w:rPr>
  </w:style>
  <w:style w:type="paragraph" w:styleId="Stopka">
    <w:name w:val="footer"/>
    <w:basedOn w:val="Normalny"/>
    <w:link w:val="StopkaZnak"/>
    <w:uiPriority w:val="99"/>
    <w:rsid w:val="00F52F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2FBC"/>
  </w:style>
  <w:style w:type="paragraph" w:styleId="Nagwek">
    <w:name w:val="header"/>
    <w:aliases w:val="Nagłówek strony"/>
    <w:basedOn w:val="Normalny"/>
    <w:rsid w:val="00F52F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52FBC"/>
    <w:pPr>
      <w:widowControl w:val="0"/>
      <w:ind w:left="709"/>
    </w:pPr>
    <w:rPr>
      <w:snapToGrid w:val="0"/>
      <w:sz w:val="28"/>
      <w:szCs w:val="20"/>
    </w:rPr>
  </w:style>
  <w:style w:type="paragraph" w:styleId="Tekstpodstawowywcity3">
    <w:name w:val="Body Text Indent 3"/>
    <w:basedOn w:val="Normalny"/>
    <w:rsid w:val="00F52FBC"/>
    <w:pPr>
      <w:tabs>
        <w:tab w:val="left" w:pos="540"/>
      </w:tabs>
      <w:ind w:left="360"/>
      <w:jc w:val="both"/>
    </w:pPr>
    <w:rPr>
      <w:b/>
      <w:bCs/>
    </w:rPr>
  </w:style>
  <w:style w:type="paragraph" w:customStyle="1" w:styleId="Bullet">
    <w:name w:val="Bullet"/>
    <w:basedOn w:val="Normalny"/>
    <w:rsid w:val="00244107"/>
    <w:pPr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rsid w:val="00DA2EE8"/>
    <w:pPr>
      <w:spacing w:before="100" w:beforeAutospacing="1" w:after="100" w:afterAutospacing="1"/>
    </w:pPr>
    <w:rPr>
      <w:color w:val="000000"/>
    </w:rPr>
  </w:style>
  <w:style w:type="paragraph" w:customStyle="1" w:styleId="bezod">
    <w:name w:val="bezod"/>
    <w:basedOn w:val="Tekstpodstawowy"/>
    <w:rsid w:val="002D118C"/>
    <w:pPr>
      <w:suppressAutoHyphens/>
      <w:ind w:firstLine="397"/>
    </w:pPr>
    <w:rPr>
      <w:rFonts w:ascii="Times New Roman" w:hAnsi="Times New Roman" w:cs="Times New Roman"/>
      <w:sz w:val="28"/>
      <w:lang w:eastAsia="ar-SA"/>
    </w:rPr>
  </w:style>
  <w:style w:type="paragraph" w:customStyle="1" w:styleId="Mapadokumentu1">
    <w:name w:val="Mapa dokumentu1"/>
    <w:basedOn w:val="Normalny"/>
    <w:semiHidden/>
    <w:rsid w:val="0072473C"/>
    <w:pPr>
      <w:shd w:val="clear" w:color="auto" w:fill="000080"/>
    </w:pPr>
    <w:rPr>
      <w:rFonts w:ascii="Tahoma" w:hAnsi="Tahoma" w:cs="Tahoma"/>
    </w:rPr>
  </w:style>
  <w:style w:type="paragraph" w:customStyle="1" w:styleId="Style6">
    <w:name w:val="Style 6"/>
    <w:basedOn w:val="Normalny"/>
    <w:rsid w:val="00920EAC"/>
    <w:pPr>
      <w:widowControl w:val="0"/>
      <w:autoSpaceDE w:val="0"/>
      <w:autoSpaceDN w:val="0"/>
      <w:ind w:left="72"/>
    </w:pPr>
  </w:style>
  <w:style w:type="character" w:styleId="Hipercze">
    <w:name w:val="Hyperlink"/>
    <w:rsid w:val="005E513B"/>
    <w:rPr>
      <w:color w:val="0000FF"/>
      <w:u w:val="single"/>
    </w:rPr>
  </w:style>
  <w:style w:type="paragraph" w:customStyle="1" w:styleId="Style3">
    <w:name w:val="Style 3"/>
    <w:basedOn w:val="Normalny"/>
    <w:rsid w:val="005156D1"/>
    <w:pPr>
      <w:widowControl w:val="0"/>
      <w:autoSpaceDE w:val="0"/>
      <w:autoSpaceDN w:val="0"/>
      <w:ind w:left="72" w:right="72"/>
    </w:pPr>
  </w:style>
  <w:style w:type="paragraph" w:customStyle="1" w:styleId="Tekstpodstawowy31">
    <w:name w:val="Tekst podstawowy 31"/>
    <w:basedOn w:val="Normalny"/>
    <w:rsid w:val="005156D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Tabela-Siatka">
    <w:name w:val="Table Grid"/>
    <w:basedOn w:val="Standardowy"/>
    <w:rsid w:val="0081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EC6737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semiHidden/>
    <w:rsid w:val="00EC6737"/>
    <w:rPr>
      <w:sz w:val="20"/>
      <w:szCs w:val="20"/>
    </w:rPr>
  </w:style>
  <w:style w:type="paragraph" w:customStyle="1" w:styleId="Standard">
    <w:name w:val="Standard"/>
    <w:rsid w:val="00EC67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aliases w:val="Tekst komentarza Znak Znak,Tekst komentarza Znak1 Znak Znak,Tekst komentarza Znak1,Tekst komentarza Znak2,Tekst komentarza Znak1 Znak1,Tekst komentarza Znak Znak Znak Znak Znak Znak Znak Znak Znak Znak Zna"/>
    <w:basedOn w:val="Normalny"/>
    <w:semiHidden/>
    <w:rsid w:val="00A621A4"/>
    <w:rPr>
      <w:sz w:val="20"/>
      <w:szCs w:val="20"/>
    </w:rPr>
  </w:style>
  <w:style w:type="paragraph" w:styleId="Tekstdymka">
    <w:name w:val="Balloon Text"/>
    <w:basedOn w:val="Normalny"/>
    <w:semiHidden/>
    <w:rsid w:val="00640FA5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40F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40FA5"/>
    <w:rPr>
      <w:b/>
      <w:bCs/>
    </w:rPr>
  </w:style>
  <w:style w:type="paragraph" w:customStyle="1" w:styleId="POStext">
    <w:name w:val="POS text"/>
    <w:basedOn w:val="Normalny"/>
    <w:rsid w:val="007C5E6A"/>
    <w:pPr>
      <w:widowControl w:val="0"/>
      <w:suppressAutoHyphens/>
      <w:spacing w:line="100" w:lineRule="atLeast"/>
      <w:ind w:firstLine="567"/>
      <w:jc w:val="both"/>
    </w:pPr>
    <w:rPr>
      <w:rFonts w:eastAsia="Lucida Sans Unicode" w:cs="Lucida Sans Unicode"/>
    </w:rPr>
  </w:style>
  <w:style w:type="paragraph" w:customStyle="1" w:styleId="NormalIndent10">
    <w:name w:val="Normal Indent 1.0"/>
    <w:basedOn w:val="Normalny"/>
    <w:rsid w:val="00394F92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rsid w:val="00394F92"/>
    <w:pPr>
      <w:numPr>
        <w:numId w:val="41"/>
      </w:numPr>
      <w:spacing w:before="60" w:after="60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rsid w:val="00394F92"/>
    <w:pPr>
      <w:numPr>
        <w:numId w:val="42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styleId="Poprawka">
    <w:name w:val="Revision"/>
    <w:hidden/>
    <w:uiPriority w:val="99"/>
    <w:semiHidden/>
    <w:rsid w:val="008261E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8384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30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A7F0C-B336-4F0D-BF0A-246DF16D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</vt:lpstr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</dc:title>
  <dc:creator>Z.P.W.I.K. Sp. z o.o. 41-800</dc:creator>
  <cp:lastModifiedBy>Małgorzata Tatarek</cp:lastModifiedBy>
  <cp:revision>2</cp:revision>
  <cp:lastPrinted>2017-04-19T08:53:00Z</cp:lastPrinted>
  <dcterms:created xsi:type="dcterms:W3CDTF">2017-05-09T09:48:00Z</dcterms:created>
  <dcterms:modified xsi:type="dcterms:W3CDTF">2017-05-09T09:48:00Z</dcterms:modified>
</cp:coreProperties>
</file>