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403B" w:rsidRPr="00256997" w:rsidRDefault="0066403B" w:rsidP="00F90448">
      <w:pPr>
        <w:pageBreakBefore/>
        <w:rPr>
          <w:bCs/>
        </w:rPr>
      </w:pPr>
      <w:bookmarkStart w:id="0" w:name="_GoBack"/>
      <w:bookmarkEnd w:id="0"/>
      <w:r w:rsidRPr="00256997">
        <w:rPr>
          <w:bCs/>
        </w:rPr>
        <w:t>..........................................</w:t>
      </w:r>
      <w:r w:rsidRPr="00A743B8">
        <w:rPr>
          <w:b/>
          <w:bCs/>
        </w:rPr>
        <w:t xml:space="preserve"> </w:t>
      </w:r>
      <w:r>
        <w:rPr>
          <w:b/>
          <w:bCs/>
        </w:rPr>
        <w:tab/>
      </w:r>
      <w:r>
        <w:rPr>
          <w:b/>
          <w:bCs/>
        </w:rPr>
        <w:tab/>
      </w:r>
      <w:r>
        <w:rPr>
          <w:b/>
          <w:bCs/>
        </w:rPr>
        <w:tab/>
      </w:r>
      <w:r>
        <w:rPr>
          <w:b/>
          <w:bCs/>
        </w:rPr>
        <w:tab/>
      </w:r>
      <w:r>
        <w:rPr>
          <w:b/>
          <w:bCs/>
        </w:rPr>
        <w:tab/>
      </w:r>
      <w:r>
        <w:rPr>
          <w:b/>
          <w:bCs/>
        </w:rPr>
        <w:tab/>
        <w:t xml:space="preserve">                </w:t>
      </w:r>
      <w:r w:rsidRPr="00256997">
        <w:rPr>
          <w:b/>
          <w:bCs/>
        </w:rPr>
        <w:t xml:space="preserve">Załącznik  Nr </w:t>
      </w:r>
      <w:r>
        <w:rPr>
          <w:b/>
          <w:bCs/>
        </w:rPr>
        <w:t>1 do IDW</w:t>
      </w:r>
    </w:p>
    <w:p w:rsidR="0066403B" w:rsidRPr="00A743B8" w:rsidRDefault="0066403B" w:rsidP="00A743B8">
      <w:pPr>
        <w:jc w:val="both"/>
        <w:rPr>
          <w:bCs/>
          <w:sz w:val="20"/>
        </w:rPr>
      </w:pPr>
      <w:r w:rsidRPr="00256997">
        <w:rPr>
          <w:bCs/>
          <w:sz w:val="20"/>
        </w:rPr>
        <w:t xml:space="preserve">      piecz</w:t>
      </w:r>
      <w:r>
        <w:rPr>
          <w:bCs/>
          <w:sz w:val="20"/>
        </w:rPr>
        <w:t>ątka</w:t>
      </w:r>
      <w:r w:rsidRPr="00256997">
        <w:rPr>
          <w:bCs/>
          <w:sz w:val="20"/>
        </w:rPr>
        <w:t xml:space="preserve"> </w:t>
      </w:r>
      <w:r>
        <w:rPr>
          <w:bCs/>
          <w:sz w:val="20"/>
        </w:rPr>
        <w:t>W</w:t>
      </w:r>
      <w:r w:rsidRPr="00256997">
        <w:rPr>
          <w:bCs/>
          <w:sz w:val="20"/>
        </w:rPr>
        <w:t>ykonawcy</w:t>
      </w:r>
      <w:r>
        <w:rPr>
          <w:b/>
          <w:bCs/>
        </w:rPr>
        <w:t xml:space="preserve">   </w:t>
      </w:r>
      <w:r w:rsidRPr="00256997">
        <w:rPr>
          <w:b/>
          <w:bCs/>
        </w:rPr>
        <w:t xml:space="preserve"> </w:t>
      </w:r>
    </w:p>
    <w:p w:rsidR="0066403B" w:rsidRPr="00552E00" w:rsidRDefault="0066403B" w:rsidP="002F7D9B">
      <w:pPr>
        <w:spacing w:before="480"/>
        <w:rPr>
          <w:b/>
        </w:rPr>
      </w:pPr>
      <w:r w:rsidRPr="00552E00">
        <w:rPr>
          <w:b/>
        </w:rPr>
        <w:t>Nr referencyjny nadany sprawie przez Zamawiającego</w:t>
      </w:r>
    </w:p>
    <w:p w:rsidR="0066403B" w:rsidRPr="00C00D71" w:rsidRDefault="0066403B" w:rsidP="002F7D9B">
      <w:r>
        <w:rPr>
          <w:b/>
        </w:rPr>
        <w:t>11S/2017</w:t>
      </w:r>
    </w:p>
    <w:p w:rsidR="0066403B" w:rsidRDefault="0066403B" w:rsidP="00B53FE5">
      <w:pPr>
        <w:jc w:val="center"/>
        <w:rPr>
          <w:b/>
          <w:bCs/>
          <w:sz w:val="28"/>
        </w:rPr>
      </w:pPr>
    </w:p>
    <w:p w:rsidR="0066403B" w:rsidRPr="00256997" w:rsidRDefault="0066403B" w:rsidP="002209BA">
      <w:pPr>
        <w:jc w:val="center"/>
        <w:rPr>
          <w:b/>
          <w:bCs/>
          <w:sz w:val="28"/>
        </w:rPr>
      </w:pPr>
      <w:r w:rsidRPr="00256997">
        <w:rPr>
          <w:b/>
          <w:bCs/>
          <w:sz w:val="28"/>
        </w:rPr>
        <w:t>FORMULARZ OFERTOWY</w:t>
      </w:r>
    </w:p>
    <w:p w:rsidR="0066403B" w:rsidRPr="00256997" w:rsidRDefault="0066403B" w:rsidP="00EE04A8">
      <w:pPr>
        <w:jc w:val="both"/>
        <w:rPr>
          <w:b/>
          <w:bCs/>
          <w:sz w:val="28"/>
        </w:rPr>
      </w:pPr>
    </w:p>
    <w:p w:rsidR="0066403B" w:rsidRPr="00256997" w:rsidRDefault="0066403B" w:rsidP="00B53FE5">
      <w:pPr>
        <w:ind w:firstLine="3960"/>
        <w:jc w:val="both"/>
        <w:rPr>
          <w:b/>
          <w:bCs/>
          <w:sz w:val="28"/>
        </w:rPr>
      </w:pPr>
      <w:r w:rsidRPr="00256997">
        <w:rPr>
          <w:b/>
          <w:bCs/>
          <w:sz w:val="28"/>
        </w:rPr>
        <w:t>Zabrzańskie Przedsiębiorstw</w:t>
      </w:r>
      <w:r>
        <w:rPr>
          <w:b/>
          <w:bCs/>
          <w:sz w:val="28"/>
        </w:rPr>
        <w:t>o</w:t>
      </w:r>
    </w:p>
    <w:p w:rsidR="0066403B" w:rsidRPr="00256997" w:rsidRDefault="0066403B" w:rsidP="00B53FE5">
      <w:pPr>
        <w:ind w:firstLine="3960"/>
        <w:jc w:val="both"/>
        <w:rPr>
          <w:b/>
          <w:bCs/>
          <w:sz w:val="28"/>
        </w:rPr>
      </w:pPr>
      <w:r w:rsidRPr="00256997">
        <w:rPr>
          <w:b/>
          <w:bCs/>
          <w:sz w:val="28"/>
        </w:rPr>
        <w:t>Wodociągów i Kanalizacji Spółka z o.o.</w:t>
      </w:r>
    </w:p>
    <w:p w:rsidR="0066403B" w:rsidRPr="00256997" w:rsidRDefault="0066403B" w:rsidP="00B53FE5">
      <w:pPr>
        <w:ind w:firstLine="3960"/>
        <w:jc w:val="both"/>
        <w:rPr>
          <w:b/>
          <w:bCs/>
          <w:sz w:val="28"/>
        </w:rPr>
      </w:pPr>
      <w:r w:rsidRPr="00256997">
        <w:rPr>
          <w:b/>
          <w:bCs/>
          <w:sz w:val="28"/>
        </w:rPr>
        <w:t>ul. Wolności 215</w:t>
      </w:r>
    </w:p>
    <w:p w:rsidR="0066403B" w:rsidRPr="00256997" w:rsidRDefault="0066403B" w:rsidP="00B53FE5">
      <w:pPr>
        <w:ind w:firstLine="3960"/>
        <w:jc w:val="both"/>
        <w:rPr>
          <w:b/>
          <w:bCs/>
          <w:sz w:val="28"/>
          <w:u w:val="single"/>
        </w:rPr>
      </w:pPr>
      <w:r w:rsidRPr="00256997">
        <w:rPr>
          <w:b/>
          <w:bCs/>
          <w:sz w:val="28"/>
          <w:u w:val="single"/>
        </w:rPr>
        <w:t>41-800   Z A B R Z E</w:t>
      </w:r>
    </w:p>
    <w:p w:rsidR="0066403B" w:rsidRPr="00256997" w:rsidRDefault="0066403B" w:rsidP="00B53FE5">
      <w:pPr>
        <w:jc w:val="both"/>
      </w:pPr>
    </w:p>
    <w:p w:rsidR="0066403B" w:rsidRDefault="0066403B" w:rsidP="004E6209">
      <w:pPr>
        <w:numPr>
          <w:ilvl w:val="0"/>
          <w:numId w:val="14"/>
        </w:numPr>
        <w:tabs>
          <w:tab w:val="clear" w:pos="15"/>
        </w:tabs>
        <w:ind w:left="720" w:hanging="360"/>
        <w:jc w:val="both"/>
      </w:pPr>
      <w:r w:rsidRPr="00256997">
        <w:t xml:space="preserve">W związku z postępowaniem w trybie zapytania </w:t>
      </w:r>
      <w:r w:rsidRPr="00284C61">
        <w:t xml:space="preserve">ofertowego </w:t>
      </w:r>
      <w:r w:rsidRPr="00256997">
        <w:t>dla zadania pn.:</w:t>
      </w:r>
      <w:r>
        <w:rPr>
          <w:b/>
        </w:rPr>
        <w:t xml:space="preserve"> </w:t>
      </w:r>
      <w:r w:rsidRPr="008E1A6E">
        <w:rPr>
          <w:b/>
          <w:i/>
        </w:rPr>
        <w:t>„</w:t>
      </w:r>
      <w:r>
        <w:rPr>
          <w:b/>
        </w:rPr>
        <w:t xml:space="preserve">Organizacja konferencji prasowych </w:t>
      </w:r>
      <w:r w:rsidRPr="00C278AB">
        <w:rPr>
          <w:b/>
        </w:rPr>
        <w:t xml:space="preserve">w ramach realizacji </w:t>
      </w:r>
      <w:r>
        <w:rPr>
          <w:b/>
        </w:rPr>
        <w:t>P</w:t>
      </w:r>
      <w:r w:rsidRPr="00C278AB">
        <w:rPr>
          <w:b/>
        </w:rPr>
        <w:t>rojektu</w:t>
      </w:r>
      <w:r>
        <w:rPr>
          <w:b/>
        </w:rPr>
        <w:t xml:space="preserve"> </w:t>
      </w:r>
      <w:r w:rsidRPr="00C278AB">
        <w:rPr>
          <w:b/>
        </w:rPr>
        <w:t xml:space="preserve">pn.: </w:t>
      </w:r>
      <w:r w:rsidRPr="00AF5E55">
        <w:rPr>
          <w:b/>
          <w:i/>
        </w:rPr>
        <w:t>Przebudowa oczyszczalni ścieków Mikulczyce w Zabrzu</w:t>
      </w:r>
      <w:r>
        <w:rPr>
          <w:b/>
        </w:rPr>
        <w:t xml:space="preserve">” </w:t>
      </w:r>
      <w:r w:rsidRPr="00256997">
        <w:t>składam ofertę o następującej treści:</w:t>
      </w:r>
    </w:p>
    <w:p w:rsidR="0066403B" w:rsidRPr="00256997" w:rsidRDefault="0066403B" w:rsidP="004013C9">
      <w:pPr>
        <w:spacing w:before="120"/>
        <w:ind w:left="720"/>
        <w:jc w:val="both"/>
      </w:pPr>
      <w:r>
        <w:t>Oferuję</w:t>
      </w:r>
      <w:r w:rsidRPr="00256997">
        <w:t xml:space="preserve"> wykonanie zamówienia w zakresie objętym Specyfikacją </w:t>
      </w:r>
      <w:r>
        <w:t>I</w:t>
      </w:r>
      <w:r w:rsidRPr="00256997">
        <w:t xml:space="preserve">stotnych </w:t>
      </w:r>
      <w:r>
        <w:t>W</w:t>
      </w:r>
      <w:r w:rsidRPr="00256997">
        <w:t xml:space="preserve">arunków </w:t>
      </w:r>
      <w:r>
        <w:t>Z</w:t>
      </w:r>
      <w:r w:rsidRPr="00256997">
        <w:t xml:space="preserve">amówienia </w:t>
      </w:r>
      <w:r w:rsidRPr="00AD1A5C">
        <w:rPr>
          <w:b/>
        </w:rPr>
        <w:t>w łącznej cenie</w:t>
      </w:r>
      <w:r>
        <w:t>:</w:t>
      </w:r>
    </w:p>
    <w:p w:rsidR="0066403B" w:rsidRDefault="0066403B" w:rsidP="004013C9">
      <w:pPr>
        <w:tabs>
          <w:tab w:val="right" w:pos="9000"/>
        </w:tabs>
        <w:ind w:left="720" w:right="74"/>
        <w:jc w:val="both"/>
      </w:pPr>
    </w:p>
    <w:p w:rsidR="0066403B" w:rsidRDefault="0066403B" w:rsidP="0096413B">
      <w:pPr>
        <w:pStyle w:val="Akapitzlist"/>
        <w:numPr>
          <w:ilvl w:val="2"/>
          <w:numId w:val="2"/>
        </w:numPr>
        <w:tabs>
          <w:tab w:val="right" w:pos="1080"/>
        </w:tabs>
        <w:ind w:right="74"/>
        <w:jc w:val="both"/>
      </w:pPr>
      <w:r>
        <w:t>Za wykonanie zamówienia podstawowego, składającego się z 4 konferencji:</w:t>
      </w:r>
    </w:p>
    <w:p w:rsidR="0066403B" w:rsidRDefault="0066403B" w:rsidP="005F3129">
      <w:pPr>
        <w:tabs>
          <w:tab w:val="right" w:pos="9000"/>
        </w:tabs>
        <w:spacing w:before="120"/>
        <w:ind w:left="1134" w:right="74"/>
        <w:jc w:val="both"/>
      </w:pPr>
      <w:r w:rsidRPr="00FA7C39">
        <w:t xml:space="preserve">Kwota  z podatkiem od towarów i usług: ..................................................……...} </w:t>
      </w:r>
      <w:r w:rsidRPr="0098598F">
        <w:rPr>
          <w:b/>
        </w:rPr>
        <w:t>PLN</w:t>
      </w:r>
    </w:p>
    <w:p w:rsidR="0066403B" w:rsidRPr="00FA7C39" w:rsidRDefault="0066403B" w:rsidP="0098598F">
      <w:pPr>
        <w:tabs>
          <w:tab w:val="right" w:pos="9000"/>
        </w:tabs>
        <w:ind w:left="1134" w:right="74"/>
        <w:jc w:val="both"/>
      </w:pPr>
      <w:r w:rsidRPr="00FA7C39">
        <w:t xml:space="preserve">słownie:  {..............................................................................................................} </w:t>
      </w:r>
      <w:r w:rsidRPr="00FA7C39">
        <w:rPr>
          <w:b/>
        </w:rPr>
        <w:t>PLN</w:t>
      </w:r>
    </w:p>
    <w:p w:rsidR="0066403B" w:rsidRPr="00FA7C39" w:rsidRDefault="0066403B" w:rsidP="0098598F">
      <w:pPr>
        <w:tabs>
          <w:tab w:val="right" w:pos="9000"/>
        </w:tabs>
        <w:ind w:left="1134" w:right="74"/>
        <w:jc w:val="both"/>
      </w:pPr>
    </w:p>
    <w:p w:rsidR="0066403B" w:rsidRPr="00FA7C39" w:rsidRDefault="0066403B" w:rsidP="0098598F">
      <w:pPr>
        <w:tabs>
          <w:tab w:val="right" w:pos="9000"/>
        </w:tabs>
        <w:ind w:left="1134" w:right="74"/>
        <w:jc w:val="both"/>
      </w:pPr>
      <w:r w:rsidRPr="00FA7C39">
        <w:t>w tym należny  podatek od towarów i usług (2</w:t>
      </w:r>
      <w:r>
        <w:t>3</w:t>
      </w:r>
      <w:r w:rsidRPr="00FA7C39">
        <w:t xml:space="preserve">%): {..........................................} </w:t>
      </w:r>
      <w:r w:rsidRPr="00FA7C39">
        <w:rPr>
          <w:b/>
        </w:rPr>
        <w:t>PLN</w:t>
      </w:r>
    </w:p>
    <w:p w:rsidR="0066403B" w:rsidRPr="00FA7C39" w:rsidRDefault="0066403B" w:rsidP="0098598F">
      <w:pPr>
        <w:tabs>
          <w:tab w:val="right" w:pos="9000"/>
        </w:tabs>
        <w:ind w:left="1134" w:right="74"/>
        <w:jc w:val="both"/>
        <w:rPr>
          <w:b/>
        </w:rPr>
      </w:pPr>
      <w:r w:rsidRPr="00FA7C39">
        <w:t xml:space="preserve">słownie:  {..............................................................................................................} </w:t>
      </w:r>
      <w:r w:rsidRPr="00FA7C39">
        <w:rPr>
          <w:b/>
        </w:rPr>
        <w:t>PLN</w:t>
      </w:r>
    </w:p>
    <w:p w:rsidR="0066403B" w:rsidRPr="00FA7C39" w:rsidRDefault="0066403B" w:rsidP="0098598F">
      <w:pPr>
        <w:ind w:left="1134" w:right="74"/>
        <w:jc w:val="both"/>
      </w:pPr>
    </w:p>
    <w:p w:rsidR="0066403B" w:rsidRPr="00FA7C39" w:rsidRDefault="0066403B" w:rsidP="0098598F">
      <w:pPr>
        <w:ind w:left="1134" w:right="74"/>
        <w:jc w:val="both"/>
      </w:pPr>
      <w:r w:rsidRPr="00FA7C39">
        <w:t xml:space="preserve">Wynagrodzenie bez podatku od towarów i usług: {…..........................................} </w:t>
      </w:r>
      <w:r w:rsidRPr="00FA7C39">
        <w:rPr>
          <w:b/>
        </w:rPr>
        <w:t>PLN</w:t>
      </w:r>
    </w:p>
    <w:p w:rsidR="0066403B" w:rsidRDefault="0066403B" w:rsidP="0098598F">
      <w:pPr>
        <w:tabs>
          <w:tab w:val="left" w:pos="8100"/>
        </w:tabs>
        <w:ind w:left="1134" w:right="74"/>
        <w:jc w:val="both"/>
        <w:rPr>
          <w:b/>
        </w:rPr>
      </w:pPr>
      <w:r w:rsidRPr="00FA7C39">
        <w:t xml:space="preserve">słownie:  {..............................................................................................................} </w:t>
      </w:r>
      <w:r w:rsidRPr="00FA7C39">
        <w:rPr>
          <w:b/>
        </w:rPr>
        <w:t>PLN</w:t>
      </w:r>
    </w:p>
    <w:p w:rsidR="0066403B" w:rsidRDefault="0066403B" w:rsidP="0098598F">
      <w:pPr>
        <w:tabs>
          <w:tab w:val="left" w:pos="8100"/>
        </w:tabs>
        <w:ind w:left="1134" w:right="74"/>
        <w:jc w:val="both"/>
        <w:rPr>
          <w:b/>
        </w:rPr>
      </w:pPr>
    </w:p>
    <w:p w:rsidR="0066403B" w:rsidRDefault="0066403B" w:rsidP="004013C9">
      <w:pPr>
        <w:tabs>
          <w:tab w:val="left" w:pos="8100"/>
        </w:tabs>
        <w:ind w:left="720" w:right="74"/>
        <w:jc w:val="both"/>
        <w:rPr>
          <w:b/>
        </w:rPr>
      </w:pPr>
      <w:r>
        <w:rPr>
          <w:b/>
        </w:rPr>
        <w:t>W tym:</w:t>
      </w:r>
    </w:p>
    <w:p w:rsidR="0066403B" w:rsidRDefault="0066403B" w:rsidP="004013C9">
      <w:pPr>
        <w:tabs>
          <w:tab w:val="left" w:pos="8100"/>
        </w:tabs>
        <w:ind w:left="720" w:right="74"/>
        <w:jc w:val="both"/>
        <w:rPr>
          <w:b/>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5220"/>
        <w:gridCol w:w="1260"/>
        <w:gridCol w:w="1080"/>
        <w:gridCol w:w="953"/>
      </w:tblGrid>
      <w:tr w:rsidR="0066403B" w:rsidTr="00D05DAC">
        <w:tc>
          <w:tcPr>
            <w:tcW w:w="720" w:type="dxa"/>
          </w:tcPr>
          <w:p w:rsidR="0066403B" w:rsidRPr="00D05DAC" w:rsidRDefault="0066403B" w:rsidP="008C6D62">
            <w:pPr>
              <w:tabs>
                <w:tab w:val="left" w:pos="8100"/>
              </w:tabs>
              <w:spacing w:before="120" w:after="120"/>
              <w:ind w:right="74"/>
              <w:jc w:val="center"/>
              <w:rPr>
                <w:b/>
              </w:rPr>
            </w:pPr>
            <w:r w:rsidRPr="00D05DAC">
              <w:rPr>
                <w:b/>
              </w:rPr>
              <w:t>Lp.</w:t>
            </w:r>
          </w:p>
        </w:tc>
        <w:tc>
          <w:tcPr>
            <w:tcW w:w="5220" w:type="dxa"/>
          </w:tcPr>
          <w:p w:rsidR="0066403B" w:rsidRPr="00D05DAC" w:rsidRDefault="008C6D62" w:rsidP="008C6D62">
            <w:pPr>
              <w:tabs>
                <w:tab w:val="left" w:pos="8100"/>
              </w:tabs>
              <w:spacing w:before="120" w:after="120"/>
              <w:ind w:right="74"/>
              <w:jc w:val="center"/>
              <w:rPr>
                <w:b/>
              </w:rPr>
            </w:pPr>
            <w:r>
              <w:rPr>
                <w:b/>
              </w:rPr>
              <w:t>Rodzaj konferencji</w:t>
            </w:r>
          </w:p>
        </w:tc>
        <w:tc>
          <w:tcPr>
            <w:tcW w:w="1260" w:type="dxa"/>
          </w:tcPr>
          <w:p w:rsidR="008C6D62" w:rsidRDefault="0066403B" w:rsidP="002775D8">
            <w:pPr>
              <w:tabs>
                <w:tab w:val="left" w:pos="8100"/>
              </w:tabs>
              <w:jc w:val="center"/>
              <w:rPr>
                <w:b/>
              </w:rPr>
            </w:pPr>
            <w:r w:rsidRPr="00D05DAC">
              <w:rPr>
                <w:b/>
              </w:rPr>
              <w:t>Cena netto</w:t>
            </w:r>
          </w:p>
          <w:p w:rsidR="008C6D62" w:rsidRPr="00D05DAC" w:rsidRDefault="008C6D62" w:rsidP="002775D8">
            <w:pPr>
              <w:tabs>
                <w:tab w:val="left" w:pos="8100"/>
              </w:tabs>
              <w:jc w:val="center"/>
              <w:rPr>
                <w:b/>
              </w:rPr>
            </w:pPr>
            <w:r>
              <w:rPr>
                <w:b/>
              </w:rPr>
              <w:t>[PLN]</w:t>
            </w:r>
          </w:p>
        </w:tc>
        <w:tc>
          <w:tcPr>
            <w:tcW w:w="1080" w:type="dxa"/>
          </w:tcPr>
          <w:p w:rsidR="008C6D62" w:rsidRDefault="0066403B" w:rsidP="002775D8">
            <w:pPr>
              <w:tabs>
                <w:tab w:val="left" w:pos="8100"/>
              </w:tabs>
              <w:spacing w:before="120"/>
              <w:jc w:val="center"/>
              <w:rPr>
                <w:b/>
              </w:rPr>
            </w:pPr>
            <w:r w:rsidRPr="00D05DAC">
              <w:rPr>
                <w:b/>
              </w:rPr>
              <w:t>VAT</w:t>
            </w:r>
          </w:p>
          <w:p w:rsidR="008C6D62" w:rsidRPr="00D05DAC" w:rsidRDefault="008C6D62" w:rsidP="002775D8">
            <w:pPr>
              <w:tabs>
                <w:tab w:val="left" w:pos="8100"/>
              </w:tabs>
              <w:jc w:val="center"/>
              <w:rPr>
                <w:b/>
              </w:rPr>
            </w:pPr>
            <w:r>
              <w:rPr>
                <w:b/>
              </w:rPr>
              <w:t>[PLN]</w:t>
            </w:r>
          </w:p>
        </w:tc>
        <w:tc>
          <w:tcPr>
            <w:tcW w:w="953" w:type="dxa"/>
          </w:tcPr>
          <w:p w:rsidR="0066403B" w:rsidRDefault="0066403B" w:rsidP="002775D8">
            <w:pPr>
              <w:tabs>
                <w:tab w:val="left" w:pos="8100"/>
              </w:tabs>
              <w:jc w:val="center"/>
              <w:rPr>
                <w:b/>
              </w:rPr>
            </w:pPr>
            <w:r w:rsidRPr="00D05DAC">
              <w:rPr>
                <w:b/>
              </w:rPr>
              <w:t>Cena brutto</w:t>
            </w:r>
          </w:p>
          <w:p w:rsidR="008C6D62" w:rsidRPr="00D05DAC" w:rsidRDefault="008C6D62" w:rsidP="002775D8">
            <w:pPr>
              <w:tabs>
                <w:tab w:val="left" w:pos="8100"/>
              </w:tabs>
              <w:jc w:val="center"/>
              <w:rPr>
                <w:b/>
              </w:rPr>
            </w:pPr>
            <w:r>
              <w:rPr>
                <w:b/>
              </w:rPr>
              <w:t>[PLN]</w:t>
            </w:r>
          </w:p>
        </w:tc>
      </w:tr>
      <w:tr w:rsidR="0066403B" w:rsidTr="00D05DAC">
        <w:tc>
          <w:tcPr>
            <w:tcW w:w="720" w:type="dxa"/>
          </w:tcPr>
          <w:p w:rsidR="0066403B" w:rsidRPr="001E676C" w:rsidRDefault="0066403B" w:rsidP="008C6D62">
            <w:pPr>
              <w:tabs>
                <w:tab w:val="left" w:pos="8100"/>
              </w:tabs>
              <w:spacing w:before="120" w:after="120"/>
              <w:ind w:right="74"/>
              <w:jc w:val="both"/>
            </w:pPr>
            <w:r w:rsidRPr="001E676C">
              <w:t>1.</w:t>
            </w:r>
          </w:p>
        </w:tc>
        <w:tc>
          <w:tcPr>
            <w:tcW w:w="5220" w:type="dxa"/>
          </w:tcPr>
          <w:p w:rsidR="0066403B" w:rsidRPr="001E676C" w:rsidRDefault="0066403B" w:rsidP="008C6D62">
            <w:pPr>
              <w:tabs>
                <w:tab w:val="left" w:pos="8100"/>
              </w:tabs>
              <w:spacing w:before="120" w:after="120"/>
              <w:ind w:right="74"/>
              <w:jc w:val="both"/>
            </w:pPr>
            <w:r w:rsidRPr="001E676C">
              <w:t>Organizacja konferencji z okazji podpisania umowy na roboty budowlane</w:t>
            </w:r>
          </w:p>
        </w:tc>
        <w:tc>
          <w:tcPr>
            <w:tcW w:w="1260" w:type="dxa"/>
          </w:tcPr>
          <w:p w:rsidR="0066403B" w:rsidRPr="001E676C" w:rsidRDefault="0066403B" w:rsidP="008C6D62">
            <w:pPr>
              <w:tabs>
                <w:tab w:val="left" w:pos="8100"/>
              </w:tabs>
              <w:spacing w:before="120" w:after="120"/>
              <w:ind w:right="74"/>
              <w:jc w:val="both"/>
            </w:pPr>
          </w:p>
        </w:tc>
        <w:tc>
          <w:tcPr>
            <w:tcW w:w="1080" w:type="dxa"/>
          </w:tcPr>
          <w:p w:rsidR="0066403B" w:rsidRPr="001E676C" w:rsidRDefault="0066403B" w:rsidP="008C6D62">
            <w:pPr>
              <w:tabs>
                <w:tab w:val="left" w:pos="8100"/>
              </w:tabs>
              <w:spacing w:before="120" w:after="120"/>
              <w:ind w:right="74"/>
              <w:jc w:val="both"/>
            </w:pPr>
          </w:p>
        </w:tc>
        <w:tc>
          <w:tcPr>
            <w:tcW w:w="953" w:type="dxa"/>
          </w:tcPr>
          <w:p w:rsidR="0066403B" w:rsidRPr="001E676C" w:rsidRDefault="0066403B" w:rsidP="008C6D62">
            <w:pPr>
              <w:tabs>
                <w:tab w:val="left" w:pos="8100"/>
              </w:tabs>
              <w:spacing w:before="120" w:after="120"/>
              <w:ind w:right="74"/>
              <w:jc w:val="both"/>
            </w:pPr>
          </w:p>
        </w:tc>
      </w:tr>
      <w:tr w:rsidR="0066403B" w:rsidTr="00D05DAC">
        <w:tc>
          <w:tcPr>
            <w:tcW w:w="720" w:type="dxa"/>
          </w:tcPr>
          <w:p w:rsidR="0066403B" w:rsidRPr="001E676C" w:rsidRDefault="0066403B" w:rsidP="008C6D62">
            <w:pPr>
              <w:tabs>
                <w:tab w:val="left" w:pos="8100"/>
              </w:tabs>
              <w:spacing w:before="120" w:after="120"/>
              <w:ind w:right="74"/>
              <w:jc w:val="both"/>
            </w:pPr>
            <w:r w:rsidRPr="001E676C">
              <w:t>2.</w:t>
            </w:r>
          </w:p>
        </w:tc>
        <w:tc>
          <w:tcPr>
            <w:tcW w:w="5220" w:type="dxa"/>
          </w:tcPr>
          <w:p w:rsidR="0066403B" w:rsidRPr="001E676C" w:rsidRDefault="0066403B" w:rsidP="008C6D62">
            <w:pPr>
              <w:tabs>
                <w:tab w:val="left" w:pos="8100"/>
              </w:tabs>
              <w:spacing w:before="120" w:after="120"/>
              <w:ind w:right="74"/>
              <w:jc w:val="both"/>
            </w:pPr>
            <w:r w:rsidRPr="001E676C">
              <w:t>Organizacja konferencji poświęconej rozpoczęciu robót budowlanych</w:t>
            </w:r>
          </w:p>
        </w:tc>
        <w:tc>
          <w:tcPr>
            <w:tcW w:w="1260" w:type="dxa"/>
          </w:tcPr>
          <w:p w:rsidR="0066403B" w:rsidRPr="001E676C" w:rsidRDefault="0066403B" w:rsidP="008C6D62">
            <w:pPr>
              <w:tabs>
                <w:tab w:val="left" w:pos="8100"/>
              </w:tabs>
              <w:spacing w:before="120" w:after="120"/>
              <w:ind w:right="74"/>
              <w:jc w:val="both"/>
            </w:pPr>
          </w:p>
        </w:tc>
        <w:tc>
          <w:tcPr>
            <w:tcW w:w="1080" w:type="dxa"/>
          </w:tcPr>
          <w:p w:rsidR="0066403B" w:rsidRPr="001E676C" w:rsidRDefault="0066403B" w:rsidP="008C6D62">
            <w:pPr>
              <w:tabs>
                <w:tab w:val="left" w:pos="8100"/>
              </w:tabs>
              <w:spacing w:before="120" w:after="120"/>
              <w:ind w:right="74"/>
              <w:jc w:val="both"/>
            </w:pPr>
          </w:p>
        </w:tc>
        <w:tc>
          <w:tcPr>
            <w:tcW w:w="953" w:type="dxa"/>
          </w:tcPr>
          <w:p w:rsidR="0066403B" w:rsidRPr="001E676C" w:rsidRDefault="0066403B" w:rsidP="008C6D62">
            <w:pPr>
              <w:tabs>
                <w:tab w:val="left" w:pos="8100"/>
              </w:tabs>
              <w:spacing w:before="120" w:after="120"/>
              <w:ind w:right="74"/>
              <w:jc w:val="both"/>
            </w:pPr>
          </w:p>
        </w:tc>
      </w:tr>
      <w:tr w:rsidR="0066403B" w:rsidTr="00D05DAC">
        <w:tc>
          <w:tcPr>
            <w:tcW w:w="720" w:type="dxa"/>
          </w:tcPr>
          <w:p w:rsidR="0066403B" w:rsidRPr="001E676C" w:rsidRDefault="0066403B" w:rsidP="008C6D62">
            <w:pPr>
              <w:tabs>
                <w:tab w:val="left" w:pos="8100"/>
              </w:tabs>
              <w:spacing w:before="120" w:after="120"/>
              <w:ind w:right="74"/>
              <w:jc w:val="both"/>
            </w:pPr>
            <w:r w:rsidRPr="001E676C">
              <w:t>3.</w:t>
            </w:r>
          </w:p>
        </w:tc>
        <w:tc>
          <w:tcPr>
            <w:tcW w:w="5220" w:type="dxa"/>
          </w:tcPr>
          <w:p w:rsidR="0066403B" w:rsidRPr="001E676C" w:rsidRDefault="0066403B" w:rsidP="008C6D62">
            <w:pPr>
              <w:tabs>
                <w:tab w:val="left" w:pos="8100"/>
              </w:tabs>
              <w:spacing w:before="120" w:after="120"/>
              <w:ind w:right="74"/>
              <w:jc w:val="both"/>
            </w:pPr>
            <w:r w:rsidRPr="001E676C">
              <w:t>Organizacja konferencji</w:t>
            </w:r>
            <w:r>
              <w:t xml:space="preserve"> </w:t>
            </w:r>
            <w:r w:rsidRPr="001E676C">
              <w:t>dotyczącej prezentacji postęp</w:t>
            </w:r>
            <w:r>
              <w:t>u robót w ramach realizowanego P</w:t>
            </w:r>
            <w:r w:rsidRPr="001E676C">
              <w:t>rojektu</w:t>
            </w:r>
          </w:p>
        </w:tc>
        <w:tc>
          <w:tcPr>
            <w:tcW w:w="1260" w:type="dxa"/>
          </w:tcPr>
          <w:p w:rsidR="0066403B" w:rsidRPr="001E676C" w:rsidRDefault="0066403B" w:rsidP="008C6D62">
            <w:pPr>
              <w:tabs>
                <w:tab w:val="left" w:pos="8100"/>
              </w:tabs>
              <w:spacing w:before="120" w:after="120"/>
              <w:ind w:right="74"/>
              <w:jc w:val="both"/>
            </w:pPr>
          </w:p>
        </w:tc>
        <w:tc>
          <w:tcPr>
            <w:tcW w:w="1080" w:type="dxa"/>
          </w:tcPr>
          <w:p w:rsidR="0066403B" w:rsidRPr="001E676C" w:rsidRDefault="0066403B" w:rsidP="008C6D62">
            <w:pPr>
              <w:tabs>
                <w:tab w:val="left" w:pos="8100"/>
              </w:tabs>
              <w:spacing w:before="120" w:after="120"/>
              <w:ind w:right="74"/>
              <w:jc w:val="both"/>
            </w:pPr>
          </w:p>
        </w:tc>
        <w:tc>
          <w:tcPr>
            <w:tcW w:w="953" w:type="dxa"/>
          </w:tcPr>
          <w:p w:rsidR="0066403B" w:rsidRPr="001E676C" w:rsidRDefault="0066403B" w:rsidP="008C6D62">
            <w:pPr>
              <w:tabs>
                <w:tab w:val="left" w:pos="8100"/>
              </w:tabs>
              <w:spacing w:before="120" w:after="120"/>
              <w:ind w:right="74"/>
              <w:jc w:val="both"/>
            </w:pPr>
          </w:p>
        </w:tc>
      </w:tr>
      <w:tr w:rsidR="0066403B" w:rsidTr="00D05DAC">
        <w:tc>
          <w:tcPr>
            <w:tcW w:w="720" w:type="dxa"/>
          </w:tcPr>
          <w:p w:rsidR="0066403B" w:rsidRPr="001E676C" w:rsidRDefault="0066403B" w:rsidP="008C6D62">
            <w:pPr>
              <w:tabs>
                <w:tab w:val="left" w:pos="8100"/>
              </w:tabs>
              <w:spacing w:before="120" w:after="120"/>
              <w:ind w:right="74"/>
              <w:jc w:val="both"/>
            </w:pPr>
            <w:r w:rsidRPr="001E676C">
              <w:t>4.</w:t>
            </w:r>
          </w:p>
        </w:tc>
        <w:tc>
          <w:tcPr>
            <w:tcW w:w="5220" w:type="dxa"/>
          </w:tcPr>
          <w:p w:rsidR="0066403B" w:rsidRPr="001E676C" w:rsidRDefault="0066403B" w:rsidP="008C6D62">
            <w:pPr>
              <w:tabs>
                <w:tab w:val="left" w:pos="8100"/>
              </w:tabs>
              <w:spacing w:before="120" w:after="120"/>
              <w:ind w:right="74"/>
              <w:jc w:val="both"/>
            </w:pPr>
            <w:r w:rsidRPr="001E676C">
              <w:t>Organizacja konferencji</w:t>
            </w:r>
            <w:r>
              <w:t xml:space="preserve"> </w:t>
            </w:r>
            <w:r w:rsidRPr="001E676C">
              <w:t>z okazji zakończeniu realizacji Projektu</w:t>
            </w:r>
          </w:p>
        </w:tc>
        <w:tc>
          <w:tcPr>
            <w:tcW w:w="1260" w:type="dxa"/>
          </w:tcPr>
          <w:p w:rsidR="0066403B" w:rsidRPr="001E676C" w:rsidRDefault="0066403B" w:rsidP="008C6D62">
            <w:pPr>
              <w:tabs>
                <w:tab w:val="left" w:pos="8100"/>
              </w:tabs>
              <w:spacing w:before="120" w:after="120"/>
              <w:ind w:right="74"/>
              <w:jc w:val="both"/>
            </w:pPr>
          </w:p>
        </w:tc>
        <w:tc>
          <w:tcPr>
            <w:tcW w:w="1080" w:type="dxa"/>
          </w:tcPr>
          <w:p w:rsidR="0066403B" w:rsidRPr="001E676C" w:rsidRDefault="0066403B" w:rsidP="008C6D62">
            <w:pPr>
              <w:tabs>
                <w:tab w:val="left" w:pos="8100"/>
              </w:tabs>
              <w:spacing w:before="120" w:after="120"/>
              <w:ind w:right="74"/>
              <w:jc w:val="both"/>
            </w:pPr>
          </w:p>
        </w:tc>
        <w:tc>
          <w:tcPr>
            <w:tcW w:w="953" w:type="dxa"/>
          </w:tcPr>
          <w:p w:rsidR="0066403B" w:rsidRPr="001E676C" w:rsidRDefault="0066403B" w:rsidP="008C6D62">
            <w:pPr>
              <w:tabs>
                <w:tab w:val="left" w:pos="8100"/>
              </w:tabs>
              <w:spacing w:before="120" w:after="120"/>
              <w:ind w:right="74"/>
              <w:jc w:val="both"/>
            </w:pPr>
          </w:p>
        </w:tc>
      </w:tr>
    </w:tbl>
    <w:p w:rsidR="0066403B" w:rsidRDefault="0066403B" w:rsidP="007E6D09">
      <w:pPr>
        <w:pStyle w:val="Akapitzlist"/>
        <w:tabs>
          <w:tab w:val="right" w:pos="9000"/>
        </w:tabs>
        <w:spacing w:before="240"/>
        <w:ind w:left="710" w:right="74"/>
        <w:jc w:val="both"/>
      </w:pPr>
    </w:p>
    <w:p w:rsidR="008C6D62" w:rsidRDefault="008C6D62" w:rsidP="007E6D09">
      <w:pPr>
        <w:pStyle w:val="Akapitzlist"/>
        <w:tabs>
          <w:tab w:val="right" w:pos="9000"/>
        </w:tabs>
        <w:spacing w:before="240"/>
        <w:ind w:left="710" w:right="74"/>
        <w:jc w:val="both"/>
      </w:pPr>
    </w:p>
    <w:p w:rsidR="0066403B" w:rsidRDefault="0066403B" w:rsidP="0096413B">
      <w:pPr>
        <w:pStyle w:val="Akapitzlist"/>
        <w:numPr>
          <w:ilvl w:val="2"/>
          <w:numId w:val="2"/>
        </w:numPr>
        <w:tabs>
          <w:tab w:val="right" w:pos="1080"/>
        </w:tabs>
        <w:spacing w:before="240"/>
        <w:ind w:right="74"/>
        <w:jc w:val="both"/>
      </w:pPr>
      <w:r>
        <w:t>Za wykonanie prawa opcji, składającego się z 1 konferencji:</w:t>
      </w:r>
    </w:p>
    <w:p w:rsidR="0066403B" w:rsidRPr="00FA7C39" w:rsidRDefault="0066403B" w:rsidP="0098598F">
      <w:pPr>
        <w:tabs>
          <w:tab w:val="right" w:pos="9000"/>
        </w:tabs>
        <w:spacing w:before="120"/>
        <w:ind w:left="1134" w:right="74"/>
        <w:jc w:val="both"/>
      </w:pPr>
      <w:r w:rsidRPr="00FA7C39">
        <w:lastRenderedPageBreak/>
        <w:t xml:space="preserve">Kwota  z podatkiem od towarów i usług: ..................................................……...} </w:t>
      </w:r>
      <w:r w:rsidRPr="0098598F">
        <w:rPr>
          <w:b/>
        </w:rPr>
        <w:t>PLN</w:t>
      </w:r>
    </w:p>
    <w:p w:rsidR="0066403B" w:rsidRPr="00FA7C39" w:rsidRDefault="0066403B" w:rsidP="0098598F">
      <w:pPr>
        <w:tabs>
          <w:tab w:val="right" w:pos="9000"/>
        </w:tabs>
        <w:ind w:left="1134" w:right="74"/>
        <w:jc w:val="both"/>
      </w:pPr>
      <w:r w:rsidRPr="00FA7C39">
        <w:t xml:space="preserve">słownie:  {..............................................................................................................} </w:t>
      </w:r>
      <w:r w:rsidRPr="00FA7C39">
        <w:rPr>
          <w:b/>
        </w:rPr>
        <w:t>PLN</w:t>
      </w:r>
    </w:p>
    <w:p w:rsidR="0066403B" w:rsidRPr="00FA7C39" w:rsidRDefault="0066403B" w:rsidP="0098598F">
      <w:pPr>
        <w:tabs>
          <w:tab w:val="right" w:pos="9000"/>
        </w:tabs>
        <w:ind w:left="1134" w:right="74"/>
        <w:jc w:val="both"/>
      </w:pPr>
    </w:p>
    <w:p w:rsidR="0066403B" w:rsidRPr="00FA7C39" w:rsidRDefault="0066403B" w:rsidP="0098598F">
      <w:pPr>
        <w:tabs>
          <w:tab w:val="right" w:pos="9000"/>
        </w:tabs>
        <w:ind w:left="1134" w:right="74"/>
        <w:jc w:val="both"/>
      </w:pPr>
      <w:r w:rsidRPr="00FA7C39">
        <w:t>w tym należny  podatek od towarów i usług (2</w:t>
      </w:r>
      <w:r>
        <w:t>3</w:t>
      </w:r>
      <w:r w:rsidRPr="00FA7C39">
        <w:t xml:space="preserve">%): {..........................................} </w:t>
      </w:r>
      <w:r w:rsidRPr="00FA7C39">
        <w:rPr>
          <w:b/>
        </w:rPr>
        <w:t>PLN</w:t>
      </w:r>
    </w:p>
    <w:p w:rsidR="0066403B" w:rsidRPr="00FA7C39" w:rsidRDefault="0066403B" w:rsidP="0098598F">
      <w:pPr>
        <w:tabs>
          <w:tab w:val="right" w:pos="9000"/>
        </w:tabs>
        <w:ind w:left="1134" w:right="74"/>
        <w:jc w:val="both"/>
        <w:rPr>
          <w:b/>
        </w:rPr>
      </w:pPr>
      <w:r w:rsidRPr="00FA7C39">
        <w:t xml:space="preserve">słownie:  {..............................................................................................................} </w:t>
      </w:r>
      <w:r w:rsidRPr="00FA7C39">
        <w:rPr>
          <w:b/>
        </w:rPr>
        <w:t>PLN</w:t>
      </w:r>
    </w:p>
    <w:p w:rsidR="0066403B" w:rsidRPr="00FA7C39" w:rsidRDefault="0066403B" w:rsidP="0098598F">
      <w:pPr>
        <w:ind w:left="1134" w:right="74"/>
        <w:jc w:val="both"/>
      </w:pPr>
    </w:p>
    <w:p w:rsidR="0066403B" w:rsidRPr="00FA7C39" w:rsidRDefault="0066403B" w:rsidP="0098598F">
      <w:pPr>
        <w:ind w:left="1134" w:right="74"/>
        <w:jc w:val="both"/>
      </w:pPr>
      <w:r w:rsidRPr="00FA7C39">
        <w:t xml:space="preserve">Wynagrodzenie bez podatku od towarów i usług: {…..........................................} </w:t>
      </w:r>
      <w:r w:rsidRPr="00FA7C39">
        <w:rPr>
          <w:b/>
        </w:rPr>
        <w:t>PLN</w:t>
      </w:r>
    </w:p>
    <w:p w:rsidR="0066403B" w:rsidRDefault="0066403B" w:rsidP="0098598F">
      <w:pPr>
        <w:tabs>
          <w:tab w:val="left" w:pos="8100"/>
        </w:tabs>
        <w:ind w:left="1134" w:right="74"/>
        <w:jc w:val="both"/>
        <w:rPr>
          <w:b/>
        </w:rPr>
      </w:pPr>
      <w:r w:rsidRPr="00FA7C39">
        <w:t xml:space="preserve">słownie:  {..............................................................................................................} </w:t>
      </w:r>
      <w:r w:rsidRPr="00FA7C39">
        <w:rPr>
          <w:b/>
        </w:rPr>
        <w:t>PLN</w:t>
      </w:r>
    </w:p>
    <w:p w:rsidR="0066403B" w:rsidRDefault="0066403B" w:rsidP="0098598F">
      <w:pPr>
        <w:tabs>
          <w:tab w:val="left" w:pos="8100"/>
        </w:tabs>
        <w:ind w:left="1134" w:right="74"/>
        <w:jc w:val="both"/>
        <w:rPr>
          <w:b/>
        </w:rPr>
      </w:pPr>
    </w:p>
    <w:p w:rsidR="0066403B" w:rsidRDefault="0066403B" w:rsidP="0098598F">
      <w:pPr>
        <w:tabs>
          <w:tab w:val="left" w:pos="8100"/>
        </w:tabs>
        <w:ind w:left="720" w:right="74"/>
        <w:jc w:val="both"/>
        <w:rPr>
          <w:b/>
        </w:rPr>
      </w:pPr>
      <w:r>
        <w:rPr>
          <w:b/>
        </w:rPr>
        <w:t>W tym:</w:t>
      </w:r>
    </w:p>
    <w:p w:rsidR="0066403B" w:rsidRDefault="0066403B" w:rsidP="0098598F">
      <w:pPr>
        <w:tabs>
          <w:tab w:val="left" w:pos="8100"/>
        </w:tabs>
        <w:ind w:left="720" w:right="74"/>
        <w:jc w:val="both"/>
        <w:rPr>
          <w:b/>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5220"/>
        <w:gridCol w:w="1260"/>
        <w:gridCol w:w="1080"/>
        <w:gridCol w:w="953"/>
      </w:tblGrid>
      <w:tr w:rsidR="002775D8" w:rsidTr="006B7EF4">
        <w:tc>
          <w:tcPr>
            <w:tcW w:w="720" w:type="dxa"/>
          </w:tcPr>
          <w:p w:rsidR="002775D8" w:rsidRPr="00D05DAC" w:rsidRDefault="002775D8" w:rsidP="008C6D62">
            <w:pPr>
              <w:tabs>
                <w:tab w:val="left" w:pos="8100"/>
              </w:tabs>
              <w:spacing w:before="120" w:after="120"/>
              <w:ind w:right="74"/>
              <w:jc w:val="center"/>
              <w:rPr>
                <w:b/>
              </w:rPr>
            </w:pPr>
            <w:r w:rsidRPr="00D05DAC">
              <w:rPr>
                <w:b/>
              </w:rPr>
              <w:t>Lp.</w:t>
            </w:r>
          </w:p>
        </w:tc>
        <w:tc>
          <w:tcPr>
            <w:tcW w:w="5220" w:type="dxa"/>
          </w:tcPr>
          <w:p w:rsidR="002775D8" w:rsidRPr="00D05DAC" w:rsidRDefault="002775D8" w:rsidP="008C6D62">
            <w:pPr>
              <w:tabs>
                <w:tab w:val="left" w:pos="8100"/>
              </w:tabs>
              <w:spacing w:before="120" w:after="120"/>
              <w:ind w:right="74"/>
              <w:jc w:val="center"/>
              <w:rPr>
                <w:b/>
              </w:rPr>
            </w:pPr>
            <w:r>
              <w:rPr>
                <w:b/>
              </w:rPr>
              <w:t>Rodzaj konferencji</w:t>
            </w:r>
          </w:p>
        </w:tc>
        <w:tc>
          <w:tcPr>
            <w:tcW w:w="1260" w:type="dxa"/>
          </w:tcPr>
          <w:p w:rsidR="002775D8" w:rsidRDefault="002775D8" w:rsidP="000409DE">
            <w:pPr>
              <w:tabs>
                <w:tab w:val="left" w:pos="8100"/>
              </w:tabs>
              <w:jc w:val="center"/>
              <w:rPr>
                <w:b/>
              </w:rPr>
            </w:pPr>
            <w:r w:rsidRPr="00D05DAC">
              <w:rPr>
                <w:b/>
              </w:rPr>
              <w:t>Cena netto</w:t>
            </w:r>
          </w:p>
          <w:p w:rsidR="002775D8" w:rsidRPr="00D05DAC" w:rsidRDefault="002775D8" w:rsidP="000409DE">
            <w:pPr>
              <w:tabs>
                <w:tab w:val="left" w:pos="8100"/>
              </w:tabs>
              <w:jc w:val="center"/>
              <w:rPr>
                <w:b/>
              </w:rPr>
            </w:pPr>
            <w:r>
              <w:rPr>
                <w:b/>
              </w:rPr>
              <w:t>[PLN]</w:t>
            </w:r>
          </w:p>
        </w:tc>
        <w:tc>
          <w:tcPr>
            <w:tcW w:w="1080" w:type="dxa"/>
          </w:tcPr>
          <w:p w:rsidR="002775D8" w:rsidRDefault="002775D8" w:rsidP="000409DE">
            <w:pPr>
              <w:tabs>
                <w:tab w:val="left" w:pos="8100"/>
              </w:tabs>
              <w:spacing w:before="120"/>
              <w:jc w:val="center"/>
              <w:rPr>
                <w:b/>
              </w:rPr>
            </w:pPr>
            <w:r w:rsidRPr="00D05DAC">
              <w:rPr>
                <w:b/>
              </w:rPr>
              <w:t>VAT</w:t>
            </w:r>
          </w:p>
          <w:p w:rsidR="002775D8" w:rsidRPr="00D05DAC" w:rsidRDefault="002775D8" w:rsidP="000409DE">
            <w:pPr>
              <w:tabs>
                <w:tab w:val="left" w:pos="8100"/>
              </w:tabs>
              <w:jc w:val="center"/>
              <w:rPr>
                <w:b/>
              </w:rPr>
            </w:pPr>
            <w:r>
              <w:rPr>
                <w:b/>
              </w:rPr>
              <w:t>[PLN]</w:t>
            </w:r>
          </w:p>
        </w:tc>
        <w:tc>
          <w:tcPr>
            <w:tcW w:w="953" w:type="dxa"/>
          </w:tcPr>
          <w:p w:rsidR="002775D8" w:rsidRDefault="002775D8" w:rsidP="000409DE">
            <w:pPr>
              <w:tabs>
                <w:tab w:val="left" w:pos="8100"/>
              </w:tabs>
              <w:jc w:val="center"/>
              <w:rPr>
                <w:b/>
              </w:rPr>
            </w:pPr>
            <w:r w:rsidRPr="00D05DAC">
              <w:rPr>
                <w:b/>
              </w:rPr>
              <w:t>Cena brutto</w:t>
            </w:r>
          </w:p>
          <w:p w:rsidR="002775D8" w:rsidRPr="00D05DAC" w:rsidRDefault="002775D8" w:rsidP="000409DE">
            <w:pPr>
              <w:tabs>
                <w:tab w:val="left" w:pos="8100"/>
              </w:tabs>
              <w:jc w:val="center"/>
              <w:rPr>
                <w:b/>
              </w:rPr>
            </w:pPr>
            <w:r>
              <w:rPr>
                <w:b/>
              </w:rPr>
              <w:t>[PLN]</w:t>
            </w:r>
          </w:p>
        </w:tc>
      </w:tr>
      <w:tr w:rsidR="0066403B" w:rsidTr="006B7EF4">
        <w:tc>
          <w:tcPr>
            <w:tcW w:w="720" w:type="dxa"/>
          </w:tcPr>
          <w:p w:rsidR="0066403B" w:rsidRPr="001E676C" w:rsidRDefault="008C6D62" w:rsidP="008C6D62">
            <w:pPr>
              <w:tabs>
                <w:tab w:val="left" w:pos="8100"/>
              </w:tabs>
              <w:spacing w:before="120" w:after="120"/>
              <w:ind w:right="74"/>
              <w:jc w:val="both"/>
            </w:pPr>
            <w:r>
              <w:t>1.</w:t>
            </w:r>
          </w:p>
        </w:tc>
        <w:tc>
          <w:tcPr>
            <w:tcW w:w="5220" w:type="dxa"/>
          </w:tcPr>
          <w:p w:rsidR="0066403B" w:rsidRPr="001E676C" w:rsidRDefault="0066403B" w:rsidP="008C6D62">
            <w:pPr>
              <w:tabs>
                <w:tab w:val="left" w:pos="8100"/>
              </w:tabs>
              <w:spacing w:before="120" w:after="120"/>
              <w:ind w:right="74"/>
              <w:jc w:val="both"/>
            </w:pPr>
            <w:r w:rsidRPr="001E676C">
              <w:t xml:space="preserve">Organizacja </w:t>
            </w:r>
            <w:r>
              <w:t xml:space="preserve">drugiej </w:t>
            </w:r>
            <w:r w:rsidRPr="001E676C">
              <w:t xml:space="preserve">konferencji </w:t>
            </w:r>
            <w:r>
              <w:t>dotyczącej prezentacji postępu robót w ramach realizowanego Projektu</w:t>
            </w:r>
          </w:p>
        </w:tc>
        <w:tc>
          <w:tcPr>
            <w:tcW w:w="1260" w:type="dxa"/>
          </w:tcPr>
          <w:p w:rsidR="0066403B" w:rsidRPr="001E676C" w:rsidRDefault="0066403B" w:rsidP="008C6D62">
            <w:pPr>
              <w:tabs>
                <w:tab w:val="left" w:pos="8100"/>
              </w:tabs>
              <w:spacing w:before="120" w:after="120"/>
              <w:ind w:right="74"/>
              <w:jc w:val="both"/>
            </w:pPr>
          </w:p>
        </w:tc>
        <w:tc>
          <w:tcPr>
            <w:tcW w:w="1080" w:type="dxa"/>
          </w:tcPr>
          <w:p w:rsidR="0066403B" w:rsidRPr="001E676C" w:rsidRDefault="0066403B" w:rsidP="008C6D62">
            <w:pPr>
              <w:tabs>
                <w:tab w:val="left" w:pos="8100"/>
              </w:tabs>
              <w:spacing w:before="120" w:after="120"/>
              <w:ind w:right="74"/>
              <w:jc w:val="both"/>
            </w:pPr>
          </w:p>
        </w:tc>
        <w:tc>
          <w:tcPr>
            <w:tcW w:w="953" w:type="dxa"/>
          </w:tcPr>
          <w:p w:rsidR="0066403B" w:rsidRPr="001E676C" w:rsidRDefault="0066403B" w:rsidP="008C6D62">
            <w:pPr>
              <w:tabs>
                <w:tab w:val="left" w:pos="8100"/>
              </w:tabs>
              <w:spacing w:before="120" w:after="120"/>
              <w:ind w:right="74"/>
              <w:jc w:val="both"/>
            </w:pPr>
          </w:p>
        </w:tc>
      </w:tr>
    </w:tbl>
    <w:p w:rsidR="0066403B" w:rsidRDefault="0066403B" w:rsidP="004013C9">
      <w:pPr>
        <w:tabs>
          <w:tab w:val="left" w:pos="8100"/>
        </w:tabs>
        <w:ind w:left="720" w:right="74"/>
        <w:jc w:val="both"/>
        <w:rPr>
          <w:b/>
        </w:rPr>
      </w:pPr>
    </w:p>
    <w:p w:rsidR="0066403B" w:rsidRPr="004D1BA2" w:rsidRDefault="0066403B" w:rsidP="004013C9">
      <w:pPr>
        <w:tabs>
          <w:tab w:val="left" w:pos="8100"/>
        </w:tabs>
        <w:ind w:left="720" w:right="74"/>
        <w:jc w:val="both"/>
        <w:rPr>
          <w:b/>
        </w:rPr>
      </w:pPr>
      <w:r w:rsidRPr="005B1B21">
        <w:rPr>
          <w:b/>
        </w:rPr>
        <w:t>Uwaga! Cena za wykonanie prawa opcji nie może przekraczać 1</w:t>
      </w:r>
      <w:r w:rsidR="00D440CC" w:rsidRPr="005B1B21">
        <w:rPr>
          <w:b/>
        </w:rPr>
        <w:t>0</w:t>
      </w:r>
      <w:r w:rsidRPr="005B1B21">
        <w:rPr>
          <w:b/>
        </w:rPr>
        <w:t>% ceny zamówienia</w:t>
      </w:r>
      <w:r>
        <w:rPr>
          <w:b/>
        </w:rPr>
        <w:t xml:space="preserve"> podstawowego, określonej w pkt. 1.1 niniejszego Formularza ofertowego.</w:t>
      </w:r>
    </w:p>
    <w:p w:rsidR="0066403B" w:rsidRPr="00B832B6" w:rsidRDefault="0066403B" w:rsidP="004E6209">
      <w:pPr>
        <w:widowControl w:val="0"/>
        <w:numPr>
          <w:ilvl w:val="0"/>
          <w:numId w:val="14"/>
        </w:numPr>
        <w:tabs>
          <w:tab w:val="clear" w:pos="15"/>
        </w:tabs>
        <w:autoSpaceDE w:val="0"/>
        <w:autoSpaceDN w:val="0"/>
        <w:spacing w:before="120" w:after="120"/>
        <w:ind w:left="720" w:hanging="360"/>
        <w:jc w:val="both"/>
      </w:pPr>
      <w:r w:rsidRPr="00B832B6">
        <w:t>Zobowiązuję się do wykonania przedmiotu umowy w termin</w:t>
      </w:r>
      <w:r>
        <w:t xml:space="preserve">ie </w:t>
      </w:r>
      <w:r w:rsidRPr="00764CA5">
        <w:rPr>
          <w:b/>
        </w:rPr>
        <w:t>określonym w pkt. IV.2 Instrukcji dla Wykonawców (TOM I SIWZ)</w:t>
      </w:r>
      <w:r w:rsidRPr="00764CA5">
        <w:t>,</w:t>
      </w:r>
      <w:r>
        <w:t xml:space="preserve"> przy czym, </w:t>
      </w:r>
      <w:r w:rsidRPr="00B832B6">
        <w:t xml:space="preserve">jeżeli </w:t>
      </w:r>
      <w:r>
        <w:t>zajdą okoliczności, o których mowa w Opisie Przedmiotu Zamówienia (TOM II SIWZ), wyrażam zgodę na przedłużenie</w:t>
      </w:r>
      <w:r w:rsidRPr="00B832B6">
        <w:t xml:space="preserve"> czas</w:t>
      </w:r>
      <w:r>
        <w:t>u</w:t>
      </w:r>
      <w:r w:rsidRPr="00B832B6">
        <w:t xml:space="preserve"> </w:t>
      </w:r>
      <w:r>
        <w:t>realizacji umowy, na warunkach określonych w Opisie Przedmiotu Zamówienia (TOM II SIWZ).</w:t>
      </w:r>
      <w:r w:rsidRPr="00B832B6">
        <w:t xml:space="preserve">  </w:t>
      </w:r>
    </w:p>
    <w:p w:rsidR="0066403B" w:rsidRPr="00256997" w:rsidRDefault="0066403B" w:rsidP="004E6209">
      <w:pPr>
        <w:numPr>
          <w:ilvl w:val="0"/>
          <w:numId w:val="14"/>
        </w:numPr>
        <w:tabs>
          <w:tab w:val="clear" w:pos="15"/>
        </w:tabs>
        <w:ind w:left="720" w:hanging="360"/>
        <w:jc w:val="both"/>
      </w:pPr>
      <w:r w:rsidRPr="00256997">
        <w:t>Oświadczam, że:</w:t>
      </w:r>
    </w:p>
    <w:p w:rsidR="0066403B" w:rsidRPr="00256997" w:rsidRDefault="0066403B" w:rsidP="004E6209">
      <w:pPr>
        <w:numPr>
          <w:ilvl w:val="1"/>
          <w:numId w:val="14"/>
        </w:numPr>
        <w:tabs>
          <w:tab w:val="clear" w:pos="1440"/>
        </w:tabs>
        <w:ind w:left="1080"/>
      </w:pPr>
      <w:r w:rsidRPr="00256997">
        <w:t xml:space="preserve">jestem uprawniony do występowania w obrocie prawnym, </w:t>
      </w:r>
    </w:p>
    <w:p w:rsidR="0066403B" w:rsidRDefault="0066403B" w:rsidP="004E6209">
      <w:pPr>
        <w:numPr>
          <w:ilvl w:val="1"/>
          <w:numId w:val="14"/>
        </w:numPr>
        <w:tabs>
          <w:tab w:val="clear" w:pos="1440"/>
        </w:tabs>
        <w:ind w:left="1080"/>
        <w:jc w:val="both"/>
      </w:pPr>
      <w:r w:rsidRPr="00256997">
        <w:t>posiadam uprawnienia niezbędne do wykonania przedmiotu zamówienia,</w:t>
      </w:r>
    </w:p>
    <w:p w:rsidR="0066403B" w:rsidRPr="00256997" w:rsidRDefault="0066403B" w:rsidP="004E6209">
      <w:pPr>
        <w:numPr>
          <w:ilvl w:val="1"/>
          <w:numId w:val="14"/>
        </w:numPr>
        <w:tabs>
          <w:tab w:val="clear" w:pos="1440"/>
        </w:tabs>
        <w:ind w:left="1080"/>
        <w:jc w:val="both"/>
      </w:pPr>
      <w:r w:rsidRPr="00256997">
        <w:t>posiadam niezbędną wiedzę i doświadczenie oraz potencjał techniczny, a także dysponuję pracownikami zdolnymi do wykonania zamówienia,</w:t>
      </w:r>
    </w:p>
    <w:p w:rsidR="0066403B" w:rsidRDefault="0066403B" w:rsidP="004E6209">
      <w:pPr>
        <w:numPr>
          <w:ilvl w:val="1"/>
          <w:numId w:val="14"/>
        </w:numPr>
        <w:tabs>
          <w:tab w:val="clear" w:pos="1440"/>
        </w:tabs>
        <w:ind w:left="1080"/>
        <w:jc w:val="both"/>
      </w:pPr>
      <w:r w:rsidRPr="00256997">
        <w:t>znajduję się w sytuacji ekonomicznej i finansowej zapewniającej wykonanie zamówienia,</w:t>
      </w:r>
    </w:p>
    <w:p w:rsidR="0066403B" w:rsidRDefault="0066403B" w:rsidP="004E6209">
      <w:pPr>
        <w:numPr>
          <w:ilvl w:val="0"/>
          <w:numId w:val="14"/>
        </w:numPr>
        <w:tabs>
          <w:tab w:val="clear" w:pos="15"/>
          <w:tab w:val="num" w:pos="720"/>
        </w:tabs>
        <w:spacing w:before="120"/>
        <w:ind w:left="714" w:hanging="357"/>
        <w:jc w:val="both"/>
      </w:pPr>
      <w:r>
        <w:t>Oświadczam, że zapoznałem się ze Specyfikacją Istotnych Warunków Zamówienia                        i zobowiązuję się do stosowania i ścisłego przestrzegania warunków w niej określonych.</w:t>
      </w:r>
      <w:r w:rsidRPr="00256997">
        <w:t xml:space="preserve"> </w:t>
      </w:r>
    </w:p>
    <w:p w:rsidR="0066403B" w:rsidRDefault="0066403B" w:rsidP="004E6209">
      <w:pPr>
        <w:numPr>
          <w:ilvl w:val="0"/>
          <w:numId w:val="14"/>
        </w:numPr>
        <w:tabs>
          <w:tab w:val="clear" w:pos="15"/>
          <w:tab w:val="num" w:pos="720"/>
        </w:tabs>
        <w:spacing w:before="120"/>
        <w:ind w:left="714" w:hanging="357"/>
        <w:jc w:val="both"/>
      </w:pPr>
      <w:r>
        <w:t xml:space="preserve">Oświadczam, że zapoznałem się z przedmiotem zamówienia i jego opisem </w:t>
      </w:r>
      <w:r>
        <w:br/>
        <w:t>oraz warunkami przystąpienia do udziału w postępowaniu przetargowym i nie wnoszę do niego zastrzeżeń, a także zdobyłem konieczne informacje do przygotowania oferty.</w:t>
      </w:r>
    </w:p>
    <w:p w:rsidR="0066403B" w:rsidRDefault="0066403B">
      <w:pPr>
        <w:numPr>
          <w:ilvl w:val="0"/>
          <w:numId w:val="14"/>
        </w:numPr>
        <w:tabs>
          <w:tab w:val="clear" w:pos="15"/>
          <w:tab w:val="num" w:pos="720"/>
        </w:tabs>
        <w:spacing w:before="120"/>
        <w:ind w:left="714" w:hanging="357"/>
        <w:jc w:val="both"/>
      </w:pPr>
      <w:r w:rsidRPr="00256997">
        <w:t>Oświadczam</w:t>
      </w:r>
      <w:r>
        <w:t>, że uważam się za związanego</w:t>
      </w:r>
      <w:r w:rsidRPr="00256997">
        <w:t xml:space="preserve"> niniejszą ofertą przez czas wskazany w Specyfikacji</w:t>
      </w:r>
      <w:r>
        <w:t xml:space="preserve"> I</w:t>
      </w:r>
      <w:r w:rsidRPr="00256997">
        <w:t xml:space="preserve">stotnych </w:t>
      </w:r>
      <w:r>
        <w:t>W</w:t>
      </w:r>
      <w:r w:rsidRPr="00256997">
        <w:t xml:space="preserve">arunków </w:t>
      </w:r>
      <w:r>
        <w:t>Z</w:t>
      </w:r>
      <w:r w:rsidRPr="00256997">
        <w:t>amówienia (</w:t>
      </w:r>
      <w:r w:rsidRPr="00D440CC">
        <w:t>60 dni</w:t>
      </w:r>
      <w:r>
        <w:t>).</w:t>
      </w:r>
    </w:p>
    <w:p w:rsidR="0066403B" w:rsidRPr="00256997" w:rsidRDefault="0066403B" w:rsidP="004E6209">
      <w:pPr>
        <w:numPr>
          <w:ilvl w:val="0"/>
          <w:numId w:val="14"/>
        </w:numPr>
        <w:tabs>
          <w:tab w:val="clear" w:pos="15"/>
          <w:tab w:val="num" w:pos="720"/>
        </w:tabs>
        <w:spacing w:before="120"/>
        <w:ind w:left="714" w:hanging="357"/>
        <w:jc w:val="both"/>
      </w:pPr>
      <w:r>
        <w:t xml:space="preserve">Oświadczam, że Wzór Umowy (TOM III SIWZ - Wzór Umowy) został przeze mnie zaakceptowany i zobowiązuję się, w przypadku wyboru mojej oferty, do zawarcia umowy na określonych w nich warunkach, w terminie do 7 dni od daty otrzymania zawiadomienia </w:t>
      </w:r>
      <w:r>
        <w:br/>
        <w:t>o wyborze mojej oferty od Zamawiającego.</w:t>
      </w:r>
    </w:p>
    <w:p w:rsidR="0066403B" w:rsidRDefault="0066403B" w:rsidP="00B53FE5"/>
    <w:p w:rsidR="005B1B21" w:rsidRDefault="005B1B21" w:rsidP="00B53FE5">
      <w:pPr>
        <w:tabs>
          <w:tab w:val="left" w:pos="180"/>
          <w:tab w:val="left" w:pos="360"/>
        </w:tabs>
        <w:rPr>
          <w:b/>
          <w:bCs/>
        </w:rPr>
      </w:pPr>
    </w:p>
    <w:p w:rsidR="005B1B21" w:rsidRDefault="005B1B21" w:rsidP="00B53FE5">
      <w:pPr>
        <w:tabs>
          <w:tab w:val="left" w:pos="180"/>
          <w:tab w:val="left" w:pos="360"/>
        </w:tabs>
        <w:rPr>
          <w:b/>
          <w:bCs/>
        </w:rPr>
      </w:pPr>
    </w:p>
    <w:p w:rsidR="005B1B21" w:rsidRDefault="005B1B21" w:rsidP="00B53FE5">
      <w:pPr>
        <w:tabs>
          <w:tab w:val="left" w:pos="180"/>
          <w:tab w:val="left" w:pos="360"/>
        </w:tabs>
        <w:rPr>
          <w:b/>
          <w:bCs/>
        </w:rPr>
      </w:pPr>
    </w:p>
    <w:p w:rsidR="005B1B21" w:rsidRDefault="005B1B21" w:rsidP="00B53FE5">
      <w:pPr>
        <w:tabs>
          <w:tab w:val="left" w:pos="180"/>
          <w:tab w:val="left" w:pos="360"/>
        </w:tabs>
        <w:rPr>
          <w:b/>
          <w:bCs/>
        </w:rPr>
      </w:pPr>
    </w:p>
    <w:p w:rsidR="005B1B21" w:rsidRDefault="005B1B21" w:rsidP="00B53FE5">
      <w:pPr>
        <w:tabs>
          <w:tab w:val="left" w:pos="180"/>
          <w:tab w:val="left" w:pos="360"/>
        </w:tabs>
        <w:rPr>
          <w:b/>
          <w:bCs/>
        </w:rPr>
      </w:pPr>
    </w:p>
    <w:p w:rsidR="005B1B21" w:rsidRDefault="005B1B21" w:rsidP="00B53FE5">
      <w:pPr>
        <w:tabs>
          <w:tab w:val="left" w:pos="180"/>
          <w:tab w:val="left" w:pos="360"/>
        </w:tabs>
        <w:rPr>
          <w:b/>
          <w:bCs/>
        </w:rPr>
      </w:pPr>
    </w:p>
    <w:p w:rsidR="0066403B" w:rsidRPr="00256997" w:rsidRDefault="0066403B" w:rsidP="00B53FE5">
      <w:pPr>
        <w:tabs>
          <w:tab w:val="left" w:pos="180"/>
          <w:tab w:val="left" w:pos="360"/>
        </w:tabs>
        <w:rPr>
          <w:b/>
          <w:bCs/>
          <w:u w:val="single"/>
        </w:rPr>
      </w:pPr>
      <w:r w:rsidRPr="00256997">
        <w:rPr>
          <w:b/>
          <w:bCs/>
        </w:rPr>
        <w:lastRenderedPageBreak/>
        <w:t xml:space="preserve">Załącznikami do niniejszego </w:t>
      </w:r>
      <w:r>
        <w:rPr>
          <w:b/>
          <w:bCs/>
        </w:rPr>
        <w:t>F</w:t>
      </w:r>
      <w:r w:rsidRPr="00256997">
        <w:rPr>
          <w:b/>
          <w:bCs/>
        </w:rPr>
        <w:t>ormularza ofert</w:t>
      </w:r>
      <w:r>
        <w:rPr>
          <w:b/>
          <w:bCs/>
        </w:rPr>
        <w:t>owego</w:t>
      </w:r>
      <w:r w:rsidRPr="00256997">
        <w:rPr>
          <w:b/>
          <w:bCs/>
        </w:rPr>
        <w:t xml:space="preserve"> są : </w:t>
      </w:r>
    </w:p>
    <w:p w:rsidR="0066403B" w:rsidRPr="00256997" w:rsidRDefault="0066403B" w:rsidP="00B53FE5">
      <w:pPr>
        <w:jc w:val="both"/>
      </w:pPr>
      <w:r w:rsidRPr="00256997">
        <w:t>............................................................................................................................................................</w:t>
      </w:r>
    </w:p>
    <w:p w:rsidR="0066403B" w:rsidRPr="00256997" w:rsidRDefault="0066403B" w:rsidP="00B53FE5">
      <w:pPr>
        <w:jc w:val="both"/>
      </w:pPr>
      <w:r w:rsidRPr="00256997">
        <w:t>............................................................................................................................................................</w:t>
      </w:r>
    </w:p>
    <w:p w:rsidR="0066403B" w:rsidRPr="00256997" w:rsidRDefault="0066403B" w:rsidP="00B53FE5">
      <w:pPr>
        <w:jc w:val="both"/>
      </w:pPr>
      <w:r w:rsidRPr="00256997">
        <w:t>............................................................................................................................................................</w:t>
      </w:r>
    </w:p>
    <w:p w:rsidR="005B1B21" w:rsidRPr="00256997" w:rsidRDefault="005B1B21" w:rsidP="005B1B21">
      <w:pPr>
        <w:jc w:val="both"/>
      </w:pPr>
      <w:r w:rsidRPr="00256997">
        <w:t>............................................................................................................................................................</w:t>
      </w:r>
    </w:p>
    <w:p w:rsidR="005B1B21" w:rsidRPr="00256997" w:rsidRDefault="005B1B21" w:rsidP="005B1B21">
      <w:pPr>
        <w:jc w:val="both"/>
      </w:pPr>
      <w:r w:rsidRPr="00256997">
        <w:t>............................................................................................................................................................</w:t>
      </w:r>
    </w:p>
    <w:p w:rsidR="005B1B21" w:rsidRPr="00256997" w:rsidRDefault="005B1B21" w:rsidP="005B1B21">
      <w:pPr>
        <w:jc w:val="both"/>
      </w:pPr>
      <w:r w:rsidRPr="00256997">
        <w:t>............................................................................................................................................................</w:t>
      </w:r>
    </w:p>
    <w:p w:rsidR="005B1B21" w:rsidRPr="00256997" w:rsidRDefault="005B1B21" w:rsidP="005B1B21">
      <w:pPr>
        <w:jc w:val="both"/>
      </w:pPr>
      <w:r w:rsidRPr="00256997">
        <w:t>............................................................................................................................................................</w:t>
      </w:r>
    </w:p>
    <w:p w:rsidR="005B1B21" w:rsidRPr="00256997" w:rsidRDefault="005B1B21" w:rsidP="005B1B21">
      <w:pPr>
        <w:jc w:val="both"/>
      </w:pPr>
      <w:r w:rsidRPr="00256997">
        <w:t>............................................................................................................................................................</w:t>
      </w:r>
    </w:p>
    <w:p w:rsidR="005B1B21" w:rsidRPr="00256997" w:rsidRDefault="005B1B21" w:rsidP="005B1B21">
      <w:pPr>
        <w:jc w:val="both"/>
      </w:pPr>
      <w:r w:rsidRPr="00256997">
        <w:t>............................................................................................................................................................</w:t>
      </w:r>
    </w:p>
    <w:p w:rsidR="0066403B" w:rsidRPr="00256997" w:rsidRDefault="0066403B" w:rsidP="00B53FE5">
      <w:pPr>
        <w:jc w:val="both"/>
      </w:pPr>
    </w:p>
    <w:p w:rsidR="0066403B" w:rsidRPr="00C01EEE" w:rsidRDefault="0066403B" w:rsidP="00B53FE5">
      <w:pPr>
        <w:jc w:val="both"/>
        <w:rPr>
          <w:sz w:val="20"/>
          <w:szCs w:val="20"/>
        </w:rPr>
      </w:pPr>
      <w:r w:rsidRPr="00C01EEE">
        <w:rPr>
          <w:sz w:val="20"/>
          <w:szCs w:val="20"/>
        </w:rPr>
        <w:t xml:space="preserve"> (należy wymienić nazwy wszystkich załączników</w:t>
      </w:r>
      <w:r w:rsidRPr="00C01EEE">
        <w:rPr>
          <w:bCs/>
          <w:sz w:val="20"/>
          <w:szCs w:val="20"/>
        </w:rPr>
        <w:t>)</w:t>
      </w:r>
    </w:p>
    <w:p w:rsidR="0066403B" w:rsidRDefault="0066403B" w:rsidP="00B53FE5">
      <w:pPr>
        <w:jc w:val="both"/>
      </w:pPr>
    </w:p>
    <w:p w:rsidR="0066403B" w:rsidRDefault="0066403B" w:rsidP="00B53FE5">
      <w:pPr>
        <w:jc w:val="both"/>
      </w:pPr>
    </w:p>
    <w:p w:rsidR="005B1B21" w:rsidRDefault="005B1B21" w:rsidP="00B53FE5">
      <w:pPr>
        <w:jc w:val="both"/>
      </w:pPr>
    </w:p>
    <w:p w:rsidR="005B1B21" w:rsidRDefault="005B1B21" w:rsidP="00B53FE5">
      <w:pPr>
        <w:jc w:val="both"/>
      </w:pPr>
    </w:p>
    <w:p w:rsidR="005B1B21" w:rsidRDefault="005B1B21" w:rsidP="00B53FE5">
      <w:pPr>
        <w:jc w:val="both"/>
      </w:pPr>
    </w:p>
    <w:p w:rsidR="0066403B" w:rsidRPr="00256997" w:rsidRDefault="0066403B" w:rsidP="00B53FE5">
      <w:pPr>
        <w:jc w:val="both"/>
      </w:pPr>
      <w:r w:rsidRPr="00256997">
        <w:t xml:space="preserve">                                      </w:t>
      </w:r>
    </w:p>
    <w:p w:rsidR="0066403B" w:rsidRPr="00256997" w:rsidRDefault="0066403B" w:rsidP="00B53FE5">
      <w:pPr>
        <w:jc w:val="both"/>
      </w:pPr>
      <w:r w:rsidRPr="00256997">
        <w:t xml:space="preserve"> ...............................................</w:t>
      </w:r>
    </w:p>
    <w:p w:rsidR="0066403B" w:rsidRPr="00256997" w:rsidRDefault="0066403B" w:rsidP="00B53FE5">
      <w:pPr>
        <w:jc w:val="both"/>
      </w:pPr>
      <w:r w:rsidRPr="00256997">
        <w:rPr>
          <w:sz w:val="20"/>
        </w:rPr>
        <w:t xml:space="preserve">         data sporządzenia oferty</w:t>
      </w:r>
    </w:p>
    <w:p w:rsidR="0066403B" w:rsidRPr="00256997" w:rsidRDefault="0066403B" w:rsidP="00B53FE5">
      <w:pPr>
        <w:jc w:val="both"/>
      </w:pPr>
      <w:r w:rsidRPr="00256997">
        <w:t xml:space="preserve">                                                                                      .........................................................</w:t>
      </w:r>
    </w:p>
    <w:p w:rsidR="0066403B" w:rsidRDefault="0066403B" w:rsidP="00B53FE5">
      <w:pPr>
        <w:jc w:val="both"/>
        <w:rPr>
          <w:sz w:val="20"/>
        </w:rPr>
      </w:pPr>
      <w:r w:rsidRPr="00256997">
        <w:rPr>
          <w:sz w:val="20"/>
        </w:rPr>
        <w:t xml:space="preserve">     </w:t>
      </w:r>
      <w:r w:rsidRPr="00256997">
        <w:rPr>
          <w:sz w:val="20"/>
        </w:rPr>
        <w:tab/>
      </w:r>
      <w:r w:rsidRPr="00256997">
        <w:rPr>
          <w:sz w:val="20"/>
        </w:rPr>
        <w:tab/>
      </w:r>
      <w:r w:rsidRPr="00256997">
        <w:rPr>
          <w:sz w:val="20"/>
        </w:rPr>
        <w:tab/>
      </w:r>
      <w:r w:rsidRPr="00256997">
        <w:rPr>
          <w:sz w:val="20"/>
        </w:rPr>
        <w:tab/>
      </w:r>
      <w:r w:rsidRPr="00256997">
        <w:rPr>
          <w:sz w:val="20"/>
        </w:rPr>
        <w:tab/>
      </w:r>
      <w:r w:rsidRPr="00256997">
        <w:rPr>
          <w:sz w:val="20"/>
        </w:rPr>
        <w:tab/>
      </w:r>
      <w:r w:rsidRPr="00256997">
        <w:rPr>
          <w:sz w:val="20"/>
        </w:rPr>
        <w:tab/>
      </w:r>
      <w:r w:rsidRPr="00256997">
        <w:rPr>
          <w:sz w:val="20"/>
        </w:rPr>
        <w:tab/>
        <w:t xml:space="preserve">    </w:t>
      </w:r>
      <w:r>
        <w:rPr>
          <w:sz w:val="20"/>
        </w:rPr>
        <w:t>p</w:t>
      </w:r>
      <w:r w:rsidRPr="00256997">
        <w:rPr>
          <w:sz w:val="20"/>
        </w:rPr>
        <w:t xml:space="preserve">odpis i pieczątka </w:t>
      </w:r>
      <w:r>
        <w:rPr>
          <w:sz w:val="20"/>
        </w:rPr>
        <w:t>W</w:t>
      </w:r>
      <w:r w:rsidRPr="00256997">
        <w:rPr>
          <w:sz w:val="20"/>
        </w:rPr>
        <w:t>ykonawcy</w:t>
      </w:r>
    </w:p>
    <w:p w:rsidR="005B1B21" w:rsidRDefault="005B1B21" w:rsidP="00B53FE5">
      <w:pPr>
        <w:jc w:val="both"/>
        <w:rPr>
          <w:sz w:val="20"/>
        </w:rPr>
      </w:pPr>
    </w:p>
    <w:p w:rsidR="005B1B21" w:rsidRDefault="005B1B21" w:rsidP="00B53FE5">
      <w:pPr>
        <w:jc w:val="both"/>
        <w:rPr>
          <w:sz w:val="20"/>
        </w:rPr>
      </w:pPr>
    </w:p>
    <w:p w:rsidR="005B1B21" w:rsidRDefault="005B1B21" w:rsidP="00B53FE5">
      <w:pPr>
        <w:jc w:val="both"/>
        <w:rPr>
          <w:sz w:val="20"/>
        </w:rPr>
      </w:pPr>
    </w:p>
    <w:p w:rsidR="005B1B21" w:rsidRDefault="005B1B21" w:rsidP="00B53FE5">
      <w:pPr>
        <w:jc w:val="both"/>
        <w:rPr>
          <w:sz w:val="20"/>
        </w:rPr>
      </w:pPr>
    </w:p>
    <w:p w:rsidR="005B1B21" w:rsidRDefault="005B1B21" w:rsidP="00B53FE5">
      <w:pPr>
        <w:jc w:val="both"/>
        <w:rPr>
          <w:sz w:val="20"/>
        </w:rPr>
      </w:pPr>
    </w:p>
    <w:p w:rsidR="005B1B21" w:rsidRDefault="005B1B21" w:rsidP="00B53FE5">
      <w:pPr>
        <w:jc w:val="both"/>
        <w:rPr>
          <w:sz w:val="20"/>
        </w:rPr>
      </w:pPr>
    </w:p>
    <w:p w:rsidR="005B1B21" w:rsidRDefault="005B1B21" w:rsidP="00B53FE5">
      <w:pPr>
        <w:jc w:val="both"/>
        <w:rPr>
          <w:sz w:val="20"/>
        </w:rPr>
      </w:pPr>
    </w:p>
    <w:p w:rsidR="005B1B21" w:rsidRDefault="005B1B21" w:rsidP="00B53FE5">
      <w:pPr>
        <w:jc w:val="both"/>
        <w:rPr>
          <w:sz w:val="20"/>
        </w:rPr>
      </w:pPr>
    </w:p>
    <w:p w:rsidR="005B1B21" w:rsidRDefault="005B1B21" w:rsidP="00B53FE5">
      <w:pPr>
        <w:jc w:val="both"/>
        <w:rPr>
          <w:sz w:val="20"/>
        </w:rPr>
      </w:pPr>
    </w:p>
    <w:p w:rsidR="005B1B21" w:rsidRDefault="005B1B21" w:rsidP="00B53FE5">
      <w:pPr>
        <w:jc w:val="both"/>
        <w:rPr>
          <w:sz w:val="20"/>
        </w:rPr>
      </w:pPr>
    </w:p>
    <w:p w:rsidR="005B1B21" w:rsidRDefault="005B1B21" w:rsidP="00B53FE5">
      <w:pPr>
        <w:jc w:val="both"/>
        <w:rPr>
          <w:sz w:val="20"/>
        </w:rPr>
      </w:pPr>
    </w:p>
    <w:p w:rsidR="005B1B21" w:rsidRDefault="005B1B21" w:rsidP="00B53FE5">
      <w:pPr>
        <w:jc w:val="both"/>
        <w:rPr>
          <w:sz w:val="20"/>
        </w:rPr>
      </w:pPr>
    </w:p>
    <w:p w:rsidR="005B1B21" w:rsidRDefault="005B1B21" w:rsidP="00B53FE5">
      <w:pPr>
        <w:jc w:val="both"/>
        <w:rPr>
          <w:sz w:val="20"/>
        </w:rPr>
      </w:pPr>
    </w:p>
    <w:p w:rsidR="005B1B21" w:rsidRDefault="005B1B21" w:rsidP="00B53FE5">
      <w:pPr>
        <w:jc w:val="both"/>
        <w:rPr>
          <w:sz w:val="20"/>
        </w:rPr>
      </w:pPr>
    </w:p>
    <w:p w:rsidR="005B1B21" w:rsidRDefault="005B1B21" w:rsidP="00B53FE5">
      <w:pPr>
        <w:jc w:val="both"/>
        <w:rPr>
          <w:sz w:val="20"/>
        </w:rPr>
      </w:pPr>
    </w:p>
    <w:p w:rsidR="005B1B21" w:rsidRDefault="005B1B21" w:rsidP="00B53FE5">
      <w:pPr>
        <w:jc w:val="both"/>
        <w:rPr>
          <w:sz w:val="20"/>
        </w:rPr>
      </w:pPr>
    </w:p>
    <w:p w:rsidR="005B1B21" w:rsidRDefault="005B1B21" w:rsidP="00B53FE5">
      <w:pPr>
        <w:jc w:val="both"/>
        <w:rPr>
          <w:sz w:val="20"/>
        </w:rPr>
      </w:pPr>
    </w:p>
    <w:p w:rsidR="005B1B21" w:rsidRDefault="005B1B21" w:rsidP="00B53FE5">
      <w:pPr>
        <w:jc w:val="both"/>
        <w:rPr>
          <w:sz w:val="20"/>
        </w:rPr>
      </w:pPr>
    </w:p>
    <w:p w:rsidR="005B1B21" w:rsidRDefault="005B1B21" w:rsidP="00B53FE5">
      <w:pPr>
        <w:jc w:val="both"/>
        <w:rPr>
          <w:sz w:val="20"/>
        </w:rPr>
      </w:pPr>
    </w:p>
    <w:p w:rsidR="005B1B21" w:rsidRDefault="005B1B21" w:rsidP="00B53FE5">
      <w:pPr>
        <w:jc w:val="both"/>
        <w:rPr>
          <w:sz w:val="20"/>
        </w:rPr>
      </w:pPr>
    </w:p>
    <w:p w:rsidR="005B1B21" w:rsidRDefault="005B1B21" w:rsidP="00B53FE5">
      <w:pPr>
        <w:jc w:val="both"/>
        <w:rPr>
          <w:sz w:val="20"/>
        </w:rPr>
      </w:pPr>
    </w:p>
    <w:p w:rsidR="005B1B21" w:rsidRDefault="005B1B21" w:rsidP="00B53FE5">
      <w:pPr>
        <w:jc w:val="both"/>
        <w:rPr>
          <w:sz w:val="20"/>
        </w:rPr>
      </w:pPr>
    </w:p>
    <w:p w:rsidR="005B1B21" w:rsidRDefault="005B1B21" w:rsidP="00B53FE5">
      <w:pPr>
        <w:jc w:val="both"/>
        <w:rPr>
          <w:sz w:val="20"/>
        </w:rPr>
      </w:pPr>
    </w:p>
    <w:p w:rsidR="005B1B21" w:rsidRDefault="005B1B21" w:rsidP="00B53FE5">
      <w:pPr>
        <w:jc w:val="both"/>
        <w:rPr>
          <w:sz w:val="20"/>
        </w:rPr>
      </w:pPr>
    </w:p>
    <w:p w:rsidR="005B1B21" w:rsidRDefault="005B1B21" w:rsidP="00B53FE5">
      <w:pPr>
        <w:jc w:val="both"/>
        <w:rPr>
          <w:sz w:val="20"/>
        </w:rPr>
      </w:pPr>
    </w:p>
    <w:p w:rsidR="005B1B21" w:rsidRDefault="005B1B21" w:rsidP="00B53FE5">
      <w:pPr>
        <w:jc w:val="both"/>
        <w:rPr>
          <w:sz w:val="20"/>
        </w:rPr>
      </w:pPr>
    </w:p>
    <w:p w:rsidR="005B1B21" w:rsidRDefault="005B1B21" w:rsidP="00B53FE5">
      <w:pPr>
        <w:jc w:val="both"/>
        <w:rPr>
          <w:sz w:val="20"/>
        </w:rPr>
      </w:pPr>
    </w:p>
    <w:p w:rsidR="005B1B21" w:rsidRDefault="005B1B21" w:rsidP="00B53FE5">
      <w:pPr>
        <w:jc w:val="both"/>
        <w:rPr>
          <w:sz w:val="20"/>
        </w:rPr>
      </w:pPr>
    </w:p>
    <w:p w:rsidR="005B1B21" w:rsidRDefault="005B1B21" w:rsidP="00B53FE5">
      <w:pPr>
        <w:jc w:val="both"/>
        <w:rPr>
          <w:sz w:val="20"/>
        </w:rPr>
      </w:pPr>
    </w:p>
    <w:p w:rsidR="005B1B21" w:rsidRDefault="005B1B21" w:rsidP="00B53FE5">
      <w:pPr>
        <w:jc w:val="both"/>
        <w:rPr>
          <w:sz w:val="20"/>
        </w:rPr>
      </w:pPr>
    </w:p>
    <w:p w:rsidR="005B1B21" w:rsidRDefault="005B1B21" w:rsidP="00B53FE5">
      <w:pPr>
        <w:jc w:val="both"/>
        <w:rPr>
          <w:sz w:val="20"/>
        </w:rPr>
      </w:pPr>
    </w:p>
    <w:p w:rsidR="005B1B21" w:rsidRDefault="005B1B21" w:rsidP="00B53FE5">
      <w:pPr>
        <w:jc w:val="both"/>
        <w:rPr>
          <w:sz w:val="20"/>
        </w:rPr>
      </w:pPr>
    </w:p>
    <w:p w:rsidR="005B1B21" w:rsidRDefault="005B1B21" w:rsidP="00B53FE5">
      <w:pPr>
        <w:jc w:val="both"/>
        <w:rPr>
          <w:sz w:val="20"/>
        </w:rPr>
      </w:pPr>
    </w:p>
    <w:p w:rsidR="005B1B21" w:rsidRDefault="005B1B21" w:rsidP="00B53FE5">
      <w:pPr>
        <w:jc w:val="both"/>
        <w:rPr>
          <w:sz w:val="20"/>
        </w:rPr>
      </w:pPr>
    </w:p>
    <w:p w:rsidR="005B1B21" w:rsidRDefault="005B1B21" w:rsidP="00B53FE5">
      <w:pPr>
        <w:jc w:val="both"/>
        <w:rPr>
          <w:sz w:val="20"/>
        </w:rPr>
      </w:pPr>
    </w:p>
    <w:p w:rsidR="005B1B21" w:rsidRDefault="005B1B21" w:rsidP="00B53FE5">
      <w:pPr>
        <w:jc w:val="both"/>
        <w:rPr>
          <w:sz w:val="20"/>
        </w:rPr>
      </w:pPr>
    </w:p>
    <w:p w:rsidR="005B1B21" w:rsidRDefault="005B1B21" w:rsidP="00B53FE5">
      <w:pPr>
        <w:jc w:val="both"/>
        <w:rPr>
          <w:sz w:val="20"/>
        </w:rPr>
      </w:pPr>
    </w:p>
    <w:p w:rsidR="005B1B21" w:rsidRPr="00256997" w:rsidRDefault="005B1B21" w:rsidP="00B53FE5">
      <w:pPr>
        <w:jc w:val="both"/>
        <w:rPr>
          <w:sz w:val="20"/>
        </w:rPr>
      </w:pPr>
    </w:p>
    <w:p w:rsidR="0066403B" w:rsidRPr="00256997" w:rsidRDefault="0066403B" w:rsidP="00B53FE5">
      <w:pPr>
        <w:rPr>
          <w:bCs/>
        </w:rPr>
      </w:pPr>
      <w:r w:rsidRPr="00256997">
        <w:rPr>
          <w:bCs/>
        </w:rPr>
        <w:t>...............................................</w:t>
      </w:r>
      <w:r>
        <w:rPr>
          <w:bCs/>
        </w:rPr>
        <w:t xml:space="preserve">                         </w:t>
      </w:r>
      <w:r>
        <w:rPr>
          <w:bCs/>
        </w:rPr>
        <w:tab/>
      </w:r>
      <w:r>
        <w:rPr>
          <w:bCs/>
        </w:rPr>
        <w:tab/>
      </w:r>
      <w:r>
        <w:rPr>
          <w:bCs/>
        </w:rPr>
        <w:tab/>
        <w:t xml:space="preserve">                  </w:t>
      </w:r>
      <w:r w:rsidRPr="00715869">
        <w:rPr>
          <w:b/>
          <w:bCs/>
        </w:rPr>
        <w:t xml:space="preserve">Załącznik Nr </w:t>
      </w:r>
      <w:r>
        <w:rPr>
          <w:b/>
          <w:bCs/>
        </w:rPr>
        <w:t>2 do IDW</w:t>
      </w:r>
    </w:p>
    <w:p w:rsidR="0066403B" w:rsidRPr="00256997" w:rsidRDefault="0066403B" w:rsidP="00B53FE5">
      <w:pPr>
        <w:rPr>
          <w:bCs/>
          <w:sz w:val="20"/>
        </w:rPr>
      </w:pPr>
      <w:r w:rsidRPr="00256997">
        <w:rPr>
          <w:bCs/>
          <w:sz w:val="20"/>
        </w:rPr>
        <w:t xml:space="preserve">        piecz</w:t>
      </w:r>
      <w:r>
        <w:rPr>
          <w:bCs/>
          <w:sz w:val="20"/>
        </w:rPr>
        <w:t>ątka</w:t>
      </w:r>
      <w:r w:rsidRPr="00256997">
        <w:rPr>
          <w:bCs/>
          <w:sz w:val="20"/>
        </w:rPr>
        <w:t xml:space="preserve"> </w:t>
      </w:r>
      <w:r>
        <w:rPr>
          <w:bCs/>
          <w:sz w:val="20"/>
        </w:rPr>
        <w:t>W</w:t>
      </w:r>
      <w:r w:rsidRPr="00256997">
        <w:rPr>
          <w:bCs/>
          <w:sz w:val="20"/>
        </w:rPr>
        <w:t>ykonawcy</w:t>
      </w:r>
    </w:p>
    <w:p w:rsidR="0066403B" w:rsidRPr="00552E00" w:rsidRDefault="0066403B" w:rsidP="002209BA">
      <w:pPr>
        <w:spacing w:before="480"/>
        <w:rPr>
          <w:b/>
        </w:rPr>
      </w:pPr>
      <w:r w:rsidRPr="00552E00">
        <w:rPr>
          <w:b/>
        </w:rPr>
        <w:t>Nr referencyjny nadany sprawie przez Zamawiającego</w:t>
      </w:r>
    </w:p>
    <w:p w:rsidR="0066403B" w:rsidRPr="00C00D71" w:rsidRDefault="0066403B" w:rsidP="002209BA">
      <w:r>
        <w:rPr>
          <w:b/>
        </w:rPr>
        <w:t>11S/2017</w:t>
      </w:r>
    </w:p>
    <w:p w:rsidR="0066403B" w:rsidRPr="00256997" w:rsidRDefault="0066403B" w:rsidP="00B53FE5">
      <w:pPr>
        <w:jc w:val="both"/>
        <w:rPr>
          <w:b/>
          <w:bCs/>
          <w:sz w:val="28"/>
        </w:rPr>
      </w:pPr>
    </w:p>
    <w:p w:rsidR="0066403B" w:rsidRPr="00256997" w:rsidRDefault="0066403B" w:rsidP="00B53FE5">
      <w:pPr>
        <w:jc w:val="center"/>
        <w:rPr>
          <w:b/>
          <w:bCs/>
        </w:rPr>
      </w:pPr>
      <w:r w:rsidRPr="00256997">
        <w:rPr>
          <w:b/>
          <w:bCs/>
          <w:sz w:val="28"/>
        </w:rPr>
        <w:t xml:space="preserve">WYKAZ </w:t>
      </w:r>
      <w:r>
        <w:rPr>
          <w:b/>
          <w:bCs/>
          <w:sz w:val="28"/>
        </w:rPr>
        <w:t>SPECJALISTÓW</w:t>
      </w:r>
    </w:p>
    <w:p w:rsidR="0066403B" w:rsidRPr="00256997" w:rsidRDefault="0066403B" w:rsidP="00B53FE5">
      <w:pPr>
        <w:jc w:val="both"/>
      </w:pPr>
    </w:p>
    <w:p w:rsidR="0066403B" w:rsidRDefault="0066403B" w:rsidP="00BF38D2">
      <w:pPr>
        <w:jc w:val="both"/>
      </w:pPr>
      <w:r w:rsidRPr="00256997">
        <w:t>Składając ofertę w postępowaniu o udzielenie zamówienia na wykonanie zadania pn.:</w:t>
      </w:r>
      <w:r w:rsidRPr="00256997">
        <w:rPr>
          <w:b/>
        </w:rPr>
        <w:t xml:space="preserve"> </w:t>
      </w:r>
      <w:r>
        <w:rPr>
          <w:b/>
          <w:i/>
        </w:rPr>
        <w:t>„Organizacja konferencji prasowych</w:t>
      </w:r>
      <w:r w:rsidRPr="00C278AB">
        <w:rPr>
          <w:b/>
        </w:rPr>
        <w:t xml:space="preserve"> w ramach realizacji </w:t>
      </w:r>
      <w:r>
        <w:rPr>
          <w:b/>
        </w:rPr>
        <w:t>P</w:t>
      </w:r>
      <w:r w:rsidRPr="00C278AB">
        <w:rPr>
          <w:b/>
        </w:rPr>
        <w:t>rojektu</w:t>
      </w:r>
      <w:r>
        <w:rPr>
          <w:b/>
        </w:rPr>
        <w:t xml:space="preserve"> </w:t>
      </w:r>
      <w:r w:rsidRPr="00C278AB">
        <w:rPr>
          <w:b/>
        </w:rPr>
        <w:t xml:space="preserve">pn.: </w:t>
      </w:r>
      <w:r w:rsidRPr="00AF5E55">
        <w:rPr>
          <w:b/>
          <w:i/>
        </w:rPr>
        <w:t>Przebudowa oczyszczalni ścieków Mikulczyce w Zabrzu</w:t>
      </w:r>
      <w:r w:rsidRPr="008E1A6E">
        <w:rPr>
          <w:b/>
          <w:i/>
        </w:rPr>
        <w:t>”</w:t>
      </w:r>
      <w:r>
        <w:rPr>
          <w:b/>
        </w:rPr>
        <w:t xml:space="preserve"> </w:t>
      </w:r>
      <w:r w:rsidRPr="00256997">
        <w:t>przedstawiam</w:t>
      </w:r>
      <w:r>
        <w:t xml:space="preserve"> wykaz specjalistów, którzy będą</w:t>
      </w:r>
      <w:r w:rsidRPr="00256997">
        <w:t xml:space="preserve"> wykonywać zamówienie:</w:t>
      </w:r>
    </w:p>
    <w:p w:rsidR="0066403B" w:rsidRDefault="0066403B" w:rsidP="00BF38D2">
      <w:pPr>
        <w:jc w:val="both"/>
      </w:pPr>
    </w:p>
    <w:p w:rsidR="0066403B" w:rsidRPr="00AB5B9A" w:rsidRDefault="0066403B" w:rsidP="00A621A4">
      <w:pPr>
        <w:pStyle w:val="Tekstpodstawowy2"/>
        <w:overflowPunct/>
        <w:autoSpaceDE/>
        <w:autoSpaceDN/>
        <w:adjustRightInd/>
        <w:ind w:left="0"/>
        <w:jc w:val="left"/>
        <w:textAlignment w:val="auto"/>
        <w:rPr>
          <w:szCs w:val="24"/>
        </w:rPr>
      </w:pPr>
    </w:p>
    <w:tbl>
      <w:tblPr>
        <w:tblW w:w="9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7"/>
        <w:gridCol w:w="2643"/>
        <w:gridCol w:w="2520"/>
        <w:gridCol w:w="2430"/>
        <w:gridCol w:w="1890"/>
      </w:tblGrid>
      <w:tr w:rsidR="0066403B" w:rsidRPr="00AB5B9A">
        <w:tc>
          <w:tcPr>
            <w:tcW w:w="487" w:type="dxa"/>
          </w:tcPr>
          <w:p w:rsidR="0066403B" w:rsidRPr="00AB5B9A" w:rsidRDefault="0066403B" w:rsidP="00950C69">
            <w:pPr>
              <w:pStyle w:val="Tekstpodstawowy2"/>
              <w:overflowPunct/>
              <w:autoSpaceDE/>
              <w:autoSpaceDN/>
              <w:adjustRightInd/>
              <w:ind w:left="0"/>
              <w:jc w:val="center"/>
              <w:textAlignment w:val="auto"/>
              <w:rPr>
                <w:b/>
                <w:sz w:val="20"/>
              </w:rPr>
            </w:pPr>
          </w:p>
          <w:p w:rsidR="0066403B" w:rsidRPr="00AB5B9A" w:rsidRDefault="0066403B" w:rsidP="00950C69">
            <w:pPr>
              <w:pStyle w:val="Tekstpodstawowy2"/>
              <w:overflowPunct/>
              <w:autoSpaceDE/>
              <w:autoSpaceDN/>
              <w:adjustRightInd/>
              <w:ind w:left="0"/>
              <w:jc w:val="center"/>
              <w:textAlignment w:val="auto"/>
              <w:rPr>
                <w:b/>
                <w:sz w:val="20"/>
              </w:rPr>
            </w:pPr>
            <w:r w:rsidRPr="00AB5B9A">
              <w:rPr>
                <w:b/>
                <w:sz w:val="20"/>
              </w:rPr>
              <w:t>Lp.</w:t>
            </w:r>
          </w:p>
        </w:tc>
        <w:tc>
          <w:tcPr>
            <w:tcW w:w="2643" w:type="dxa"/>
          </w:tcPr>
          <w:p w:rsidR="0066403B" w:rsidRPr="00AB5B9A" w:rsidRDefault="0066403B" w:rsidP="00950C69">
            <w:pPr>
              <w:pStyle w:val="Tekstpodstawowy2"/>
              <w:overflowPunct/>
              <w:autoSpaceDE/>
              <w:autoSpaceDN/>
              <w:adjustRightInd/>
              <w:ind w:left="0"/>
              <w:jc w:val="center"/>
              <w:textAlignment w:val="auto"/>
              <w:rPr>
                <w:b/>
                <w:sz w:val="20"/>
              </w:rPr>
            </w:pPr>
          </w:p>
          <w:p w:rsidR="0066403B" w:rsidRPr="00AB5B9A" w:rsidRDefault="0066403B" w:rsidP="00950C69">
            <w:pPr>
              <w:pStyle w:val="Tekstpodstawowy2"/>
              <w:overflowPunct/>
              <w:autoSpaceDE/>
              <w:autoSpaceDN/>
              <w:adjustRightInd/>
              <w:ind w:left="0"/>
              <w:jc w:val="center"/>
              <w:textAlignment w:val="auto"/>
              <w:rPr>
                <w:b/>
                <w:sz w:val="20"/>
              </w:rPr>
            </w:pPr>
            <w:r w:rsidRPr="00AB5B9A">
              <w:rPr>
                <w:b/>
                <w:sz w:val="20"/>
              </w:rPr>
              <w:t>Imię i nazwisko</w:t>
            </w:r>
          </w:p>
        </w:tc>
        <w:tc>
          <w:tcPr>
            <w:tcW w:w="2520" w:type="dxa"/>
          </w:tcPr>
          <w:p w:rsidR="0066403B" w:rsidRPr="00AB5B9A" w:rsidRDefault="0066403B" w:rsidP="00950C69">
            <w:pPr>
              <w:pStyle w:val="Tekstpodstawowy2"/>
              <w:overflowPunct/>
              <w:autoSpaceDE/>
              <w:autoSpaceDN/>
              <w:adjustRightInd/>
              <w:ind w:left="0"/>
              <w:jc w:val="center"/>
              <w:textAlignment w:val="auto"/>
              <w:rPr>
                <w:b/>
                <w:sz w:val="20"/>
              </w:rPr>
            </w:pPr>
          </w:p>
          <w:p w:rsidR="0066403B" w:rsidRPr="00AB5B9A" w:rsidRDefault="0066403B" w:rsidP="00950C69">
            <w:pPr>
              <w:pStyle w:val="Tekstpodstawowy2"/>
              <w:overflowPunct/>
              <w:autoSpaceDE/>
              <w:autoSpaceDN/>
              <w:adjustRightInd/>
              <w:ind w:left="0"/>
              <w:jc w:val="center"/>
              <w:textAlignment w:val="auto"/>
              <w:rPr>
                <w:b/>
                <w:sz w:val="20"/>
              </w:rPr>
            </w:pPr>
            <w:r w:rsidRPr="00AB5B9A">
              <w:rPr>
                <w:b/>
                <w:sz w:val="20"/>
              </w:rPr>
              <w:t>Zakres wykonywanych czynności</w:t>
            </w:r>
          </w:p>
        </w:tc>
        <w:tc>
          <w:tcPr>
            <w:tcW w:w="2430" w:type="dxa"/>
          </w:tcPr>
          <w:p w:rsidR="0066403B" w:rsidRPr="00AB5B9A" w:rsidRDefault="0066403B" w:rsidP="00950C69">
            <w:pPr>
              <w:pStyle w:val="Tekstpodstawowy2"/>
              <w:overflowPunct/>
              <w:autoSpaceDE/>
              <w:autoSpaceDN/>
              <w:adjustRightInd/>
              <w:ind w:left="0"/>
              <w:jc w:val="center"/>
              <w:textAlignment w:val="auto"/>
              <w:rPr>
                <w:b/>
                <w:sz w:val="20"/>
              </w:rPr>
            </w:pPr>
          </w:p>
          <w:p w:rsidR="0066403B" w:rsidRPr="00AB5B9A" w:rsidRDefault="0066403B" w:rsidP="00950C69">
            <w:pPr>
              <w:pStyle w:val="Tekstpodstawowy2"/>
              <w:overflowPunct/>
              <w:autoSpaceDE/>
              <w:autoSpaceDN/>
              <w:adjustRightInd/>
              <w:ind w:left="0"/>
              <w:jc w:val="center"/>
              <w:textAlignment w:val="auto"/>
              <w:rPr>
                <w:b/>
                <w:sz w:val="20"/>
              </w:rPr>
            </w:pPr>
            <w:r w:rsidRPr="00AB5B9A">
              <w:rPr>
                <w:b/>
                <w:sz w:val="20"/>
              </w:rPr>
              <w:t>Kwalifikacje</w:t>
            </w:r>
            <w:r>
              <w:rPr>
                <w:b/>
                <w:sz w:val="20"/>
              </w:rPr>
              <w:t xml:space="preserve"> zawodowe, doświadczenie i wykształcenie</w:t>
            </w:r>
          </w:p>
        </w:tc>
        <w:tc>
          <w:tcPr>
            <w:tcW w:w="1890" w:type="dxa"/>
          </w:tcPr>
          <w:p w:rsidR="0066403B" w:rsidRDefault="0066403B" w:rsidP="00950C69">
            <w:pPr>
              <w:pStyle w:val="Tekstpodstawowy2"/>
              <w:overflowPunct/>
              <w:autoSpaceDE/>
              <w:autoSpaceDN/>
              <w:adjustRightInd/>
              <w:ind w:left="0"/>
              <w:jc w:val="center"/>
              <w:textAlignment w:val="auto"/>
              <w:rPr>
                <w:b/>
                <w:sz w:val="20"/>
              </w:rPr>
            </w:pPr>
          </w:p>
          <w:p w:rsidR="0066403B" w:rsidRPr="00AB5B9A" w:rsidRDefault="0066403B" w:rsidP="00950C69">
            <w:pPr>
              <w:pStyle w:val="Tekstpodstawowy2"/>
              <w:overflowPunct/>
              <w:autoSpaceDE/>
              <w:autoSpaceDN/>
              <w:adjustRightInd/>
              <w:ind w:left="0"/>
              <w:jc w:val="center"/>
              <w:textAlignment w:val="auto"/>
              <w:rPr>
                <w:b/>
                <w:sz w:val="20"/>
              </w:rPr>
            </w:pPr>
            <w:r w:rsidRPr="00AB5B9A">
              <w:rPr>
                <w:b/>
                <w:sz w:val="20"/>
              </w:rPr>
              <w:t>Inne</w:t>
            </w:r>
          </w:p>
          <w:p w:rsidR="0066403B" w:rsidRPr="00AB5B9A" w:rsidRDefault="0066403B" w:rsidP="00950C69">
            <w:pPr>
              <w:pStyle w:val="Tekstpodstawowy2"/>
              <w:overflowPunct/>
              <w:autoSpaceDE/>
              <w:autoSpaceDN/>
              <w:adjustRightInd/>
              <w:ind w:left="0"/>
              <w:jc w:val="center"/>
              <w:textAlignment w:val="auto"/>
              <w:rPr>
                <w:b/>
                <w:sz w:val="20"/>
              </w:rPr>
            </w:pPr>
            <w:r w:rsidRPr="00AB5B9A">
              <w:rPr>
                <w:b/>
                <w:sz w:val="20"/>
              </w:rPr>
              <w:t>informacje</w:t>
            </w:r>
            <w:r w:rsidRPr="00BB30B7">
              <w:rPr>
                <w:rStyle w:val="Odwoanieprzypisudolnego"/>
                <w:sz w:val="20"/>
              </w:rPr>
              <w:footnoteReference w:id="1"/>
            </w:r>
          </w:p>
          <w:p w:rsidR="0066403B" w:rsidRPr="00AB5B9A" w:rsidRDefault="0066403B" w:rsidP="00950C69">
            <w:pPr>
              <w:pStyle w:val="Tekstpodstawowy2"/>
              <w:overflowPunct/>
              <w:autoSpaceDE/>
              <w:autoSpaceDN/>
              <w:adjustRightInd/>
              <w:ind w:left="0"/>
              <w:jc w:val="center"/>
              <w:textAlignment w:val="auto"/>
              <w:rPr>
                <w:b/>
                <w:sz w:val="20"/>
              </w:rPr>
            </w:pPr>
          </w:p>
        </w:tc>
      </w:tr>
      <w:tr w:rsidR="0066403B" w:rsidRPr="00AB5B9A">
        <w:tc>
          <w:tcPr>
            <w:tcW w:w="487" w:type="dxa"/>
          </w:tcPr>
          <w:p w:rsidR="0066403B" w:rsidRPr="00AB5B9A" w:rsidRDefault="0066403B" w:rsidP="00950C69">
            <w:pPr>
              <w:pStyle w:val="Tekstpodstawowy2"/>
              <w:tabs>
                <w:tab w:val="num" w:pos="360"/>
              </w:tabs>
              <w:overflowPunct/>
              <w:autoSpaceDE/>
              <w:autoSpaceDN/>
              <w:adjustRightInd/>
              <w:spacing w:line="360" w:lineRule="auto"/>
              <w:ind w:left="0"/>
              <w:jc w:val="left"/>
              <w:textAlignment w:val="auto"/>
              <w:rPr>
                <w:b/>
                <w:sz w:val="18"/>
                <w:szCs w:val="18"/>
              </w:rPr>
            </w:pPr>
            <w:r w:rsidRPr="00AB5B9A">
              <w:rPr>
                <w:b/>
                <w:sz w:val="18"/>
                <w:szCs w:val="18"/>
              </w:rPr>
              <w:t>1)</w:t>
            </w:r>
          </w:p>
        </w:tc>
        <w:tc>
          <w:tcPr>
            <w:tcW w:w="2643" w:type="dxa"/>
          </w:tcPr>
          <w:p w:rsidR="0066403B" w:rsidRPr="00AB5B9A" w:rsidRDefault="0066403B" w:rsidP="00950C69">
            <w:pPr>
              <w:pStyle w:val="Tekstpodstawowy2"/>
              <w:overflowPunct/>
              <w:autoSpaceDE/>
              <w:autoSpaceDN/>
              <w:adjustRightInd/>
              <w:spacing w:line="360" w:lineRule="auto"/>
              <w:ind w:left="0"/>
              <w:jc w:val="left"/>
              <w:textAlignment w:val="auto"/>
              <w:rPr>
                <w:sz w:val="18"/>
                <w:szCs w:val="18"/>
              </w:rPr>
            </w:pPr>
          </w:p>
        </w:tc>
        <w:tc>
          <w:tcPr>
            <w:tcW w:w="2520" w:type="dxa"/>
          </w:tcPr>
          <w:p w:rsidR="0066403B" w:rsidRPr="00AB5B9A" w:rsidRDefault="0066403B" w:rsidP="00950C69">
            <w:pPr>
              <w:pStyle w:val="Tekstpodstawowy2"/>
              <w:overflowPunct/>
              <w:autoSpaceDE/>
              <w:autoSpaceDN/>
              <w:adjustRightInd/>
              <w:spacing w:line="360" w:lineRule="auto"/>
              <w:ind w:left="0"/>
              <w:jc w:val="left"/>
              <w:textAlignment w:val="auto"/>
              <w:rPr>
                <w:sz w:val="18"/>
                <w:szCs w:val="18"/>
              </w:rPr>
            </w:pPr>
          </w:p>
        </w:tc>
        <w:tc>
          <w:tcPr>
            <w:tcW w:w="2430" w:type="dxa"/>
          </w:tcPr>
          <w:p w:rsidR="0066403B" w:rsidRPr="00AB5B9A" w:rsidRDefault="0066403B" w:rsidP="00950C69">
            <w:pPr>
              <w:pStyle w:val="Tekstpodstawowy2"/>
              <w:overflowPunct/>
              <w:autoSpaceDE/>
              <w:autoSpaceDN/>
              <w:adjustRightInd/>
              <w:spacing w:line="360" w:lineRule="auto"/>
              <w:ind w:left="0"/>
              <w:jc w:val="left"/>
              <w:textAlignment w:val="auto"/>
              <w:rPr>
                <w:sz w:val="18"/>
                <w:szCs w:val="18"/>
              </w:rPr>
            </w:pPr>
          </w:p>
        </w:tc>
        <w:tc>
          <w:tcPr>
            <w:tcW w:w="1890" w:type="dxa"/>
          </w:tcPr>
          <w:p w:rsidR="0066403B" w:rsidRPr="00AB5B9A" w:rsidRDefault="0066403B" w:rsidP="00950C69">
            <w:pPr>
              <w:pStyle w:val="Tekstpodstawowy2"/>
              <w:overflowPunct/>
              <w:autoSpaceDE/>
              <w:autoSpaceDN/>
              <w:adjustRightInd/>
              <w:spacing w:line="360" w:lineRule="auto"/>
              <w:ind w:left="0"/>
              <w:jc w:val="left"/>
              <w:textAlignment w:val="auto"/>
              <w:rPr>
                <w:sz w:val="18"/>
                <w:szCs w:val="18"/>
              </w:rPr>
            </w:pPr>
          </w:p>
        </w:tc>
      </w:tr>
      <w:tr w:rsidR="0066403B" w:rsidRPr="00AB5B9A">
        <w:tc>
          <w:tcPr>
            <w:tcW w:w="487" w:type="dxa"/>
          </w:tcPr>
          <w:p w:rsidR="0066403B" w:rsidRPr="00AB5B9A" w:rsidRDefault="0066403B" w:rsidP="00950C69">
            <w:pPr>
              <w:pStyle w:val="Tekstpodstawowy2"/>
              <w:tabs>
                <w:tab w:val="num" w:pos="360"/>
              </w:tabs>
              <w:overflowPunct/>
              <w:autoSpaceDE/>
              <w:autoSpaceDN/>
              <w:adjustRightInd/>
              <w:spacing w:line="360" w:lineRule="auto"/>
              <w:ind w:left="0"/>
              <w:jc w:val="left"/>
              <w:textAlignment w:val="auto"/>
              <w:rPr>
                <w:b/>
                <w:sz w:val="18"/>
                <w:szCs w:val="18"/>
              </w:rPr>
            </w:pPr>
            <w:r w:rsidRPr="00AB5B9A">
              <w:rPr>
                <w:b/>
                <w:sz w:val="18"/>
                <w:szCs w:val="18"/>
              </w:rPr>
              <w:t>2)</w:t>
            </w:r>
          </w:p>
        </w:tc>
        <w:tc>
          <w:tcPr>
            <w:tcW w:w="2643" w:type="dxa"/>
          </w:tcPr>
          <w:p w:rsidR="0066403B" w:rsidRPr="00AB5B9A" w:rsidRDefault="0066403B" w:rsidP="00950C69">
            <w:pPr>
              <w:pStyle w:val="Tekstpodstawowy2"/>
              <w:overflowPunct/>
              <w:autoSpaceDE/>
              <w:autoSpaceDN/>
              <w:adjustRightInd/>
              <w:spacing w:line="360" w:lineRule="auto"/>
              <w:ind w:left="0"/>
              <w:jc w:val="left"/>
              <w:textAlignment w:val="auto"/>
              <w:rPr>
                <w:sz w:val="18"/>
                <w:szCs w:val="18"/>
              </w:rPr>
            </w:pPr>
          </w:p>
        </w:tc>
        <w:tc>
          <w:tcPr>
            <w:tcW w:w="2520" w:type="dxa"/>
          </w:tcPr>
          <w:p w:rsidR="0066403B" w:rsidRPr="00AB5B9A" w:rsidRDefault="0066403B" w:rsidP="00950C69">
            <w:pPr>
              <w:pStyle w:val="Tekstpodstawowy2"/>
              <w:overflowPunct/>
              <w:autoSpaceDE/>
              <w:autoSpaceDN/>
              <w:adjustRightInd/>
              <w:spacing w:line="360" w:lineRule="auto"/>
              <w:ind w:left="0"/>
              <w:jc w:val="left"/>
              <w:textAlignment w:val="auto"/>
              <w:rPr>
                <w:sz w:val="18"/>
                <w:szCs w:val="18"/>
              </w:rPr>
            </w:pPr>
          </w:p>
        </w:tc>
        <w:tc>
          <w:tcPr>
            <w:tcW w:w="2430" w:type="dxa"/>
          </w:tcPr>
          <w:p w:rsidR="0066403B" w:rsidRPr="00AB5B9A" w:rsidRDefault="0066403B" w:rsidP="00950C69">
            <w:pPr>
              <w:pStyle w:val="Tekstpodstawowy2"/>
              <w:overflowPunct/>
              <w:autoSpaceDE/>
              <w:autoSpaceDN/>
              <w:adjustRightInd/>
              <w:spacing w:line="360" w:lineRule="auto"/>
              <w:ind w:left="0"/>
              <w:jc w:val="left"/>
              <w:textAlignment w:val="auto"/>
              <w:rPr>
                <w:sz w:val="18"/>
                <w:szCs w:val="18"/>
              </w:rPr>
            </w:pPr>
          </w:p>
        </w:tc>
        <w:tc>
          <w:tcPr>
            <w:tcW w:w="1890" w:type="dxa"/>
          </w:tcPr>
          <w:p w:rsidR="0066403B" w:rsidRPr="00AB5B9A" w:rsidRDefault="0066403B" w:rsidP="00950C69">
            <w:pPr>
              <w:pStyle w:val="Tekstpodstawowy2"/>
              <w:overflowPunct/>
              <w:autoSpaceDE/>
              <w:autoSpaceDN/>
              <w:adjustRightInd/>
              <w:spacing w:line="360" w:lineRule="auto"/>
              <w:ind w:left="0"/>
              <w:jc w:val="left"/>
              <w:textAlignment w:val="auto"/>
              <w:rPr>
                <w:sz w:val="18"/>
                <w:szCs w:val="18"/>
              </w:rPr>
            </w:pPr>
          </w:p>
        </w:tc>
      </w:tr>
      <w:tr w:rsidR="0066403B" w:rsidRPr="00AB5B9A">
        <w:tc>
          <w:tcPr>
            <w:tcW w:w="487" w:type="dxa"/>
          </w:tcPr>
          <w:p w:rsidR="0066403B" w:rsidRPr="00AB5B9A" w:rsidRDefault="0066403B" w:rsidP="00950C69">
            <w:pPr>
              <w:pStyle w:val="Tekstpodstawowy2"/>
              <w:tabs>
                <w:tab w:val="num" w:pos="360"/>
              </w:tabs>
              <w:overflowPunct/>
              <w:autoSpaceDE/>
              <w:autoSpaceDN/>
              <w:adjustRightInd/>
              <w:spacing w:line="360" w:lineRule="auto"/>
              <w:ind w:left="0"/>
              <w:jc w:val="left"/>
              <w:textAlignment w:val="auto"/>
              <w:rPr>
                <w:b/>
                <w:sz w:val="18"/>
                <w:szCs w:val="18"/>
              </w:rPr>
            </w:pPr>
            <w:r w:rsidRPr="00AB5B9A">
              <w:rPr>
                <w:b/>
                <w:sz w:val="18"/>
                <w:szCs w:val="18"/>
              </w:rPr>
              <w:t>3)</w:t>
            </w:r>
          </w:p>
        </w:tc>
        <w:tc>
          <w:tcPr>
            <w:tcW w:w="2643" w:type="dxa"/>
          </w:tcPr>
          <w:p w:rsidR="0066403B" w:rsidRPr="00AB5B9A" w:rsidRDefault="0066403B" w:rsidP="00950C69">
            <w:pPr>
              <w:pStyle w:val="Tekstpodstawowy2"/>
              <w:overflowPunct/>
              <w:autoSpaceDE/>
              <w:autoSpaceDN/>
              <w:adjustRightInd/>
              <w:spacing w:line="360" w:lineRule="auto"/>
              <w:ind w:left="0"/>
              <w:jc w:val="left"/>
              <w:textAlignment w:val="auto"/>
              <w:rPr>
                <w:sz w:val="18"/>
                <w:szCs w:val="18"/>
              </w:rPr>
            </w:pPr>
          </w:p>
        </w:tc>
        <w:tc>
          <w:tcPr>
            <w:tcW w:w="2520" w:type="dxa"/>
          </w:tcPr>
          <w:p w:rsidR="0066403B" w:rsidRPr="00AB5B9A" w:rsidRDefault="0066403B" w:rsidP="00950C69">
            <w:pPr>
              <w:pStyle w:val="Tekstpodstawowy2"/>
              <w:overflowPunct/>
              <w:autoSpaceDE/>
              <w:autoSpaceDN/>
              <w:adjustRightInd/>
              <w:spacing w:line="360" w:lineRule="auto"/>
              <w:ind w:left="0"/>
              <w:jc w:val="left"/>
              <w:textAlignment w:val="auto"/>
              <w:rPr>
                <w:sz w:val="18"/>
                <w:szCs w:val="18"/>
              </w:rPr>
            </w:pPr>
          </w:p>
        </w:tc>
        <w:tc>
          <w:tcPr>
            <w:tcW w:w="2430" w:type="dxa"/>
          </w:tcPr>
          <w:p w:rsidR="0066403B" w:rsidRPr="00AB5B9A" w:rsidRDefault="0066403B" w:rsidP="00950C69">
            <w:pPr>
              <w:pStyle w:val="Tekstpodstawowy2"/>
              <w:overflowPunct/>
              <w:autoSpaceDE/>
              <w:autoSpaceDN/>
              <w:adjustRightInd/>
              <w:spacing w:line="360" w:lineRule="auto"/>
              <w:ind w:left="0"/>
              <w:jc w:val="left"/>
              <w:textAlignment w:val="auto"/>
              <w:rPr>
                <w:sz w:val="18"/>
                <w:szCs w:val="18"/>
              </w:rPr>
            </w:pPr>
          </w:p>
        </w:tc>
        <w:tc>
          <w:tcPr>
            <w:tcW w:w="1890" w:type="dxa"/>
          </w:tcPr>
          <w:p w:rsidR="0066403B" w:rsidRPr="00AB5B9A" w:rsidRDefault="0066403B" w:rsidP="00950C69">
            <w:pPr>
              <w:pStyle w:val="Tekstpodstawowy2"/>
              <w:overflowPunct/>
              <w:autoSpaceDE/>
              <w:autoSpaceDN/>
              <w:adjustRightInd/>
              <w:spacing w:line="360" w:lineRule="auto"/>
              <w:ind w:left="0"/>
              <w:jc w:val="left"/>
              <w:textAlignment w:val="auto"/>
              <w:rPr>
                <w:sz w:val="18"/>
                <w:szCs w:val="18"/>
              </w:rPr>
            </w:pPr>
          </w:p>
        </w:tc>
      </w:tr>
      <w:tr w:rsidR="0066403B" w:rsidRPr="00AB5B9A">
        <w:tc>
          <w:tcPr>
            <w:tcW w:w="487" w:type="dxa"/>
          </w:tcPr>
          <w:p w:rsidR="0066403B" w:rsidRPr="00AB5B9A" w:rsidRDefault="0066403B" w:rsidP="00950C69">
            <w:pPr>
              <w:pStyle w:val="Tekstpodstawowy2"/>
              <w:tabs>
                <w:tab w:val="num" w:pos="360"/>
              </w:tabs>
              <w:overflowPunct/>
              <w:autoSpaceDE/>
              <w:autoSpaceDN/>
              <w:adjustRightInd/>
              <w:spacing w:line="360" w:lineRule="auto"/>
              <w:ind w:left="0"/>
              <w:jc w:val="left"/>
              <w:textAlignment w:val="auto"/>
              <w:rPr>
                <w:b/>
                <w:sz w:val="18"/>
                <w:szCs w:val="18"/>
              </w:rPr>
            </w:pPr>
            <w:r>
              <w:rPr>
                <w:b/>
                <w:sz w:val="18"/>
                <w:szCs w:val="18"/>
              </w:rPr>
              <w:t>4)</w:t>
            </w:r>
          </w:p>
        </w:tc>
        <w:tc>
          <w:tcPr>
            <w:tcW w:w="2643" w:type="dxa"/>
          </w:tcPr>
          <w:p w:rsidR="0066403B" w:rsidRPr="00AB5B9A" w:rsidRDefault="0066403B" w:rsidP="00950C69">
            <w:pPr>
              <w:pStyle w:val="Tekstpodstawowy2"/>
              <w:overflowPunct/>
              <w:autoSpaceDE/>
              <w:autoSpaceDN/>
              <w:adjustRightInd/>
              <w:spacing w:line="360" w:lineRule="auto"/>
              <w:ind w:left="0"/>
              <w:jc w:val="left"/>
              <w:textAlignment w:val="auto"/>
              <w:rPr>
                <w:sz w:val="18"/>
                <w:szCs w:val="18"/>
              </w:rPr>
            </w:pPr>
          </w:p>
        </w:tc>
        <w:tc>
          <w:tcPr>
            <w:tcW w:w="2520" w:type="dxa"/>
          </w:tcPr>
          <w:p w:rsidR="0066403B" w:rsidRPr="00AB5B9A" w:rsidRDefault="0066403B" w:rsidP="00950C69">
            <w:pPr>
              <w:pStyle w:val="Tekstpodstawowy2"/>
              <w:overflowPunct/>
              <w:autoSpaceDE/>
              <w:autoSpaceDN/>
              <w:adjustRightInd/>
              <w:spacing w:line="360" w:lineRule="auto"/>
              <w:ind w:left="0"/>
              <w:jc w:val="left"/>
              <w:textAlignment w:val="auto"/>
              <w:rPr>
                <w:sz w:val="18"/>
                <w:szCs w:val="18"/>
              </w:rPr>
            </w:pPr>
          </w:p>
        </w:tc>
        <w:tc>
          <w:tcPr>
            <w:tcW w:w="2430" w:type="dxa"/>
          </w:tcPr>
          <w:p w:rsidR="0066403B" w:rsidRPr="00AB5B9A" w:rsidRDefault="0066403B" w:rsidP="00950C69">
            <w:pPr>
              <w:pStyle w:val="Tekstpodstawowy2"/>
              <w:overflowPunct/>
              <w:autoSpaceDE/>
              <w:autoSpaceDN/>
              <w:adjustRightInd/>
              <w:spacing w:line="360" w:lineRule="auto"/>
              <w:ind w:left="0"/>
              <w:jc w:val="left"/>
              <w:textAlignment w:val="auto"/>
              <w:rPr>
                <w:sz w:val="18"/>
                <w:szCs w:val="18"/>
              </w:rPr>
            </w:pPr>
          </w:p>
        </w:tc>
        <w:tc>
          <w:tcPr>
            <w:tcW w:w="1890" w:type="dxa"/>
          </w:tcPr>
          <w:p w:rsidR="0066403B" w:rsidRPr="00AB5B9A" w:rsidRDefault="0066403B" w:rsidP="00950C69">
            <w:pPr>
              <w:pStyle w:val="Tekstpodstawowy2"/>
              <w:overflowPunct/>
              <w:autoSpaceDE/>
              <w:autoSpaceDN/>
              <w:adjustRightInd/>
              <w:spacing w:line="360" w:lineRule="auto"/>
              <w:ind w:left="0"/>
              <w:jc w:val="left"/>
              <w:textAlignment w:val="auto"/>
              <w:rPr>
                <w:sz w:val="18"/>
                <w:szCs w:val="18"/>
              </w:rPr>
            </w:pPr>
          </w:p>
        </w:tc>
      </w:tr>
      <w:tr w:rsidR="0066403B" w:rsidRPr="00AB5B9A">
        <w:tc>
          <w:tcPr>
            <w:tcW w:w="487" w:type="dxa"/>
          </w:tcPr>
          <w:p w:rsidR="0066403B" w:rsidRPr="00AB5B9A" w:rsidRDefault="0066403B" w:rsidP="00950C69">
            <w:pPr>
              <w:pStyle w:val="Tekstpodstawowy2"/>
              <w:tabs>
                <w:tab w:val="num" w:pos="360"/>
              </w:tabs>
              <w:overflowPunct/>
              <w:autoSpaceDE/>
              <w:autoSpaceDN/>
              <w:adjustRightInd/>
              <w:spacing w:line="360" w:lineRule="auto"/>
              <w:ind w:left="0"/>
              <w:jc w:val="left"/>
              <w:textAlignment w:val="auto"/>
              <w:rPr>
                <w:b/>
                <w:sz w:val="18"/>
                <w:szCs w:val="18"/>
              </w:rPr>
            </w:pPr>
            <w:r>
              <w:rPr>
                <w:b/>
                <w:sz w:val="18"/>
                <w:szCs w:val="18"/>
              </w:rPr>
              <w:t>5)</w:t>
            </w:r>
          </w:p>
        </w:tc>
        <w:tc>
          <w:tcPr>
            <w:tcW w:w="2643" w:type="dxa"/>
          </w:tcPr>
          <w:p w:rsidR="0066403B" w:rsidRPr="00AB5B9A" w:rsidRDefault="0066403B" w:rsidP="00950C69">
            <w:pPr>
              <w:pStyle w:val="Tekstpodstawowy2"/>
              <w:overflowPunct/>
              <w:autoSpaceDE/>
              <w:autoSpaceDN/>
              <w:adjustRightInd/>
              <w:spacing w:line="360" w:lineRule="auto"/>
              <w:ind w:left="0"/>
              <w:jc w:val="left"/>
              <w:textAlignment w:val="auto"/>
              <w:rPr>
                <w:sz w:val="18"/>
                <w:szCs w:val="18"/>
              </w:rPr>
            </w:pPr>
          </w:p>
        </w:tc>
        <w:tc>
          <w:tcPr>
            <w:tcW w:w="2520" w:type="dxa"/>
          </w:tcPr>
          <w:p w:rsidR="0066403B" w:rsidRPr="00AB5B9A" w:rsidRDefault="0066403B" w:rsidP="00950C69">
            <w:pPr>
              <w:pStyle w:val="Tekstpodstawowy2"/>
              <w:overflowPunct/>
              <w:autoSpaceDE/>
              <w:autoSpaceDN/>
              <w:adjustRightInd/>
              <w:spacing w:line="360" w:lineRule="auto"/>
              <w:ind w:left="0"/>
              <w:jc w:val="left"/>
              <w:textAlignment w:val="auto"/>
              <w:rPr>
                <w:sz w:val="18"/>
                <w:szCs w:val="18"/>
              </w:rPr>
            </w:pPr>
          </w:p>
        </w:tc>
        <w:tc>
          <w:tcPr>
            <w:tcW w:w="2430" w:type="dxa"/>
          </w:tcPr>
          <w:p w:rsidR="0066403B" w:rsidRPr="00AB5B9A" w:rsidRDefault="0066403B" w:rsidP="00950C69">
            <w:pPr>
              <w:pStyle w:val="Tekstpodstawowy2"/>
              <w:overflowPunct/>
              <w:autoSpaceDE/>
              <w:autoSpaceDN/>
              <w:adjustRightInd/>
              <w:spacing w:line="360" w:lineRule="auto"/>
              <w:ind w:left="0"/>
              <w:jc w:val="left"/>
              <w:textAlignment w:val="auto"/>
              <w:rPr>
                <w:sz w:val="18"/>
                <w:szCs w:val="18"/>
              </w:rPr>
            </w:pPr>
          </w:p>
        </w:tc>
        <w:tc>
          <w:tcPr>
            <w:tcW w:w="1890" w:type="dxa"/>
          </w:tcPr>
          <w:p w:rsidR="0066403B" w:rsidRPr="00AB5B9A" w:rsidRDefault="0066403B" w:rsidP="00950C69">
            <w:pPr>
              <w:pStyle w:val="Tekstpodstawowy2"/>
              <w:overflowPunct/>
              <w:autoSpaceDE/>
              <w:autoSpaceDN/>
              <w:adjustRightInd/>
              <w:spacing w:line="360" w:lineRule="auto"/>
              <w:ind w:left="0"/>
              <w:jc w:val="left"/>
              <w:textAlignment w:val="auto"/>
              <w:rPr>
                <w:sz w:val="18"/>
                <w:szCs w:val="18"/>
              </w:rPr>
            </w:pPr>
          </w:p>
        </w:tc>
      </w:tr>
    </w:tbl>
    <w:p w:rsidR="0066403B" w:rsidRPr="00256997" w:rsidRDefault="0066403B" w:rsidP="00BF38D2">
      <w:pPr>
        <w:jc w:val="both"/>
      </w:pPr>
    </w:p>
    <w:p w:rsidR="0066403B" w:rsidRPr="00256997" w:rsidRDefault="0066403B" w:rsidP="00B53FE5">
      <w:pPr>
        <w:jc w:val="both"/>
      </w:pPr>
    </w:p>
    <w:p w:rsidR="0066403B" w:rsidRPr="00D52058" w:rsidRDefault="0066403B" w:rsidP="000B783A">
      <w:pPr>
        <w:jc w:val="both"/>
        <w:rPr>
          <w:color w:val="FF0000"/>
          <w:sz w:val="20"/>
          <w:szCs w:val="20"/>
        </w:rPr>
      </w:pPr>
      <w:r w:rsidRPr="00D52058">
        <w:rPr>
          <w:color w:val="FF0000"/>
          <w:sz w:val="20"/>
          <w:szCs w:val="20"/>
        </w:rPr>
        <w:t xml:space="preserve"> </w:t>
      </w:r>
    </w:p>
    <w:p w:rsidR="0066403B" w:rsidRPr="00256997" w:rsidRDefault="0066403B" w:rsidP="00B53FE5">
      <w:pPr>
        <w:jc w:val="both"/>
      </w:pPr>
    </w:p>
    <w:p w:rsidR="0066403B" w:rsidRDefault="0066403B" w:rsidP="00B53FE5">
      <w:pPr>
        <w:jc w:val="both"/>
      </w:pPr>
    </w:p>
    <w:p w:rsidR="0066403B" w:rsidRDefault="0066403B" w:rsidP="00B53FE5">
      <w:pPr>
        <w:jc w:val="both"/>
      </w:pPr>
    </w:p>
    <w:p w:rsidR="0066403B" w:rsidRDefault="0066403B" w:rsidP="00B53FE5">
      <w:pPr>
        <w:jc w:val="both"/>
      </w:pPr>
    </w:p>
    <w:p w:rsidR="0066403B" w:rsidRDefault="0066403B" w:rsidP="00B53FE5">
      <w:pPr>
        <w:jc w:val="both"/>
      </w:pPr>
    </w:p>
    <w:p w:rsidR="0066403B" w:rsidRPr="00256997" w:rsidRDefault="0066403B" w:rsidP="00B53FE5">
      <w:pPr>
        <w:jc w:val="both"/>
      </w:pPr>
    </w:p>
    <w:p w:rsidR="0066403B" w:rsidRPr="00256997" w:rsidRDefault="0066403B" w:rsidP="00B53FE5">
      <w:pPr>
        <w:jc w:val="both"/>
      </w:pPr>
      <w:r w:rsidRPr="00256997">
        <w:t xml:space="preserve"> ...............................................</w:t>
      </w:r>
    </w:p>
    <w:p w:rsidR="0066403B" w:rsidRPr="00256997" w:rsidRDefault="0066403B" w:rsidP="00B53FE5">
      <w:pPr>
        <w:jc w:val="both"/>
      </w:pPr>
      <w:r w:rsidRPr="00256997">
        <w:rPr>
          <w:sz w:val="20"/>
        </w:rPr>
        <w:t xml:space="preserve">           data sporządzenia oferty</w:t>
      </w:r>
    </w:p>
    <w:p w:rsidR="0066403B" w:rsidRPr="00256997" w:rsidRDefault="0066403B" w:rsidP="00B53FE5">
      <w:pPr>
        <w:jc w:val="both"/>
        <w:rPr>
          <w:b/>
          <w:bCs/>
        </w:rPr>
      </w:pPr>
      <w:r w:rsidRPr="00256997">
        <w:t xml:space="preserve">                                                                                                 ........................................................</w:t>
      </w:r>
      <w:r w:rsidRPr="00256997">
        <w:rPr>
          <w:sz w:val="20"/>
        </w:rPr>
        <w:t xml:space="preserve">     </w:t>
      </w:r>
      <w:r w:rsidRPr="00256997">
        <w:rPr>
          <w:sz w:val="20"/>
        </w:rPr>
        <w:tab/>
      </w:r>
      <w:r w:rsidRPr="00256997">
        <w:rPr>
          <w:sz w:val="20"/>
        </w:rPr>
        <w:tab/>
      </w:r>
      <w:r w:rsidRPr="00256997">
        <w:rPr>
          <w:sz w:val="20"/>
        </w:rPr>
        <w:tab/>
      </w:r>
      <w:r w:rsidRPr="00256997">
        <w:rPr>
          <w:sz w:val="20"/>
        </w:rPr>
        <w:tab/>
      </w:r>
      <w:r w:rsidRPr="00256997">
        <w:rPr>
          <w:sz w:val="20"/>
        </w:rPr>
        <w:tab/>
      </w:r>
      <w:r w:rsidRPr="00256997">
        <w:rPr>
          <w:sz w:val="20"/>
        </w:rPr>
        <w:tab/>
        <w:t xml:space="preserve">                                     </w:t>
      </w:r>
      <w:r>
        <w:rPr>
          <w:sz w:val="20"/>
        </w:rPr>
        <w:t xml:space="preserve">      p</w:t>
      </w:r>
      <w:r w:rsidRPr="00256997">
        <w:rPr>
          <w:sz w:val="20"/>
        </w:rPr>
        <w:t xml:space="preserve">odpis i pieczątka </w:t>
      </w:r>
      <w:r>
        <w:rPr>
          <w:sz w:val="20"/>
        </w:rPr>
        <w:t>W</w:t>
      </w:r>
      <w:r w:rsidRPr="00256997">
        <w:rPr>
          <w:sz w:val="20"/>
        </w:rPr>
        <w:t>ykonawcy</w:t>
      </w:r>
    </w:p>
    <w:p w:rsidR="0066403B" w:rsidRPr="00256997" w:rsidRDefault="0066403B" w:rsidP="00B53FE5">
      <w:pPr>
        <w:rPr>
          <w:b/>
          <w:bCs/>
        </w:rPr>
      </w:pPr>
    </w:p>
    <w:p w:rsidR="0066403B" w:rsidRPr="00256997" w:rsidRDefault="0066403B" w:rsidP="00B53FE5">
      <w:pPr>
        <w:rPr>
          <w:b/>
          <w:bCs/>
        </w:rPr>
      </w:pPr>
    </w:p>
    <w:p w:rsidR="0066403B" w:rsidRDefault="0066403B" w:rsidP="00B53FE5">
      <w:pPr>
        <w:rPr>
          <w:b/>
          <w:bCs/>
        </w:rPr>
      </w:pPr>
    </w:p>
    <w:p w:rsidR="0066403B" w:rsidRDefault="0066403B" w:rsidP="00B53FE5">
      <w:pPr>
        <w:rPr>
          <w:b/>
          <w:bCs/>
        </w:rPr>
      </w:pPr>
    </w:p>
    <w:p w:rsidR="0066403B" w:rsidRDefault="0066403B" w:rsidP="00B53FE5">
      <w:pPr>
        <w:rPr>
          <w:b/>
          <w:bCs/>
        </w:rPr>
      </w:pPr>
    </w:p>
    <w:p w:rsidR="0066403B" w:rsidRDefault="0066403B" w:rsidP="00B53FE5">
      <w:pPr>
        <w:rPr>
          <w:b/>
          <w:bCs/>
        </w:rPr>
      </w:pPr>
    </w:p>
    <w:p w:rsidR="0066403B" w:rsidRDefault="0066403B" w:rsidP="00B53FE5">
      <w:pPr>
        <w:rPr>
          <w:b/>
          <w:bCs/>
        </w:rPr>
      </w:pPr>
    </w:p>
    <w:p w:rsidR="0066403B" w:rsidRDefault="0066403B" w:rsidP="00B53FE5">
      <w:pPr>
        <w:rPr>
          <w:b/>
          <w:bCs/>
        </w:rPr>
      </w:pPr>
    </w:p>
    <w:p w:rsidR="0066403B" w:rsidRDefault="0066403B" w:rsidP="00B53FE5">
      <w:pPr>
        <w:rPr>
          <w:b/>
          <w:bCs/>
        </w:rPr>
      </w:pPr>
    </w:p>
    <w:p w:rsidR="0066403B" w:rsidRDefault="0066403B" w:rsidP="00B53FE5">
      <w:pPr>
        <w:rPr>
          <w:b/>
          <w:bCs/>
        </w:rPr>
      </w:pPr>
    </w:p>
    <w:p w:rsidR="0066403B" w:rsidRDefault="0066403B" w:rsidP="00B53FE5">
      <w:pPr>
        <w:rPr>
          <w:b/>
          <w:bCs/>
        </w:rPr>
      </w:pPr>
    </w:p>
    <w:p w:rsidR="0066403B" w:rsidRDefault="0066403B" w:rsidP="00B53FE5">
      <w:pPr>
        <w:rPr>
          <w:b/>
          <w:bCs/>
        </w:rPr>
      </w:pPr>
    </w:p>
    <w:p w:rsidR="0066403B" w:rsidRDefault="0066403B" w:rsidP="00B53FE5">
      <w:pPr>
        <w:rPr>
          <w:b/>
          <w:bCs/>
        </w:rPr>
      </w:pPr>
    </w:p>
    <w:p w:rsidR="0066403B" w:rsidRPr="00256997" w:rsidRDefault="0066403B" w:rsidP="00B53FE5">
      <w:pPr>
        <w:jc w:val="both"/>
        <w:rPr>
          <w:bCs/>
        </w:rPr>
      </w:pPr>
      <w:r w:rsidRPr="00256997">
        <w:rPr>
          <w:bCs/>
        </w:rPr>
        <w:lastRenderedPageBreak/>
        <w:t>..................................</w:t>
      </w:r>
      <w:r>
        <w:rPr>
          <w:bCs/>
        </w:rPr>
        <w:tab/>
      </w:r>
      <w:r>
        <w:rPr>
          <w:bCs/>
        </w:rPr>
        <w:tab/>
      </w:r>
      <w:r>
        <w:rPr>
          <w:bCs/>
        </w:rPr>
        <w:tab/>
      </w:r>
      <w:r>
        <w:rPr>
          <w:bCs/>
        </w:rPr>
        <w:tab/>
      </w:r>
      <w:r>
        <w:rPr>
          <w:bCs/>
        </w:rPr>
        <w:tab/>
      </w:r>
      <w:r>
        <w:rPr>
          <w:bCs/>
        </w:rPr>
        <w:tab/>
      </w:r>
      <w:r>
        <w:rPr>
          <w:bCs/>
        </w:rPr>
        <w:tab/>
        <w:t xml:space="preserve">               </w:t>
      </w:r>
      <w:r w:rsidRPr="00256997">
        <w:rPr>
          <w:b/>
          <w:bCs/>
        </w:rPr>
        <w:t xml:space="preserve">Załącznik Nr </w:t>
      </w:r>
      <w:r>
        <w:rPr>
          <w:b/>
          <w:bCs/>
        </w:rPr>
        <w:t>3 do IDW</w:t>
      </w:r>
    </w:p>
    <w:p w:rsidR="0066403B" w:rsidRPr="00256997" w:rsidRDefault="0066403B" w:rsidP="00B53FE5">
      <w:pPr>
        <w:jc w:val="both"/>
        <w:rPr>
          <w:bCs/>
          <w:sz w:val="20"/>
        </w:rPr>
      </w:pPr>
      <w:r w:rsidRPr="00256997">
        <w:rPr>
          <w:bCs/>
          <w:sz w:val="20"/>
        </w:rPr>
        <w:t xml:space="preserve">   piecz</w:t>
      </w:r>
      <w:r>
        <w:rPr>
          <w:bCs/>
          <w:sz w:val="20"/>
        </w:rPr>
        <w:t>ątka</w:t>
      </w:r>
      <w:r w:rsidRPr="00256997">
        <w:rPr>
          <w:bCs/>
          <w:sz w:val="20"/>
        </w:rPr>
        <w:t xml:space="preserve"> </w:t>
      </w:r>
      <w:r>
        <w:rPr>
          <w:bCs/>
          <w:sz w:val="20"/>
        </w:rPr>
        <w:t>W</w:t>
      </w:r>
      <w:r w:rsidRPr="00256997">
        <w:rPr>
          <w:bCs/>
          <w:sz w:val="20"/>
        </w:rPr>
        <w:t>ykonawcy</w:t>
      </w:r>
    </w:p>
    <w:p w:rsidR="0066403B" w:rsidRPr="00552E00" w:rsidRDefault="0066403B" w:rsidP="002209BA">
      <w:pPr>
        <w:spacing w:before="480"/>
        <w:rPr>
          <w:b/>
        </w:rPr>
      </w:pPr>
      <w:r w:rsidRPr="00552E00">
        <w:rPr>
          <w:b/>
        </w:rPr>
        <w:t>Nr referencyjny nadany sprawie przez Zamawiającego</w:t>
      </w:r>
    </w:p>
    <w:p w:rsidR="0066403B" w:rsidRPr="00C00D71" w:rsidRDefault="0066403B" w:rsidP="002209BA">
      <w:r>
        <w:rPr>
          <w:b/>
        </w:rPr>
        <w:t>11S/2017</w:t>
      </w:r>
    </w:p>
    <w:p w:rsidR="0066403B" w:rsidRDefault="0066403B" w:rsidP="002A6D87">
      <w:pPr>
        <w:rPr>
          <w:b/>
          <w:bCs/>
        </w:rPr>
      </w:pPr>
    </w:p>
    <w:p w:rsidR="0066403B" w:rsidRPr="00256997" w:rsidRDefault="0066403B" w:rsidP="00B53FE5">
      <w:pPr>
        <w:jc w:val="center"/>
        <w:rPr>
          <w:b/>
          <w:bCs/>
          <w:sz w:val="28"/>
        </w:rPr>
      </w:pPr>
      <w:r w:rsidRPr="00256997">
        <w:rPr>
          <w:b/>
          <w:bCs/>
        </w:rPr>
        <w:t xml:space="preserve"> </w:t>
      </w:r>
      <w:r>
        <w:rPr>
          <w:b/>
          <w:bCs/>
        </w:rPr>
        <w:tab/>
      </w:r>
      <w:r>
        <w:rPr>
          <w:b/>
          <w:bCs/>
        </w:rPr>
        <w:tab/>
      </w:r>
      <w:r w:rsidRPr="00256997">
        <w:rPr>
          <w:b/>
          <w:bCs/>
          <w:sz w:val="28"/>
        </w:rPr>
        <w:t xml:space="preserve">WYKAZ </w:t>
      </w:r>
      <w:r>
        <w:rPr>
          <w:b/>
          <w:bCs/>
          <w:sz w:val="28"/>
        </w:rPr>
        <w:t>ZREALIZOWANYCH USŁUG</w:t>
      </w:r>
    </w:p>
    <w:p w:rsidR="0066403B" w:rsidRPr="00256997" w:rsidRDefault="0066403B" w:rsidP="00B53FE5">
      <w:pPr>
        <w:jc w:val="both"/>
        <w:rPr>
          <w:b/>
          <w:bCs/>
        </w:rPr>
      </w:pPr>
    </w:p>
    <w:p w:rsidR="0066403B" w:rsidRDefault="0066403B" w:rsidP="00A621A4">
      <w:pPr>
        <w:jc w:val="both"/>
      </w:pPr>
      <w:r w:rsidRPr="00256997">
        <w:t xml:space="preserve">Składając ofertę w postępowaniu o udzielenie zamówienia na wykonanie zadania pn.: </w:t>
      </w:r>
      <w:r>
        <w:br/>
      </w:r>
      <w:r w:rsidRPr="00EF1EED">
        <w:rPr>
          <w:b/>
        </w:rPr>
        <w:t>„</w:t>
      </w:r>
      <w:r>
        <w:rPr>
          <w:b/>
        </w:rPr>
        <w:t>Organizacja konferencji prasowych</w:t>
      </w:r>
      <w:r w:rsidRPr="00C278AB">
        <w:rPr>
          <w:b/>
        </w:rPr>
        <w:t xml:space="preserve"> w ramach realizacji </w:t>
      </w:r>
      <w:r>
        <w:rPr>
          <w:b/>
        </w:rPr>
        <w:t>P</w:t>
      </w:r>
      <w:r w:rsidRPr="00C278AB">
        <w:rPr>
          <w:b/>
        </w:rPr>
        <w:t>rojektu</w:t>
      </w:r>
      <w:r>
        <w:rPr>
          <w:b/>
        </w:rPr>
        <w:t xml:space="preserve"> </w:t>
      </w:r>
      <w:r w:rsidRPr="00C278AB">
        <w:rPr>
          <w:b/>
        </w:rPr>
        <w:t xml:space="preserve">pn.: </w:t>
      </w:r>
      <w:r w:rsidRPr="00AF5E55">
        <w:rPr>
          <w:b/>
          <w:i/>
        </w:rPr>
        <w:t>Przebudowa oczyszczalni ścieków Mikulczyce w Zabrzu</w:t>
      </w:r>
      <w:r>
        <w:rPr>
          <w:b/>
        </w:rPr>
        <w:t xml:space="preserve">” </w:t>
      </w:r>
      <w:r w:rsidRPr="00256997">
        <w:t xml:space="preserve">przedstawiam wykaz </w:t>
      </w:r>
      <w:r>
        <w:t xml:space="preserve">zrealizowanych </w:t>
      </w:r>
      <w:r w:rsidRPr="00256997">
        <w:t xml:space="preserve">w ciągu ostatnich </w:t>
      </w:r>
      <w:r w:rsidRPr="00256997">
        <w:rPr>
          <w:b/>
        </w:rPr>
        <w:t>3 lat</w:t>
      </w:r>
      <w:r>
        <w:rPr>
          <w:b/>
        </w:rPr>
        <w:t xml:space="preserve"> </w:t>
      </w:r>
      <w:r>
        <w:t xml:space="preserve">usług </w:t>
      </w:r>
      <w:r w:rsidRPr="00256997">
        <w:t xml:space="preserve">o charakterze i złożoności porównywalnej do niniejszego </w:t>
      </w:r>
      <w:r>
        <w:t>Zamówienia:</w:t>
      </w:r>
    </w:p>
    <w:p w:rsidR="0066403B" w:rsidRDefault="0066403B" w:rsidP="00A621A4">
      <w:pPr>
        <w:jc w:val="both"/>
      </w:pPr>
    </w:p>
    <w:p w:rsidR="0066403B" w:rsidRPr="00AB5B9A" w:rsidRDefault="0066403B" w:rsidP="00A621A4">
      <w:pPr>
        <w:rPr>
          <w:sz w:val="18"/>
          <w:szCs w:val="18"/>
        </w:rPr>
      </w:pPr>
    </w:p>
    <w:tbl>
      <w:tblPr>
        <w:tblW w:w="9900"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40"/>
        <w:gridCol w:w="1440"/>
        <w:gridCol w:w="1620"/>
        <w:gridCol w:w="720"/>
        <w:gridCol w:w="900"/>
        <w:gridCol w:w="1080"/>
        <w:gridCol w:w="1800"/>
        <w:gridCol w:w="1800"/>
      </w:tblGrid>
      <w:tr w:rsidR="0066403B" w:rsidRPr="00AB5B9A" w:rsidTr="002417BC">
        <w:trPr>
          <w:cantSplit/>
          <w:trHeight w:val="315"/>
        </w:trPr>
        <w:tc>
          <w:tcPr>
            <w:tcW w:w="540" w:type="dxa"/>
            <w:vMerge w:val="restart"/>
          </w:tcPr>
          <w:p w:rsidR="0066403B" w:rsidRPr="00AB5B9A" w:rsidRDefault="0066403B" w:rsidP="00950C69">
            <w:pPr>
              <w:jc w:val="center"/>
              <w:rPr>
                <w:b/>
                <w:sz w:val="20"/>
                <w:szCs w:val="20"/>
              </w:rPr>
            </w:pPr>
          </w:p>
          <w:p w:rsidR="0066403B" w:rsidRPr="00AB5B9A" w:rsidRDefault="0066403B" w:rsidP="00950C69">
            <w:pPr>
              <w:jc w:val="center"/>
              <w:rPr>
                <w:b/>
                <w:sz w:val="20"/>
                <w:szCs w:val="20"/>
              </w:rPr>
            </w:pPr>
            <w:r w:rsidRPr="00AB5B9A">
              <w:rPr>
                <w:b/>
                <w:sz w:val="20"/>
                <w:szCs w:val="20"/>
              </w:rPr>
              <w:t>Lp.</w:t>
            </w:r>
          </w:p>
        </w:tc>
        <w:tc>
          <w:tcPr>
            <w:tcW w:w="1440" w:type="dxa"/>
            <w:vMerge w:val="restart"/>
          </w:tcPr>
          <w:p w:rsidR="0066403B" w:rsidRPr="00AB5B9A" w:rsidRDefault="0066403B" w:rsidP="00950C69">
            <w:pPr>
              <w:jc w:val="center"/>
              <w:rPr>
                <w:b/>
                <w:sz w:val="20"/>
                <w:szCs w:val="20"/>
              </w:rPr>
            </w:pPr>
          </w:p>
          <w:p w:rsidR="0066403B" w:rsidRPr="00AB5B9A" w:rsidRDefault="0066403B" w:rsidP="00950C69">
            <w:pPr>
              <w:jc w:val="center"/>
              <w:rPr>
                <w:b/>
                <w:sz w:val="20"/>
                <w:szCs w:val="20"/>
              </w:rPr>
            </w:pPr>
            <w:r w:rsidRPr="00AB5B9A">
              <w:rPr>
                <w:b/>
                <w:sz w:val="20"/>
                <w:szCs w:val="20"/>
              </w:rPr>
              <w:t>Nazwa usługi</w:t>
            </w:r>
          </w:p>
        </w:tc>
        <w:tc>
          <w:tcPr>
            <w:tcW w:w="1620" w:type="dxa"/>
            <w:vMerge w:val="restart"/>
          </w:tcPr>
          <w:p w:rsidR="0066403B" w:rsidRPr="00AB5B9A" w:rsidRDefault="0066403B" w:rsidP="00950C69">
            <w:pPr>
              <w:jc w:val="center"/>
              <w:rPr>
                <w:b/>
                <w:sz w:val="20"/>
                <w:szCs w:val="20"/>
              </w:rPr>
            </w:pPr>
          </w:p>
          <w:p w:rsidR="0066403B" w:rsidRPr="00AB5B9A" w:rsidRDefault="0066403B" w:rsidP="00950C69">
            <w:pPr>
              <w:jc w:val="center"/>
              <w:rPr>
                <w:b/>
                <w:sz w:val="20"/>
                <w:szCs w:val="20"/>
              </w:rPr>
            </w:pPr>
            <w:r w:rsidRPr="00AB5B9A">
              <w:rPr>
                <w:b/>
                <w:sz w:val="20"/>
                <w:szCs w:val="20"/>
              </w:rPr>
              <w:t>Przedmiot usługi</w:t>
            </w:r>
            <w:r>
              <w:rPr>
                <w:b/>
                <w:sz w:val="20"/>
                <w:szCs w:val="20"/>
              </w:rPr>
              <w:t xml:space="preserve"> (zakres wykonywanych prac)</w:t>
            </w:r>
          </w:p>
        </w:tc>
        <w:tc>
          <w:tcPr>
            <w:tcW w:w="1620" w:type="dxa"/>
            <w:gridSpan w:val="2"/>
            <w:vMerge w:val="restart"/>
          </w:tcPr>
          <w:p w:rsidR="0066403B" w:rsidRPr="00AB5B9A" w:rsidRDefault="0066403B" w:rsidP="00950C69">
            <w:pPr>
              <w:jc w:val="center"/>
              <w:rPr>
                <w:b/>
                <w:sz w:val="20"/>
                <w:szCs w:val="20"/>
              </w:rPr>
            </w:pPr>
            <w:r w:rsidRPr="00AB5B9A">
              <w:rPr>
                <w:b/>
                <w:sz w:val="20"/>
                <w:szCs w:val="20"/>
              </w:rPr>
              <w:t>Data</w:t>
            </w:r>
          </w:p>
          <w:p w:rsidR="0066403B" w:rsidRPr="00AB5B9A" w:rsidRDefault="0066403B" w:rsidP="00950C69">
            <w:pPr>
              <w:jc w:val="center"/>
              <w:rPr>
                <w:b/>
                <w:sz w:val="20"/>
                <w:szCs w:val="20"/>
              </w:rPr>
            </w:pPr>
            <w:r w:rsidRPr="00AB5B9A">
              <w:rPr>
                <w:b/>
                <w:sz w:val="20"/>
                <w:szCs w:val="20"/>
              </w:rPr>
              <w:t>wykonania</w:t>
            </w:r>
          </w:p>
        </w:tc>
        <w:tc>
          <w:tcPr>
            <w:tcW w:w="1080" w:type="dxa"/>
            <w:vMerge w:val="restart"/>
          </w:tcPr>
          <w:p w:rsidR="0066403B" w:rsidRPr="00AB5B9A" w:rsidRDefault="0066403B" w:rsidP="00950C69">
            <w:pPr>
              <w:jc w:val="center"/>
              <w:rPr>
                <w:b/>
                <w:sz w:val="20"/>
                <w:szCs w:val="20"/>
              </w:rPr>
            </w:pPr>
            <w:r w:rsidRPr="00AB5B9A">
              <w:rPr>
                <w:b/>
                <w:sz w:val="20"/>
                <w:szCs w:val="20"/>
              </w:rPr>
              <w:t>Odbiorca  (nazwa, adres, nr telefonu do kontaktu)</w:t>
            </w:r>
          </w:p>
        </w:tc>
        <w:tc>
          <w:tcPr>
            <w:tcW w:w="1800" w:type="dxa"/>
            <w:vMerge w:val="restart"/>
          </w:tcPr>
          <w:p w:rsidR="0066403B" w:rsidRPr="00AB5B9A" w:rsidRDefault="0066403B" w:rsidP="00950C69">
            <w:pPr>
              <w:jc w:val="center"/>
              <w:rPr>
                <w:b/>
                <w:sz w:val="20"/>
                <w:szCs w:val="20"/>
              </w:rPr>
            </w:pPr>
          </w:p>
          <w:p w:rsidR="0066403B" w:rsidRPr="00AB5B9A" w:rsidRDefault="0066403B" w:rsidP="00950C69">
            <w:pPr>
              <w:jc w:val="center"/>
              <w:rPr>
                <w:b/>
                <w:sz w:val="20"/>
                <w:szCs w:val="20"/>
              </w:rPr>
            </w:pPr>
            <w:r w:rsidRPr="00AB5B9A">
              <w:rPr>
                <w:b/>
                <w:sz w:val="20"/>
                <w:szCs w:val="20"/>
              </w:rPr>
              <w:t>Nazwa Wykonawcy</w:t>
            </w:r>
          </w:p>
        </w:tc>
        <w:tc>
          <w:tcPr>
            <w:tcW w:w="1800" w:type="dxa"/>
            <w:vMerge w:val="restart"/>
          </w:tcPr>
          <w:p w:rsidR="0066403B" w:rsidRPr="00AB5B9A" w:rsidRDefault="0066403B" w:rsidP="00950C69">
            <w:pPr>
              <w:jc w:val="center"/>
              <w:rPr>
                <w:b/>
                <w:sz w:val="20"/>
                <w:szCs w:val="20"/>
              </w:rPr>
            </w:pPr>
          </w:p>
          <w:p w:rsidR="0066403B" w:rsidRPr="00AB5B9A" w:rsidRDefault="0066403B" w:rsidP="00950C69">
            <w:pPr>
              <w:jc w:val="center"/>
              <w:rPr>
                <w:b/>
                <w:sz w:val="20"/>
                <w:szCs w:val="20"/>
              </w:rPr>
            </w:pPr>
            <w:r w:rsidRPr="00AB5B9A">
              <w:rPr>
                <w:b/>
                <w:sz w:val="20"/>
                <w:szCs w:val="20"/>
              </w:rPr>
              <w:t>Uwagi</w:t>
            </w:r>
          </w:p>
        </w:tc>
      </w:tr>
      <w:tr w:rsidR="0066403B" w:rsidRPr="00AB5B9A" w:rsidTr="002417BC">
        <w:trPr>
          <w:cantSplit/>
          <w:trHeight w:val="230"/>
        </w:trPr>
        <w:tc>
          <w:tcPr>
            <w:tcW w:w="540" w:type="dxa"/>
            <w:vMerge/>
          </w:tcPr>
          <w:p w:rsidR="0066403B" w:rsidRPr="00AB5B9A" w:rsidRDefault="0066403B" w:rsidP="00950C69">
            <w:pPr>
              <w:rPr>
                <w:sz w:val="20"/>
                <w:szCs w:val="20"/>
              </w:rPr>
            </w:pPr>
          </w:p>
        </w:tc>
        <w:tc>
          <w:tcPr>
            <w:tcW w:w="1440" w:type="dxa"/>
            <w:vMerge/>
          </w:tcPr>
          <w:p w:rsidR="0066403B" w:rsidRPr="00AB5B9A" w:rsidRDefault="0066403B" w:rsidP="00950C69">
            <w:pPr>
              <w:rPr>
                <w:sz w:val="20"/>
                <w:szCs w:val="20"/>
              </w:rPr>
            </w:pPr>
          </w:p>
        </w:tc>
        <w:tc>
          <w:tcPr>
            <w:tcW w:w="1620" w:type="dxa"/>
            <w:vMerge/>
          </w:tcPr>
          <w:p w:rsidR="0066403B" w:rsidRPr="00AB5B9A" w:rsidRDefault="0066403B" w:rsidP="00950C69">
            <w:pPr>
              <w:rPr>
                <w:sz w:val="20"/>
                <w:szCs w:val="20"/>
              </w:rPr>
            </w:pPr>
          </w:p>
        </w:tc>
        <w:tc>
          <w:tcPr>
            <w:tcW w:w="1620" w:type="dxa"/>
            <w:gridSpan w:val="2"/>
            <w:vMerge/>
          </w:tcPr>
          <w:p w:rsidR="0066403B" w:rsidRPr="00AB5B9A" w:rsidRDefault="0066403B" w:rsidP="00950C69">
            <w:pPr>
              <w:rPr>
                <w:sz w:val="20"/>
                <w:szCs w:val="20"/>
              </w:rPr>
            </w:pPr>
          </w:p>
        </w:tc>
        <w:tc>
          <w:tcPr>
            <w:tcW w:w="1080" w:type="dxa"/>
            <w:vMerge/>
          </w:tcPr>
          <w:p w:rsidR="0066403B" w:rsidRPr="00AB5B9A" w:rsidRDefault="0066403B" w:rsidP="00950C69">
            <w:pPr>
              <w:rPr>
                <w:sz w:val="20"/>
                <w:szCs w:val="20"/>
              </w:rPr>
            </w:pPr>
          </w:p>
        </w:tc>
        <w:tc>
          <w:tcPr>
            <w:tcW w:w="1800" w:type="dxa"/>
            <w:vMerge/>
          </w:tcPr>
          <w:p w:rsidR="0066403B" w:rsidRPr="00AB5B9A" w:rsidRDefault="0066403B" w:rsidP="00950C69">
            <w:pPr>
              <w:rPr>
                <w:sz w:val="20"/>
                <w:szCs w:val="20"/>
              </w:rPr>
            </w:pPr>
          </w:p>
        </w:tc>
        <w:tc>
          <w:tcPr>
            <w:tcW w:w="1800" w:type="dxa"/>
            <w:vMerge/>
          </w:tcPr>
          <w:p w:rsidR="0066403B" w:rsidRPr="00AB5B9A" w:rsidRDefault="0066403B" w:rsidP="00950C69">
            <w:pPr>
              <w:rPr>
                <w:sz w:val="20"/>
                <w:szCs w:val="20"/>
              </w:rPr>
            </w:pPr>
          </w:p>
        </w:tc>
      </w:tr>
      <w:tr w:rsidR="0066403B" w:rsidRPr="00AB5B9A" w:rsidTr="002417BC">
        <w:trPr>
          <w:cantSplit/>
          <w:trHeight w:val="630"/>
        </w:trPr>
        <w:tc>
          <w:tcPr>
            <w:tcW w:w="540" w:type="dxa"/>
            <w:vMerge/>
          </w:tcPr>
          <w:p w:rsidR="0066403B" w:rsidRPr="00AB5B9A" w:rsidRDefault="0066403B" w:rsidP="00950C69">
            <w:pPr>
              <w:rPr>
                <w:sz w:val="20"/>
                <w:szCs w:val="20"/>
              </w:rPr>
            </w:pPr>
          </w:p>
        </w:tc>
        <w:tc>
          <w:tcPr>
            <w:tcW w:w="1440" w:type="dxa"/>
            <w:vMerge/>
          </w:tcPr>
          <w:p w:rsidR="0066403B" w:rsidRPr="00AB5B9A" w:rsidRDefault="0066403B" w:rsidP="00950C69">
            <w:pPr>
              <w:rPr>
                <w:sz w:val="20"/>
                <w:szCs w:val="20"/>
              </w:rPr>
            </w:pPr>
          </w:p>
        </w:tc>
        <w:tc>
          <w:tcPr>
            <w:tcW w:w="1620" w:type="dxa"/>
            <w:vMerge/>
          </w:tcPr>
          <w:p w:rsidR="0066403B" w:rsidRPr="00AB5B9A" w:rsidRDefault="0066403B" w:rsidP="00950C69">
            <w:pPr>
              <w:rPr>
                <w:sz w:val="20"/>
                <w:szCs w:val="20"/>
              </w:rPr>
            </w:pPr>
          </w:p>
        </w:tc>
        <w:tc>
          <w:tcPr>
            <w:tcW w:w="720" w:type="dxa"/>
          </w:tcPr>
          <w:p w:rsidR="0066403B" w:rsidRPr="00AB5B9A" w:rsidRDefault="0066403B" w:rsidP="00950C69">
            <w:pPr>
              <w:pStyle w:val="Tekstkomentarza"/>
              <w:jc w:val="center"/>
              <w:rPr>
                <w:b/>
              </w:rPr>
            </w:pPr>
            <w:r w:rsidRPr="00AB5B9A">
              <w:rPr>
                <w:b/>
              </w:rPr>
              <w:t xml:space="preserve">data </w:t>
            </w:r>
            <w:proofErr w:type="spellStart"/>
            <w:r w:rsidRPr="00AB5B9A">
              <w:rPr>
                <w:b/>
              </w:rPr>
              <w:t>rozpo-częcia</w:t>
            </w:r>
            <w:proofErr w:type="spellEnd"/>
          </w:p>
        </w:tc>
        <w:tc>
          <w:tcPr>
            <w:tcW w:w="900" w:type="dxa"/>
          </w:tcPr>
          <w:p w:rsidR="0066403B" w:rsidRPr="00AB5B9A" w:rsidRDefault="0066403B" w:rsidP="00950C69">
            <w:pPr>
              <w:pStyle w:val="Tekstkomentarza"/>
              <w:jc w:val="center"/>
              <w:rPr>
                <w:b/>
              </w:rPr>
            </w:pPr>
            <w:r w:rsidRPr="00AB5B9A">
              <w:rPr>
                <w:b/>
              </w:rPr>
              <w:t xml:space="preserve">data </w:t>
            </w:r>
            <w:proofErr w:type="spellStart"/>
            <w:r w:rsidRPr="00AB5B9A">
              <w:rPr>
                <w:b/>
              </w:rPr>
              <w:t>zakoń</w:t>
            </w:r>
            <w:proofErr w:type="spellEnd"/>
            <w:r w:rsidRPr="00AB5B9A">
              <w:rPr>
                <w:b/>
              </w:rPr>
              <w:t>-</w:t>
            </w:r>
          </w:p>
          <w:p w:rsidR="0066403B" w:rsidRPr="00AB5B9A" w:rsidRDefault="0066403B" w:rsidP="00950C69">
            <w:pPr>
              <w:pStyle w:val="Tekstkomentarza"/>
              <w:jc w:val="center"/>
              <w:rPr>
                <w:b/>
              </w:rPr>
            </w:pPr>
            <w:proofErr w:type="spellStart"/>
            <w:r w:rsidRPr="00AB5B9A">
              <w:rPr>
                <w:b/>
              </w:rPr>
              <w:t>czenia</w:t>
            </w:r>
            <w:proofErr w:type="spellEnd"/>
          </w:p>
        </w:tc>
        <w:tc>
          <w:tcPr>
            <w:tcW w:w="1080" w:type="dxa"/>
            <w:vMerge/>
          </w:tcPr>
          <w:p w:rsidR="0066403B" w:rsidRPr="00AB5B9A" w:rsidRDefault="0066403B" w:rsidP="00950C69">
            <w:pPr>
              <w:pStyle w:val="Tekstkomentarza"/>
            </w:pPr>
          </w:p>
        </w:tc>
        <w:tc>
          <w:tcPr>
            <w:tcW w:w="1800" w:type="dxa"/>
            <w:vMerge/>
          </w:tcPr>
          <w:p w:rsidR="0066403B" w:rsidRPr="00AB5B9A" w:rsidRDefault="0066403B" w:rsidP="00950C69">
            <w:pPr>
              <w:rPr>
                <w:sz w:val="20"/>
                <w:szCs w:val="20"/>
              </w:rPr>
            </w:pPr>
          </w:p>
        </w:tc>
        <w:tc>
          <w:tcPr>
            <w:tcW w:w="1800" w:type="dxa"/>
            <w:vMerge/>
          </w:tcPr>
          <w:p w:rsidR="0066403B" w:rsidRPr="00AB5B9A" w:rsidRDefault="0066403B" w:rsidP="00950C69">
            <w:pPr>
              <w:rPr>
                <w:sz w:val="20"/>
                <w:szCs w:val="20"/>
              </w:rPr>
            </w:pPr>
          </w:p>
        </w:tc>
      </w:tr>
      <w:tr w:rsidR="0066403B" w:rsidRPr="00AB5B9A" w:rsidTr="002417BC">
        <w:trPr>
          <w:cantSplit/>
        </w:trPr>
        <w:tc>
          <w:tcPr>
            <w:tcW w:w="540" w:type="dxa"/>
          </w:tcPr>
          <w:p w:rsidR="0066403B" w:rsidRPr="00AB5B9A" w:rsidRDefault="0066403B" w:rsidP="00950C69">
            <w:pPr>
              <w:spacing w:line="360" w:lineRule="auto"/>
              <w:rPr>
                <w:b/>
                <w:sz w:val="20"/>
                <w:szCs w:val="20"/>
              </w:rPr>
            </w:pPr>
            <w:r w:rsidRPr="00AB5B9A">
              <w:rPr>
                <w:b/>
                <w:sz w:val="20"/>
                <w:szCs w:val="20"/>
              </w:rPr>
              <w:t>1)</w:t>
            </w:r>
          </w:p>
        </w:tc>
        <w:tc>
          <w:tcPr>
            <w:tcW w:w="1440" w:type="dxa"/>
          </w:tcPr>
          <w:p w:rsidR="0066403B" w:rsidRPr="00AB5B9A" w:rsidRDefault="0066403B" w:rsidP="00950C69">
            <w:pPr>
              <w:spacing w:line="360" w:lineRule="auto"/>
              <w:rPr>
                <w:sz w:val="20"/>
                <w:szCs w:val="20"/>
              </w:rPr>
            </w:pPr>
          </w:p>
        </w:tc>
        <w:tc>
          <w:tcPr>
            <w:tcW w:w="1620" w:type="dxa"/>
          </w:tcPr>
          <w:p w:rsidR="0066403B" w:rsidRPr="00AB5B9A" w:rsidRDefault="0066403B" w:rsidP="00950C69">
            <w:pPr>
              <w:spacing w:line="360" w:lineRule="auto"/>
              <w:rPr>
                <w:sz w:val="20"/>
                <w:szCs w:val="20"/>
              </w:rPr>
            </w:pPr>
          </w:p>
        </w:tc>
        <w:tc>
          <w:tcPr>
            <w:tcW w:w="720" w:type="dxa"/>
          </w:tcPr>
          <w:p w:rsidR="0066403B" w:rsidRPr="00AB5B9A" w:rsidRDefault="0066403B" w:rsidP="00950C69">
            <w:pPr>
              <w:spacing w:line="360" w:lineRule="auto"/>
              <w:rPr>
                <w:sz w:val="20"/>
                <w:szCs w:val="20"/>
              </w:rPr>
            </w:pPr>
          </w:p>
        </w:tc>
        <w:tc>
          <w:tcPr>
            <w:tcW w:w="900" w:type="dxa"/>
          </w:tcPr>
          <w:p w:rsidR="0066403B" w:rsidRPr="00AB5B9A" w:rsidRDefault="0066403B" w:rsidP="00950C69">
            <w:pPr>
              <w:spacing w:line="360" w:lineRule="auto"/>
              <w:rPr>
                <w:sz w:val="20"/>
                <w:szCs w:val="20"/>
              </w:rPr>
            </w:pPr>
          </w:p>
        </w:tc>
        <w:tc>
          <w:tcPr>
            <w:tcW w:w="1080" w:type="dxa"/>
          </w:tcPr>
          <w:p w:rsidR="0066403B" w:rsidRPr="00AB5B9A" w:rsidRDefault="0066403B" w:rsidP="00950C69">
            <w:pPr>
              <w:spacing w:line="360" w:lineRule="auto"/>
              <w:rPr>
                <w:sz w:val="20"/>
                <w:szCs w:val="20"/>
              </w:rPr>
            </w:pPr>
          </w:p>
        </w:tc>
        <w:tc>
          <w:tcPr>
            <w:tcW w:w="1800" w:type="dxa"/>
          </w:tcPr>
          <w:p w:rsidR="0066403B" w:rsidRPr="00AB5B9A" w:rsidRDefault="0066403B" w:rsidP="00950C69">
            <w:pPr>
              <w:spacing w:line="360" w:lineRule="auto"/>
              <w:rPr>
                <w:sz w:val="20"/>
                <w:szCs w:val="20"/>
              </w:rPr>
            </w:pPr>
          </w:p>
        </w:tc>
        <w:tc>
          <w:tcPr>
            <w:tcW w:w="1800" w:type="dxa"/>
          </w:tcPr>
          <w:p w:rsidR="0066403B" w:rsidRPr="00AB5B9A" w:rsidRDefault="0066403B" w:rsidP="00950C69">
            <w:pPr>
              <w:spacing w:line="360" w:lineRule="auto"/>
              <w:rPr>
                <w:sz w:val="20"/>
                <w:szCs w:val="20"/>
              </w:rPr>
            </w:pPr>
          </w:p>
        </w:tc>
      </w:tr>
      <w:tr w:rsidR="0066403B" w:rsidRPr="00AB5B9A" w:rsidTr="002417BC">
        <w:trPr>
          <w:cantSplit/>
        </w:trPr>
        <w:tc>
          <w:tcPr>
            <w:tcW w:w="540" w:type="dxa"/>
          </w:tcPr>
          <w:p w:rsidR="0066403B" w:rsidRPr="00AB5B9A" w:rsidRDefault="0066403B" w:rsidP="00950C69">
            <w:pPr>
              <w:spacing w:line="360" w:lineRule="auto"/>
              <w:rPr>
                <w:b/>
                <w:sz w:val="20"/>
                <w:szCs w:val="20"/>
              </w:rPr>
            </w:pPr>
            <w:r w:rsidRPr="00AB5B9A">
              <w:rPr>
                <w:b/>
                <w:sz w:val="20"/>
                <w:szCs w:val="20"/>
              </w:rPr>
              <w:t>2)</w:t>
            </w:r>
          </w:p>
        </w:tc>
        <w:tc>
          <w:tcPr>
            <w:tcW w:w="1440" w:type="dxa"/>
          </w:tcPr>
          <w:p w:rsidR="0066403B" w:rsidRPr="00AB5B9A" w:rsidRDefault="0066403B" w:rsidP="00950C69">
            <w:pPr>
              <w:spacing w:line="360" w:lineRule="auto"/>
              <w:rPr>
                <w:sz w:val="20"/>
                <w:szCs w:val="20"/>
              </w:rPr>
            </w:pPr>
          </w:p>
        </w:tc>
        <w:tc>
          <w:tcPr>
            <w:tcW w:w="1620" w:type="dxa"/>
          </w:tcPr>
          <w:p w:rsidR="0066403B" w:rsidRPr="00AB5B9A" w:rsidRDefault="0066403B" w:rsidP="00950C69">
            <w:pPr>
              <w:spacing w:line="360" w:lineRule="auto"/>
              <w:rPr>
                <w:sz w:val="20"/>
                <w:szCs w:val="20"/>
              </w:rPr>
            </w:pPr>
          </w:p>
        </w:tc>
        <w:tc>
          <w:tcPr>
            <w:tcW w:w="720" w:type="dxa"/>
          </w:tcPr>
          <w:p w:rsidR="0066403B" w:rsidRPr="00AB5B9A" w:rsidRDefault="0066403B" w:rsidP="00950C69">
            <w:pPr>
              <w:spacing w:line="360" w:lineRule="auto"/>
              <w:rPr>
                <w:sz w:val="20"/>
                <w:szCs w:val="20"/>
              </w:rPr>
            </w:pPr>
          </w:p>
        </w:tc>
        <w:tc>
          <w:tcPr>
            <w:tcW w:w="900" w:type="dxa"/>
          </w:tcPr>
          <w:p w:rsidR="0066403B" w:rsidRPr="00AB5B9A" w:rsidRDefault="0066403B" w:rsidP="00950C69">
            <w:pPr>
              <w:spacing w:line="360" w:lineRule="auto"/>
              <w:rPr>
                <w:sz w:val="20"/>
                <w:szCs w:val="20"/>
              </w:rPr>
            </w:pPr>
          </w:p>
        </w:tc>
        <w:tc>
          <w:tcPr>
            <w:tcW w:w="1080" w:type="dxa"/>
          </w:tcPr>
          <w:p w:rsidR="0066403B" w:rsidRPr="00AB5B9A" w:rsidRDefault="0066403B" w:rsidP="00950C69">
            <w:pPr>
              <w:spacing w:line="360" w:lineRule="auto"/>
              <w:rPr>
                <w:sz w:val="20"/>
                <w:szCs w:val="20"/>
              </w:rPr>
            </w:pPr>
          </w:p>
        </w:tc>
        <w:tc>
          <w:tcPr>
            <w:tcW w:w="1800" w:type="dxa"/>
          </w:tcPr>
          <w:p w:rsidR="0066403B" w:rsidRPr="00AB5B9A" w:rsidRDefault="0066403B" w:rsidP="00950C69">
            <w:pPr>
              <w:spacing w:line="360" w:lineRule="auto"/>
              <w:rPr>
                <w:sz w:val="20"/>
                <w:szCs w:val="20"/>
              </w:rPr>
            </w:pPr>
          </w:p>
        </w:tc>
        <w:tc>
          <w:tcPr>
            <w:tcW w:w="1800" w:type="dxa"/>
          </w:tcPr>
          <w:p w:rsidR="0066403B" w:rsidRPr="00AB5B9A" w:rsidRDefault="0066403B" w:rsidP="00950C69">
            <w:pPr>
              <w:spacing w:line="360" w:lineRule="auto"/>
              <w:rPr>
                <w:sz w:val="20"/>
                <w:szCs w:val="20"/>
              </w:rPr>
            </w:pPr>
          </w:p>
        </w:tc>
      </w:tr>
      <w:tr w:rsidR="0066403B" w:rsidRPr="00AB5B9A" w:rsidTr="002417BC">
        <w:trPr>
          <w:cantSplit/>
        </w:trPr>
        <w:tc>
          <w:tcPr>
            <w:tcW w:w="540" w:type="dxa"/>
          </w:tcPr>
          <w:p w:rsidR="0066403B" w:rsidRPr="00AB5B9A" w:rsidRDefault="0066403B" w:rsidP="00950C69">
            <w:pPr>
              <w:spacing w:line="360" w:lineRule="auto"/>
              <w:rPr>
                <w:b/>
                <w:sz w:val="20"/>
                <w:szCs w:val="20"/>
              </w:rPr>
            </w:pPr>
            <w:r w:rsidRPr="00AB5B9A">
              <w:rPr>
                <w:b/>
                <w:sz w:val="20"/>
                <w:szCs w:val="20"/>
              </w:rPr>
              <w:t>3)</w:t>
            </w:r>
          </w:p>
        </w:tc>
        <w:tc>
          <w:tcPr>
            <w:tcW w:w="1440" w:type="dxa"/>
          </w:tcPr>
          <w:p w:rsidR="0066403B" w:rsidRPr="00AB5B9A" w:rsidRDefault="0066403B" w:rsidP="00950C69">
            <w:pPr>
              <w:spacing w:line="360" w:lineRule="auto"/>
              <w:rPr>
                <w:sz w:val="20"/>
                <w:szCs w:val="20"/>
              </w:rPr>
            </w:pPr>
          </w:p>
        </w:tc>
        <w:tc>
          <w:tcPr>
            <w:tcW w:w="1620" w:type="dxa"/>
          </w:tcPr>
          <w:p w:rsidR="0066403B" w:rsidRPr="00AB5B9A" w:rsidRDefault="0066403B" w:rsidP="00950C69">
            <w:pPr>
              <w:spacing w:line="360" w:lineRule="auto"/>
              <w:rPr>
                <w:sz w:val="20"/>
                <w:szCs w:val="20"/>
              </w:rPr>
            </w:pPr>
          </w:p>
        </w:tc>
        <w:tc>
          <w:tcPr>
            <w:tcW w:w="720" w:type="dxa"/>
          </w:tcPr>
          <w:p w:rsidR="0066403B" w:rsidRPr="00AB5B9A" w:rsidRDefault="0066403B" w:rsidP="00950C69">
            <w:pPr>
              <w:spacing w:line="360" w:lineRule="auto"/>
              <w:rPr>
                <w:sz w:val="20"/>
                <w:szCs w:val="20"/>
              </w:rPr>
            </w:pPr>
          </w:p>
        </w:tc>
        <w:tc>
          <w:tcPr>
            <w:tcW w:w="900" w:type="dxa"/>
          </w:tcPr>
          <w:p w:rsidR="0066403B" w:rsidRPr="00AB5B9A" w:rsidRDefault="0066403B" w:rsidP="00950C69">
            <w:pPr>
              <w:spacing w:line="360" w:lineRule="auto"/>
              <w:rPr>
                <w:sz w:val="20"/>
                <w:szCs w:val="20"/>
              </w:rPr>
            </w:pPr>
          </w:p>
        </w:tc>
        <w:tc>
          <w:tcPr>
            <w:tcW w:w="1080" w:type="dxa"/>
          </w:tcPr>
          <w:p w:rsidR="0066403B" w:rsidRPr="00AB5B9A" w:rsidRDefault="0066403B" w:rsidP="00950C69">
            <w:pPr>
              <w:spacing w:line="360" w:lineRule="auto"/>
              <w:rPr>
                <w:sz w:val="20"/>
                <w:szCs w:val="20"/>
              </w:rPr>
            </w:pPr>
          </w:p>
        </w:tc>
        <w:tc>
          <w:tcPr>
            <w:tcW w:w="1800" w:type="dxa"/>
          </w:tcPr>
          <w:p w:rsidR="0066403B" w:rsidRPr="00AB5B9A" w:rsidRDefault="0066403B" w:rsidP="00950C69">
            <w:pPr>
              <w:spacing w:line="360" w:lineRule="auto"/>
              <w:rPr>
                <w:sz w:val="20"/>
                <w:szCs w:val="20"/>
              </w:rPr>
            </w:pPr>
          </w:p>
        </w:tc>
        <w:tc>
          <w:tcPr>
            <w:tcW w:w="1800" w:type="dxa"/>
          </w:tcPr>
          <w:p w:rsidR="0066403B" w:rsidRPr="00AB5B9A" w:rsidRDefault="0066403B" w:rsidP="00950C69">
            <w:pPr>
              <w:spacing w:line="360" w:lineRule="auto"/>
              <w:rPr>
                <w:sz w:val="20"/>
                <w:szCs w:val="20"/>
              </w:rPr>
            </w:pPr>
          </w:p>
        </w:tc>
      </w:tr>
    </w:tbl>
    <w:p w:rsidR="0066403B" w:rsidRPr="00AB5B9A" w:rsidRDefault="0066403B" w:rsidP="00A621A4">
      <w:pPr>
        <w:rPr>
          <w:b/>
          <w:sz w:val="18"/>
          <w:szCs w:val="18"/>
        </w:rPr>
      </w:pPr>
    </w:p>
    <w:p w:rsidR="0066403B" w:rsidRPr="00256997" w:rsidRDefault="0066403B" w:rsidP="00446F80"/>
    <w:p w:rsidR="0066403B" w:rsidRPr="00256997" w:rsidRDefault="0066403B" w:rsidP="004E6209">
      <w:pPr>
        <w:jc w:val="both"/>
        <w:rPr>
          <w:sz w:val="22"/>
          <w:szCs w:val="22"/>
        </w:rPr>
      </w:pPr>
      <w:r w:rsidRPr="004E6209">
        <w:rPr>
          <w:b/>
          <w:sz w:val="20"/>
          <w:szCs w:val="20"/>
        </w:rPr>
        <w:t>Uwaga:</w:t>
      </w:r>
      <w:r>
        <w:rPr>
          <w:sz w:val="20"/>
          <w:szCs w:val="20"/>
        </w:rPr>
        <w:t xml:space="preserve"> </w:t>
      </w:r>
      <w:r w:rsidRPr="00F011D1">
        <w:rPr>
          <w:sz w:val="20"/>
          <w:szCs w:val="20"/>
        </w:rPr>
        <w:t xml:space="preserve">do wymienionych usług należy dołączyć kserokopie </w:t>
      </w:r>
      <w:r w:rsidRPr="00F011D1">
        <w:rPr>
          <w:b/>
          <w:sz w:val="20"/>
          <w:szCs w:val="20"/>
        </w:rPr>
        <w:t>referencji</w:t>
      </w:r>
      <w:r w:rsidRPr="00F011D1">
        <w:rPr>
          <w:sz w:val="20"/>
          <w:szCs w:val="20"/>
        </w:rPr>
        <w:t xml:space="preserve"> - dokumentów potwierdzających, że wykazane usługi zostały należycie wykonane, poświadczonych za zgodność z oryginałem</w:t>
      </w:r>
      <w:r>
        <w:rPr>
          <w:sz w:val="20"/>
          <w:szCs w:val="20"/>
        </w:rPr>
        <w:t>. S</w:t>
      </w:r>
      <w:r w:rsidRPr="00F011D1">
        <w:rPr>
          <w:sz w:val="20"/>
          <w:szCs w:val="20"/>
        </w:rPr>
        <w:t xml:space="preserve">posób poświadczenia </w:t>
      </w:r>
      <w:r>
        <w:rPr>
          <w:sz w:val="20"/>
          <w:szCs w:val="20"/>
        </w:rPr>
        <w:t xml:space="preserve"> - </w:t>
      </w:r>
      <w:r w:rsidRPr="00F011D1">
        <w:rPr>
          <w:sz w:val="20"/>
          <w:szCs w:val="20"/>
        </w:rPr>
        <w:t>zgodnie z opisem w p</w:t>
      </w:r>
      <w:r>
        <w:rPr>
          <w:sz w:val="20"/>
          <w:szCs w:val="20"/>
        </w:rPr>
        <w:t>kt</w:t>
      </w:r>
      <w:r w:rsidRPr="00F011D1">
        <w:rPr>
          <w:sz w:val="20"/>
          <w:szCs w:val="20"/>
        </w:rPr>
        <w:t>. II</w:t>
      </w:r>
      <w:r>
        <w:rPr>
          <w:sz w:val="20"/>
          <w:szCs w:val="20"/>
        </w:rPr>
        <w:t xml:space="preserve"> TOM I SIWZ (</w:t>
      </w:r>
      <w:r w:rsidRPr="00F011D1">
        <w:rPr>
          <w:sz w:val="20"/>
          <w:szCs w:val="20"/>
        </w:rPr>
        <w:t>Instrukcji dla Wykonawców).</w:t>
      </w:r>
    </w:p>
    <w:p w:rsidR="0066403B" w:rsidRPr="00256997" w:rsidRDefault="0066403B" w:rsidP="00B53FE5">
      <w:pPr>
        <w:jc w:val="both"/>
      </w:pPr>
    </w:p>
    <w:p w:rsidR="0066403B" w:rsidRDefault="0066403B" w:rsidP="00B53FE5">
      <w:pPr>
        <w:jc w:val="both"/>
      </w:pPr>
    </w:p>
    <w:p w:rsidR="0066403B" w:rsidRDefault="0066403B" w:rsidP="00B53FE5">
      <w:pPr>
        <w:jc w:val="both"/>
      </w:pPr>
    </w:p>
    <w:p w:rsidR="0066403B" w:rsidRDefault="0066403B" w:rsidP="00B53FE5">
      <w:pPr>
        <w:jc w:val="both"/>
      </w:pPr>
    </w:p>
    <w:p w:rsidR="0066403B" w:rsidRDefault="0066403B" w:rsidP="00B53FE5">
      <w:pPr>
        <w:jc w:val="both"/>
      </w:pPr>
    </w:p>
    <w:p w:rsidR="0066403B" w:rsidRPr="00256997" w:rsidRDefault="0066403B" w:rsidP="00B53FE5">
      <w:pPr>
        <w:jc w:val="both"/>
      </w:pPr>
      <w:r w:rsidRPr="00256997">
        <w:tab/>
      </w:r>
      <w:r w:rsidRPr="00256997">
        <w:tab/>
      </w:r>
      <w:r w:rsidRPr="00256997">
        <w:tab/>
      </w:r>
      <w:r w:rsidRPr="00256997">
        <w:tab/>
      </w:r>
      <w:r w:rsidRPr="00256997">
        <w:tab/>
      </w:r>
      <w:r w:rsidRPr="00256997">
        <w:tab/>
      </w:r>
      <w:r w:rsidRPr="00256997">
        <w:rPr>
          <w:sz w:val="20"/>
        </w:rPr>
        <w:tab/>
      </w:r>
    </w:p>
    <w:p w:rsidR="0066403B" w:rsidRPr="00256997" w:rsidRDefault="0066403B" w:rsidP="00B53FE5">
      <w:pPr>
        <w:jc w:val="both"/>
      </w:pPr>
      <w:r w:rsidRPr="00256997">
        <w:t>...............................................</w:t>
      </w:r>
    </w:p>
    <w:p w:rsidR="0066403B" w:rsidRPr="00256997" w:rsidRDefault="0066403B" w:rsidP="00B53FE5">
      <w:pPr>
        <w:jc w:val="both"/>
        <w:rPr>
          <w:sz w:val="20"/>
        </w:rPr>
      </w:pPr>
      <w:r w:rsidRPr="00256997">
        <w:rPr>
          <w:sz w:val="20"/>
        </w:rPr>
        <w:t xml:space="preserve">         data sporządzenia oferty</w:t>
      </w:r>
    </w:p>
    <w:p w:rsidR="0066403B" w:rsidRDefault="0066403B" w:rsidP="00B53FE5">
      <w:pPr>
        <w:jc w:val="center"/>
        <w:rPr>
          <w:sz w:val="20"/>
        </w:rPr>
      </w:pPr>
      <w:r w:rsidRPr="00256997">
        <w:rPr>
          <w:sz w:val="20"/>
        </w:rPr>
        <w:t xml:space="preserve">                                                                                                                                 </w:t>
      </w:r>
    </w:p>
    <w:p w:rsidR="0066403B" w:rsidRPr="00256997" w:rsidRDefault="0066403B" w:rsidP="0071102B">
      <w:pPr>
        <w:jc w:val="center"/>
        <w:rPr>
          <w:sz w:val="20"/>
        </w:rPr>
      </w:pPr>
      <w:r w:rsidRPr="00256997">
        <w:rPr>
          <w:sz w:val="20"/>
        </w:rPr>
        <w:t xml:space="preserve">                                                                                                                         .......................................................</w:t>
      </w:r>
    </w:p>
    <w:p w:rsidR="0066403B" w:rsidRPr="00256997" w:rsidRDefault="0066403B" w:rsidP="001E5510">
      <w:r w:rsidRPr="00256997">
        <w:rPr>
          <w:sz w:val="20"/>
        </w:rPr>
        <w:tab/>
      </w:r>
      <w:r w:rsidRPr="00256997">
        <w:rPr>
          <w:sz w:val="20"/>
        </w:rPr>
        <w:tab/>
      </w:r>
      <w:r w:rsidRPr="00256997">
        <w:rPr>
          <w:sz w:val="20"/>
        </w:rPr>
        <w:tab/>
      </w:r>
      <w:r w:rsidRPr="00256997">
        <w:rPr>
          <w:sz w:val="20"/>
        </w:rPr>
        <w:tab/>
      </w:r>
      <w:r w:rsidRPr="00256997">
        <w:rPr>
          <w:sz w:val="20"/>
        </w:rPr>
        <w:tab/>
      </w:r>
      <w:r w:rsidRPr="00256997">
        <w:rPr>
          <w:sz w:val="20"/>
        </w:rPr>
        <w:tab/>
      </w:r>
      <w:r w:rsidRPr="00256997">
        <w:rPr>
          <w:sz w:val="20"/>
        </w:rPr>
        <w:tab/>
      </w:r>
      <w:r w:rsidRPr="00256997">
        <w:rPr>
          <w:sz w:val="20"/>
        </w:rPr>
        <w:tab/>
      </w:r>
      <w:r>
        <w:rPr>
          <w:sz w:val="20"/>
        </w:rPr>
        <w:t xml:space="preserve">                       p</w:t>
      </w:r>
      <w:r w:rsidRPr="00256997">
        <w:rPr>
          <w:sz w:val="20"/>
        </w:rPr>
        <w:t xml:space="preserve">odpis i pieczątka </w:t>
      </w:r>
      <w:r>
        <w:rPr>
          <w:sz w:val="20"/>
        </w:rPr>
        <w:t>W</w:t>
      </w:r>
      <w:r w:rsidRPr="00256997">
        <w:rPr>
          <w:sz w:val="20"/>
        </w:rPr>
        <w:t>ykonaw</w:t>
      </w:r>
      <w:r>
        <w:rPr>
          <w:sz w:val="20"/>
        </w:rPr>
        <w:t>cy</w:t>
      </w:r>
    </w:p>
    <w:sectPr w:rsidR="0066403B" w:rsidRPr="00256997" w:rsidSect="00D4452F">
      <w:headerReference w:type="even" r:id="rId8"/>
      <w:headerReference w:type="default" r:id="rId9"/>
      <w:footerReference w:type="even" r:id="rId10"/>
      <w:footerReference w:type="default" r:id="rId11"/>
      <w:pgSz w:w="11906" w:h="16838"/>
      <w:pgMar w:top="851" w:right="851"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5A92" w:rsidRDefault="004F5A92">
      <w:r>
        <w:separator/>
      </w:r>
    </w:p>
  </w:endnote>
  <w:endnote w:type="continuationSeparator" w:id="0">
    <w:p w:rsidR="004F5A92" w:rsidRDefault="004F5A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80000000" w:usb2="00000008" w:usb3="00000000" w:csb0="000001FF" w:csb1="00000000"/>
  </w:font>
  <w:font w:name="Lucida Sans Unicode">
    <w:panose1 w:val="020B0602030504020204"/>
    <w:charset w:val="EE"/>
    <w:family w:val="swiss"/>
    <w:pitch w:val="variable"/>
    <w:sig w:usb0="80000AFF" w:usb1="0000396B" w:usb2="00000000" w:usb3="00000000" w:csb0="0000003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03B" w:rsidRDefault="00E52124" w:rsidP="00BB02A5">
    <w:pPr>
      <w:pStyle w:val="Stopka"/>
      <w:framePr w:wrap="around" w:vAnchor="text" w:hAnchor="margin" w:xAlign="center" w:y="1"/>
      <w:rPr>
        <w:rStyle w:val="Numerstrony"/>
      </w:rPr>
    </w:pPr>
    <w:r>
      <w:rPr>
        <w:rStyle w:val="Numerstrony"/>
      </w:rPr>
      <w:fldChar w:fldCharType="begin"/>
    </w:r>
    <w:r w:rsidR="0066403B">
      <w:rPr>
        <w:rStyle w:val="Numerstrony"/>
      </w:rPr>
      <w:instrText xml:space="preserve">PAGE  </w:instrText>
    </w:r>
    <w:r>
      <w:rPr>
        <w:rStyle w:val="Numerstrony"/>
      </w:rPr>
      <w:fldChar w:fldCharType="end"/>
    </w:r>
  </w:p>
  <w:p w:rsidR="0066403B" w:rsidRDefault="0066403B">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03B" w:rsidRPr="00F8384C" w:rsidRDefault="00E52124">
    <w:pPr>
      <w:pStyle w:val="Stopka"/>
      <w:jc w:val="right"/>
      <w:rPr>
        <w:sz w:val="20"/>
        <w:szCs w:val="20"/>
      </w:rPr>
    </w:pPr>
    <w:r w:rsidRPr="00F8384C">
      <w:rPr>
        <w:sz w:val="20"/>
        <w:szCs w:val="20"/>
      </w:rPr>
      <w:fldChar w:fldCharType="begin"/>
    </w:r>
    <w:r w:rsidR="0066403B" w:rsidRPr="00F8384C">
      <w:rPr>
        <w:sz w:val="20"/>
        <w:szCs w:val="20"/>
      </w:rPr>
      <w:instrText xml:space="preserve"> PAGE   \* MERGEFORMAT </w:instrText>
    </w:r>
    <w:r w:rsidRPr="00F8384C">
      <w:rPr>
        <w:sz w:val="20"/>
        <w:szCs w:val="20"/>
      </w:rPr>
      <w:fldChar w:fldCharType="separate"/>
    </w:r>
    <w:r w:rsidR="0043430E">
      <w:rPr>
        <w:noProof/>
        <w:sz w:val="20"/>
        <w:szCs w:val="20"/>
      </w:rPr>
      <w:t>5</w:t>
    </w:r>
    <w:r w:rsidRPr="00F8384C">
      <w:rPr>
        <w:sz w:val="20"/>
        <w:szCs w:val="20"/>
      </w:rPr>
      <w:fldChar w:fldCharType="end"/>
    </w:r>
  </w:p>
  <w:p w:rsidR="0066403B" w:rsidRDefault="0066403B">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5A92" w:rsidRDefault="004F5A92">
      <w:r>
        <w:separator/>
      </w:r>
    </w:p>
  </w:footnote>
  <w:footnote w:type="continuationSeparator" w:id="0">
    <w:p w:rsidR="004F5A92" w:rsidRDefault="004F5A92">
      <w:r>
        <w:continuationSeparator/>
      </w:r>
    </w:p>
  </w:footnote>
  <w:footnote w:id="1">
    <w:p w:rsidR="0066403B" w:rsidRPr="00C82788" w:rsidRDefault="0066403B" w:rsidP="00EE04A8">
      <w:pPr>
        <w:pStyle w:val="Tekstprzypisudolnego"/>
        <w:ind w:left="180" w:hanging="180"/>
        <w:jc w:val="both"/>
        <w:rPr>
          <w:sz w:val="18"/>
          <w:szCs w:val="18"/>
        </w:rPr>
      </w:pPr>
      <w:r w:rsidRPr="00C82788">
        <w:rPr>
          <w:rStyle w:val="Odwoanieprzypisudolnego"/>
          <w:sz w:val="18"/>
          <w:szCs w:val="18"/>
        </w:rPr>
        <w:footnoteRef/>
      </w:r>
      <w:r w:rsidRPr="00C82788">
        <w:rPr>
          <w:sz w:val="18"/>
          <w:szCs w:val="18"/>
        </w:rPr>
        <w:t xml:space="preserve"> Wykonawca wypełnia tą kolumnę, jeżeli zachodzą jakieś istotne informacje dotyczące osoby i Wykonawca uważa za zasadne je przedstawić.        </w:t>
      </w:r>
    </w:p>
    <w:p w:rsidR="0066403B" w:rsidRDefault="0066403B" w:rsidP="00EE04A8">
      <w:pPr>
        <w:pStyle w:val="Tekstprzypisudolnego"/>
        <w:ind w:left="180" w:hanging="180"/>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03B" w:rsidRDefault="00E52124">
    <w:pPr>
      <w:pStyle w:val="Nagwek"/>
      <w:framePr w:wrap="around" w:vAnchor="text" w:hAnchor="margin" w:xAlign="right" w:y="1"/>
      <w:rPr>
        <w:rStyle w:val="Numerstrony"/>
      </w:rPr>
    </w:pPr>
    <w:r>
      <w:rPr>
        <w:rStyle w:val="Numerstrony"/>
      </w:rPr>
      <w:fldChar w:fldCharType="begin"/>
    </w:r>
    <w:r w:rsidR="0066403B">
      <w:rPr>
        <w:rStyle w:val="Numerstrony"/>
      </w:rPr>
      <w:instrText xml:space="preserve">PAGE  </w:instrText>
    </w:r>
    <w:r>
      <w:rPr>
        <w:rStyle w:val="Numerstrony"/>
      </w:rPr>
      <w:fldChar w:fldCharType="separate"/>
    </w:r>
    <w:r w:rsidR="0066403B">
      <w:rPr>
        <w:rStyle w:val="Numerstrony"/>
        <w:noProof/>
      </w:rPr>
      <w:t>11</w:t>
    </w:r>
    <w:r>
      <w:rPr>
        <w:rStyle w:val="Numerstrony"/>
      </w:rPr>
      <w:fldChar w:fldCharType="end"/>
    </w:r>
  </w:p>
  <w:p w:rsidR="0066403B" w:rsidRDefault="0066403B">
    <w:pPr>
      <w:pStyle w:val="Nagwek"/>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03B" w:rsidRDefault="0066403B" w:rsidP="00BB02A5">
    <w:pPr>
      <w:pStyle w:val="Nagwek"/>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lvlText w:val="·"/>
      <w:lvlJc w:val="left"/>
      <w:pPr>
        <w:tabs>
          <w:tab w:val="num" w:pos="720"/>
        </w:tabs>
      </w:pPr>
      <w:rPr>
        <w:rFonts w:ascii="Symbol" w:hAnsi="Symbol"/>
      </w:rPr>
    </w:lvl>
  </w:abstractNum>
  <w:abstractNum w:abstractNumId="1">
    <w:nsid w:val="00000002"/>
    <w:multiLevelType w:val="singleLevel"/>
    <w:tmpl w:val="00000002"/>
    <w:name w:val="WW8Num2"/>
    <w:lvl w:ilvl="0">
      <w:start w:val="1"/>
      <w:numFmt w:val="bullet"/>
      <w:lvlText w:val="·"/>
      <w:lvlJc w:val="left"/>
      <w:pPr>
        <w:tabs>
          <w:tab w:val="num" w:pos="720"/>
        </w:tabs>
      </w:pPr>
      <w:rPr>
        <w:rFonts w:ascii="Symbol" w:hAnsi="Symbol"/>
      </w:rPr>
    </w:lvl>
  </w:abstractNum>
  <w:abstractNum w:abstractNumId="2">
    <w:nsid w:val="00000003"/>
    <w:multiLevelType w:val="singleLevel"/>
    <w:tmpl w:val="00000003"/>
    <w:name w:val="WW8Num3"/>
    <w:lvl w:ilvl="0">
      <w:start w:val="1"/>
      <w:numFmt w:val="bullet"/>
      <w:lvlText w:val="·"/>
      <w:lvlJc w:val="left"/>
      <w:pPr>
        <w:tabs>
          <w:tab w:val="num" w:pos="720"/>
        </w:tabs>
      </w:pPr>
      <w:rPr>
        <w:rFonts w:ascii="Symbol" w:hAnsi="Symbol"/>
      </w:rPr>
    </w:lvl>
  </w:abstractNum>
  <w:abstractNum w:abstractNumId="3">
    <w:nsid w:val="003364FA"/>
    <w:multiLevelType w:val="multilevel"/>
    <w:tmpl w:val="D70C7524"/>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nsid w:val="04376338"/>
    <w:multiLevelType w:val="multilevel"/>
    <w:tmpl w:val="9FE45E74"/>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
    <w:nsid w:val="04DC2D3B"/>
    <w:multiLevelType w:val="hybridMultilevel"/>
    <w:tmpl w:val="C9C65F9C"/>
    <w:lvl w:ilvl="0" w:tplc="04150001">
      <w:start w:val="1"/>
      <w:numFmt w:val="bullet"/>
      <w:lvlText w:val=""/>
      <w:lvlJc w:val="left"/>
      <w:pPr>
        <w:tabs>
          <w:tab w:val="num" w:pos="720"/>
        </w:tabs>
        <w:ind w:left="720" w:hanging="360"/>
      </w:pPr>
      <w:rPr>
        <w:rFonts w:ascii="Symbol" w:hAnsi="Symbol" w:hint="default"/>
      </w:rPr>
    </w:lvl>
    <w:lvl w:ilvl="1" w:tplc="120EE3BC">
      <w:start w:val="1"/>
      <w:numFmt w:val="bullet"/>
      <w:lvlText w:val=""/>
      <w:lvlJc w:val="left"/>
      <w:pPr>
        <w:tabs>
          <w:tab w:val="num" w:pos="1440"/>
        </w:tabs>
        <w:ind w:left="1440" w:hanging="360"/>
      </w:pPr>
      <w:rPr>
        <w:rFonts w:ascii="Symbol" w:hAnsi="Symbol" w:hint="default"/>
        <w:color w:val="auto"/>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nsid w:val="065E78C0"/>
    <w:multiLevelType w:val="multilevel"/>
    <w:tmpl w:val="B302F502"/>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
    <w:nsid w:val="07700093"/>
    <w:multiLevelType w:val="hybridMultilevel"/>
    <w:tmpl w:val="409AE5DC"/>
    <w:lvl w:ilvl="0" w:tplc="8ECCB862">
      <w:start w:val="1"/>
      <w:numFmt w:val="upperLetter"/>
      <w:lvlText w:val="%1."/>
      <w:lvlJc w:val="left"/>
      <w:pPr>
        <w:tabs>
          <w:tab w:val="num" w:pos="1085"/>
        </w:tabs>
        <w:ind w:left="1085" w:hanging="375"/>
      </w:pPr>
      <w:rPr>
        <w:rFonts w:cs="Times New Roman" w:hint="default"/>
        <w:b w:val="0"/>
        <w:sz w:val="24"/>
        <w:szCs w:val="24"/>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nsid w:val="08BB2888"/>
    <w:multiLevelType w:val="multilevel"/>
    <w:tmpl w:val="3B70C3D8"/>
    <w:lvl w:ilvl="0">
      <w:start w:val="4"/>
      <w:numFmt w:val="decimal"/>
      <w:lvlText w:val="%1."/>
      <w:lvlJc w:val="left"/>
      <w:pPr>
        <w:tabs>
          <w:tab w:val="num" w:pos="1800"/>
        </w:tabs>
        <w:ind w:left="180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nsid w:val="0AA873D0"/>
    <w:multiLevelType w:val="hybridMultilevel"/>
    <w:tmpl w:val="8F183354"/>
    <w:lvl w:ilvl="0" w:tplc="2EA0FA3E">
      <w:start w:val="1"/>
      <w:numFmt w:val="lowerLetter"/>
      <w:lvlText w:val="%1)"/>
      <w:lvlJc w:val="left"/>
      <w:pPr>
        <w:tabs>
          <w:tab w:val="num" w:pos="1800"/>
        </w:tabs>
        <w:ind w:left="1800" w:hanging="360"/>
      </w:pPr>
      <w:rPr>
        <w:rFonts w:cs="Times New Roman" w:hint="default"/>
      </w:rPr>
    </w:lvl>
    <w:lvl w:ilvl="1" w:tplc="A398AA94">
      <w:start w:val="2"/>
      <w:numFmt w:val="decimal"/>
      <w:lvlText w:val="%2."/>
      <w:lvlJc w:val="left"/>
      <w:pPr>
        <w:tabs>
          <w:tab w:val="num" w:pos="1440"/>
        </w:tabs>
        <w:ind w:left="1440" w:hanging="360"/>
      </w:pPr>
      <w:rPr>
        <w:rFonts w:cs="Times New Roman" w:hint="default"/>
        <w:b/>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nsid w:val="0B4D4228"/>
    <w:multiLevelType w:val="multilevel"/>
    <w:tmpl w:val="DFA2DDC6"/>
    <w:lvl w:ilvl="0">
      <w:start w:val="1"/>
      <w:numFmt w:val="decimal"/>
      <w:lvlText w:val="%1."/>
      <w:lvlJc w:val="left"/>
      <w:pPr>
        <w:tabs>
          <w:tab w:val="num" w:pos="1980"/>
        </w:tabs>
        <w:ind w:left="1980" w:hanging="360"/>
      </w:pPr>
      <w:rPr>
        <w:rFonts w:cs="Times New Roman" w:hint="default"/>
        <w:b w:val="0"/>
        <w:sz w:val="24"/>
        <w:szCs w:val="24"/>
      </w:rPr>
    </w:lvl>
    <w:lvl w:ilvl="1">
      <w:start w:val="10"/>
      <w:numFmt w:val="upperRoman"/>
      <w:lvlText w:val="%2."/>
      <w:lvlJc w:val="left"/>
      <w:pPr>
        <w:tabs>
          <w:tab w:val="num" w:pos="1980"/>
        </w:tabs>
        <w:ind w:left="1980" w:hanging="360"/>
      </w:pPr>
      <w:rPr>
        <w:rFonts w:cs="Times New Roman" w:hint="default"/>
        <w:b/>
        <w:sz w:val="24"/>
        <w:szCs w:val="24"/>
      </w:rPr>
    </w:lvl>
    <w:lvl w:ilvl="2">
      <w:start w:val="1"/>
      <w:numFmt w:val="lowerRoman"/>
      <w:lvlText w:val="%3."/>
      <w:lvlJc w:val="right"/>
      <w:pPr>
        <w:tabs>
          <w:tab w:val="num" w:pos="2700"/>
        </w:tabs>
        <w:ind w:left="2700" w:hanging="180"/>
      </w:pPr>
      <w:rPr>
        <w:rFonts w:cs="Times New Roman"/>
      </w:rPr>
    </w:lvl>
    <w:lvl w:ilvl="3">
      <w:start w:val="1"/>
      <w:numFmt w:val="decimal"/>
      <w:lvlText w:val="%4."/>
      <w:lvlJc w:val="left"/>
      <w:pPr>
        <w:tabs>
          <w:tab w:val="num" w:pos="3420"/>
        </w:tabs>
        <w:ind w:left="3420" w:hanging="360"/>
      </w:pPr>
      <w:rPr>
        <w:rFonts w:cs="Times New Roman"/>
      </w:rPr>
    </w:lvl>
    <w:lvl w:ilvl="4">
      <w:start w:val="1"/>
      <w:numFmt w:val="lowerLetter"/>
      <w:lvlText w:val="%5."/>
      <w:lvlJc w:val="left"/>
      <w:pPr>
        <w:tabs>
          <w:tab w:val="num" w:pos="4140"/>
        </w:tabs>
        <w:ind w:left="4140" w:hanging="360"/>
      </w:pPr>
      <w:rPr>
        <w:rFonts w:cs="Times New Roman"/>
      </w:rPr>
    </w:lvl>
    <w:lvl w:ilvl="5">
      <w:start w:val="1"/>
      <w:numFmt w:val="lowerRoman"/>
      <w:lvlText w:val="%6."/>
      <w:lvlJc w:val="right"/>
      <w:pPr>
        <w:tabs>
          <w:tab w:val="num" w:pos="4860"/>
        </w:tabs>
        <w:ind w:left="4860" w:hanging="180"/>
      </w:pPr>
      <w:rPr>
        <w:rFonts w:cs="Times New Roman"/>
      </w:rPr>
    </w:lvl>
    <w:lvl w:ilvl="6">
      <w:start w:val="1"/>
      <w:numFmt w:val="decimal"/>
      <w:lvlText w:val="%7."/>
      <w:lvlJc w:val="left"/>
      <w:pPr>
        <w:tabs>
          <w:tab w:val="num" w:pos="5580"/>
        </w:tabs>
        <w:ind w:left="5580" w:hanging="360"/>
      </w:pPr>
      <w:rPr>
        <w:rFonts w:cs="Times New Roman"/>
      </w:rPr>
    </w:lvl>
    <w:lvl w:ilvl="7">
      <w:start w:val="1"/>
      <w:numFmt w:val="lowerLetter"/>
      <w:lvlText w:val="%8."/>
      <w:lvlJc w:val="left"/>
      <w:pPr>
        <w:tabs>
          <w:tab w:val="num" w:pos="6300"/>
        </w:tabs>
        <w:ind w:left="6300" w:hanging="360"/>
      </w:pPr>
      <w:rPr>
        <w:rFonts w:cs="Times New Roman"/>
      </w:rPr>
    </w:lvl>
    <w:lvl w:ilvl="8">
      <w:start w:val="1"/>
      <w:numFmt w:val="lowerRoman"/>
      <w:lvlText w:val="%9."/>
      <w:lvlJc w:val="right"/>
      <w:pPr>
        <w:tabs>
          <w:tab w:val="num" w:pos="7020"/>
        </w:tabs>
        <w:ind w:left="7020" w:hanging="180"/>
      </w:pPr>
      <w:rPr>
        <w:rFonts w:cs="Times New Roman"/>
      </w:rPr>
    </w:lvl>
  </w:abstractNum>
  <w:abstractNum w:abstractNumId="11">
    <w:nsid w:val="0DAC2525"/>
    <w:multiLevelType w:val="hybridMultilevel"/>
    <w:tmpl w:val="6504D934"/>
    <w:lvl w:ilvl="0" w:tplc="5A6E81F6">
      <w:start w:val="1"/>
      <w:numFmt w:val="decimal"/>
      <w:lvlText w:val="%1."/>
      <w:lvlJc w:val="left"/>
      <w:pPr>
        <w:tabs>
          <w:tab w:val="num" w:pos="1800"/>
        </w:tabs>
        <w:ind w:left="1800" w:hanging="360"/>
      </w:pPr>
      <w:rPr>
        <w:rFonts w:cs="Times New Roman" w:hint="default"/>
        <w:b w:val="0"/>
        <w:sz w:val="24"/>
        <w:szCs w:val="24"/>
      </w:rPr>
    </w:lvl>
    <w:lvl w:ilvl="1" w:tplc="01186958">
      <w:start w:val="4"/>
      <w:numFmt w:val="upperRoman"/>
      <w:lvlText w:val="%2."/>
      <w:lvlJc w:val="left"/>
      <w:pPr>
        <w:tabs>
          <w:tab w:val="num" w:pos="360"/>
        </w:tabs>
        <w:ind w:left="360" w:hanging="360"/>
      </w:pPr>
      <w:rPr>
        <w:rFonts w:cs="Times New Roman" w:hint="default"/>
        <w:b/>
        <w:sz w:val="24"/>
        <w:szCs w:val="24"/>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12">
    <w:nsid w:val="0DF52170"/>
    <w:multiLevelType w:val="hybridMultilevel"/>
    <w:tmpl w:val="F2A40E1A"/>
    <w:lvl w:ilvl="0" w:tplc="5AE6BD88">
      <w:numFmt w:val="bullet"/>
      <w:lvlText w:val="-"/>
      <w:lvlJc w:val="left"/>
      <w:pPr>
        <w:tabs>
          <w:tab w:val="num" w:pos="540"/>
        </w:tabs>
        <w:ind w:left="540" w:hanging="360"/>
      </w:pPr>
      <w:rPr>
        <w:rFonts w:hint="default"/>
      </w:rPr>
    </w:lvl>
    <w:lvl w:ilvl="1" w:tplc="04150003">
      <w:start w:val="1"/>
      <w:numFmt w:val="bullet"/>
      <w:lvlText w:val="o"/>
      <w:lvlJc w:val="left"/>
      <w:pPr>
        <w:tabs>
          <w:tab w:val="num" w:pos="1620"/>
        </w:tabs>
        <w:ind w:left="1620" w:hanging="360"/>
      </w:pPr>
      <w:rPr>
        <w:rFonts w:ascii="Courier New" w:hAnsi="Courier New" w:hint="default"/>
      </w:rPr>
    </w:lvl>
    <w:lvl w:ilvl="2" w:tplc="04150005" w:tentative="1">
      <w:start w:val="1"/>
      <w:numFmt w:val="bullet"/>
      <w:lvlText w:val=""/>
      <w:lvlJc w:val="left"/>
      <w:pPr>
        <w:tabs>
          <w:tab w:val="num" w:pos="2340"/>
        </w:tabs>
        <w:ind w:left="2340" w:hanging="360"/>
      </w:pPr>
      <w:rPr>
        <w:rFonts w:ascii="Wingdings" w:hAnsi="Wingdings" w:hint="default"/>
      </w:rPr>
    </w:lvl>
    <w:lvl w:ilvl="3" w:tplc="04150001" w:tentative="1">
      <w:start w:val="1"/>
      <w:numFmt w:val="bullet"/>
      <w:lvlText w:val=""/>
      <w:lvlJc w:val="left"/>
      <w:pPr>
        <w:tabs>
          <w:tab w:val="num" w:pos="3060"/>
        </w:tabs>
        <w:ind w:left="3060" w:hanging="360"/>
      </w:pPr>
      <w:rPr>
        <w:rFonts w:ascii="Symbol" w:hAnsi="Symbol" w:hint="default"/>
      </w:rPr>
    </w:lvl>
    <w:lvl w:ilvl="4" w:tplc="04150003" w:tentative="1">
      <w:start w:val="1"/>
      <w:numFmt w:val="bullet"/>
      <w:lvlText w:val="o"/>
      <w:lvlJc w:val="left"/>
      <w:pPr>
        <w:tabs>
          <w:tab w:val="num" w:pos="3780"/>
        </w:tabs>
        <w:ind w:left="3780" w:hanging="360"/>
      </w:pPr>
      <w:rPr>
        <w:rFonts w:ascii="Courier New" w:hAnsi="Courier New" w:hint="default"/>
      </w:rPr>
    </w:lvl>
    <w:lvl w:ilvl="5" w:tplc="04150005" w:tentative="1">
      <w:start w:val="1"/>
      <w:numFmt w:val="bullet"/>
      <w:lvlText w:val=""/>
      <w:lvlJc w:val="left"/>
      <w:pPr>
        <w:tabs>
          <w:tab w:val="num" w:pos="4500"/>
        </w:tabs>
        <w:ind w:left="4500" w:hanging="360"/>
      </w:pPr>
      <w:rPr>
        <w:rFonts w:ascii="Wingdings" w:hAnsi="Wingdings" w:hint="default"/>
      </w:rPr>
    </w:lvl>
    <w:lvl w:ilvl="6" w:tplc="04150001" w:tentative="1">
      <w:start w:val="1"/>
      <w:numFmt w:val="bullet"/>
      <w:lvlText w:val=""/>
      <w:lvlJc w:val="left"/>
      <w:pPr>
        <w:tabs>
          <w:tab w:val="num" w:pos="5220"/>
        </w:tabs>
        <w:ind w:left="5220" w:hanging="360"/>
      </w:pPr>
      <w:rPr>
        <w:rFonts w:ascii="Symbol" w:hAnsi="Symbol" w:hint="default"/>
      </w:rPr>
    </w:lvl>
    <w:lvl w:ilvl="7" w:tplc="04150003" w:tentative="1">
      <w:start w:val="1"/>
      <w:numFmt w:val="bullet"/>
      <w:lvlText w:val="o"/>
      <w:lvlJc w:val="left"/>
      <w:pPr>
        <w:tabs>
          <w:tab w:val="num" w:pos="5940"/>
        </w:tabs>
        <w:ind w:left="5940" w:hanging="360"/>
      </w:pPr>
      <w:rPr>
        <w:rFonts w:ascii="Courier New" w:hAnsi="Courier New" w:hint="default"/>
      </w:rPr>
    </w:lvl>
    <w:lvl w:ilvl="8" w:tplc="04150005" w:tentative="1">
      <w:start w:val="1"/>
      <w:numFmt w:val="bullet"/>
      <w:lvlText w:val=""/>
      <w:lvlJc w:val="left"/>
      <w:pPr>
        <w:tabs>
          <w:tab w:val="num" w:pos="6660"/>
        </w:tabs>
        <w:ind w:left="6660" w:hanging="360"/>
      </w:pPr>
      <w:rPr>
        <w:rFonts w:ascii="Wingdings" w:hAnsi="Wingdings" w:hint="default"/>
      </w:rPr>
    </w:lvl>
  </w:abstractNum>
  <w:abstractNum w:abstractNumId="13">
    <w:nsid w:val="0F207810"/>
    <w:multiLevelType w:val="multilevel"/>
    <w:tmpl w:val="FFCA7C50"/>
    <w:lvl w:ilvl="0">
      <w:start w:val="5"/>
      <w:numFmt w:val="bullet"/>
      <w:lvlText w:val="-"/>
      <w:lvlJc w:val="left"/>
      <w:pPr>
        <w:tabs>
          <w:tab w:val="num" w:pos="1020"/>
        </w:tabs>
        <w:ind w:left="1020" w:hanging="360"/>
      </w:pPr>
      <w:rPr>
        <w:rFonts w:ascii="Times New Roman" w:eastAsia="Times New Roman" w:hAnsi="Times New Roman" w:hint="default"/>
      </w:rPr>
    </w:lvl>
    <w:lvl w:ilvl="1">
      <w:start w:val="13"/>
      <w:numFmt w:val="upperRoman"/>
      <w:lvlText w:val="%2."/>
      <w:lvlJc w:val="left"/>
      <w:pPr>
        <w:tabs>
          <w:tab w:val="num" w:pos="1740"/>
        </w:tabs>
        <w:ind w:left="1740" w:hanging="360"/>
      </w:pPr>
      <w:rPr>
        <w:rFonts w:cs="Times New Roman" w:hint="default"/>
      </w:rPr>
    </w:lvl>
    <w:lvl w:ilvl="2">
      <w:start w:val="1"/>
      <w:numFmt w:val="decimal"/>
      <w:lvlText w:val="%3)"/>
      <w:lvlJc w:val="left"/>
      <w:pPr>
        <w:ind w:left="1070" w:hanging="360"/>
      </w:pPr>
      <w:rPr>
        <w:rFonts w:cs="Times New Roman" w:hint="default"/>
      </w:rPr>
    </w:lvl>
    <w:lvl w:ilvl="3">
      <w:start w:val="1"/>
      <w:numFmt w:val="bullet"/>
      <w:lvlText w:val=""/>
      <w:lvlJc w:val="left"/>
      <w:pPr>
        <w:tabs>
          <w:tab w:val="num" w:pos="3180"/>
        </w:tabs>
        <w:ind w:left="3180" w:hanging="360"/>
      </w:pPr>
      <w:rPr>
        <w:rFonts w:ascii="Symbol" w:hAnsi="Symbol" w:hint="default"/>
      </w:rPr>
    </w:lvl>
    <w:lvl w:ilvl="4">
      <w:start w:val="1"/>
      <w:numFmt w:val="bullet"/>
      <w:lvlText w:val="o"/>
      <w:lvlJc w:val="left"/>
      <w:pPr>
        <w:tabs>
          <w:tab w:val="num" w:pos="3900"/>
        </w:tabs>
        <w:ind w:left="3900" w:hanging="360"/>
      </w:pPr>
      <w:rPr>
        <w:rFonts w:ascii="Courier New" w:hAnsi="Courier New" w:hint="default"/>
      </w:rPr>
    </w:lvl>
    <w:lvl w:ilvl="5">
      <w:start w:val="1"/>
      <w:numFmt w:val="bullet"/>
      <w:lvlText w:val=""/>
      <w:lvlJc w:val="left"/>
      <w:pPr>
        <w:tabs>
          <w:tab w:val="num" w:pos="4620"/>
        </w:tabs>
        <w:ind w:left="4620" w:hanging="360"/>
      </w:pPr>
      <w:rPr>
        <w:rFonts w:ascii="Wingdings" w:hAnsi="Wingdings" w:hint="default"/>
      </w:rPr>
    </w:lvl>
    <w:lvl w:ilvl="6">
      <w:start w:val="1"/>
      <w:numFmt w:val="bullet"/>
      <w:lvlText w:val=""/>
      <w:lvlJc w:val="left"/>
      <w:pPr>
        <w:tabs>
          <w:tab w:val="num" w:pos="5340"/>
        </w:tabs>
        <w:ind w:left="5340" w:hanging="360"/>
      </w:pPr>
      <w:rPr>
        <w:rFonts w:ascii="Symbol" w:hAnsi="Symbol" w:hint="default"/>
      </w:rPr>
    </w:lvl>
    <w:lvl w:ilvl="7">
      <w:start w:val="1"/>
      <w:numFmt w:val="bullet"/>
      <w:lvlText w:val="o"/>
      <w:lvlJc w:val="left"/>
      <w:pPr>
        <w:tabs>
          <w:tab w:val="num" w:pos="6060"/>
        </w:tabs>
        <w:ind w:left="6060" w:hanging="360"/>
      </w:pPr>
      <w:rPr>
        <w:rFonts w:ascii="Courier New" w:hAnsi="Courier New" w:hint="default"/>
      </w:rPr>
    </w:lvl>
    <w:lvl w:ilvl="8">
      <w:start w:val="1"/>
      <w:numFmt w:val="bullet"/>
      <w:lvlText w:val=""/>
      <w:lvlJc w:val="left"/>
      <w:pPr>
        <w:tabs>
          <w:tab w:val="num" w:pos="6780"/>
        </w:tabs>
        <w:ind w:left="6780" w:hanging="360"/>
      </w:pPr>
      <w:rPr>
        <w:rFonts w:ascii="Wingdings" w:hAnsi="Wingdings" w:hint="default"/>
      </w:rPr>
    </w:lvl>
  </w:abstractNum>
  <w:abstractNum w:abstractNumId="14">
    <w:nsid w:val="0F682BA0"/>
    <w:multiLevelType w:val="multilevel"/>
    <w:tmpl w:val="63B6B558"/>
    <w:lvl w:ilvl="0">
      <w:start w:val="1"/>
      <w:numFmt w:val="decimal"/>
      <w:lvlText w:val="%1."/>
      <w:lvlJc w:val="left"/>
      <w:pPr>
        <w:tabs>
          <w:tab w:val="num" w:pos="1860"/>
        </w:tabs>
        <w:ind w:left="1860" w:hanging="360"/>
      </w:pPr>
      <w:rPr>
        <w:rFonts w:cs="Times New Roman" w:hint="default"/>
        <w:b w:val="0"/>
        <w:sz w:val="24"/>
        <w:szCs w:val="24"/>
      </w:rPr>
    </w:lvl>
    <w:lvl w:ilvl="1">
      <w:start w:val="13"/>
      <w:numFmt w:val="upperRoman"/>
      <w:lvlText w:val="%2."/>
      <w:lvlJc w:val="left"/>
      <w:pPr>
        <w:tabs>
          <w:tab w:val="num" w:pos="1860"/>
        </w:tabs>
        <w:ind w:left="1860" w:hanging="360"/>
      </w:pPr>
      <w:rPr>
        <w:rFonts w:cs="Times New Roman" w:hint="default"/>
        <w:b/>
        <w:sz w:val="24"/>
        <w:szCs w:val="24"/>
      </w:rPr>
    </w:lvl>
    <w:lvl w:ilvl="2">
      <w:start w:val="1"/>
      <w:numFmt w:val="lowerRoman"/>
      <w:lvlText w:val="%3."/>
      <w:lvlJc w:val="right"/>
      <w:pPr>
        <w:tabs>
          <w:tab w:val="num" w:pos="2580"/>
        </w:tabs>
        <w:ind w:left="2580" w:hanging="180"/>
      </w:pPr>
      <w:rPr>
        <w:rFonts w:cs="Times New Roman"/>
      </w:rPr>
    </w:lvl>
    <w:lvl w:ilvl="3">
      <w:start w:val="1"/>
      <w:numFmt w:val="decimal"/>
      <w:lvlText w:val="%4."/>
      <w:lvlJc w:val="left"/>
      <w:pPr>
        <w:tabs>
          <w:tab w:val="num" w:pos="3300"/>
        </w:tabs>
        <w:ind w:left="3300" w:hanging="360"/>
      </w:pPr>
      <w:rPr>
        <w:rFonts w:cs="Times New Roman"/>
      </w:rPr>
    </w:lvl>
    <w:lvl w:ilvl="4">
      <w:start w:val="1"/>
      <w:numFmt w:val="lowerLetter"/>
      <w:lvlText w:val="%5."/>
      <w:lvlJc w:val="left"/>
      <w:pPr>
        <w:tabs>
          <w:tab w:val="num" w:pos="4020"/>
        </w:tabs>
        <w:ind w:left="4020" w:hanging="360"/>
      </w:pPr>
      <w:rPr>
        <w:rFonts w:cs="Times New Roman"/>
      </w:rPr>
    </w:lvl>
    <w:lvl w:ilvl="5">
      <w:start w:val="1"/>
      <w:numFmt w:val="lowerRoman"/>
      <w:lvlText w:val="%6."/>
      <w:lvlJc w:val="right"/>
      <w:pPr>
        <w:tabs>
          <w:tab w:val="num" w:pos="4740"/>
        </w:tabs>
        <w:ind w:left="4740" w:hanging="180"/>
      </w:pPr>
      <w:rPr>
        <w:rFonts w:cs="Times New Roman"/>
      </w:rPr>
    </w:lvl>
    <w:lvl w:ilvl="6">
      <w:start w:val="1"/>
      <w:numFmt w:val="decimal"/>
      <w:lvlText w:val="%7."/>
      <w:lvlJc w:val="left"/>
      <w:pPr>
        <w:tabs>
          <w:tab w:val="num" w:pos="5460"/>
        </w:tabs>
        <w:ind w:left="5460" w:hanging="360"/>
      </w:pPr>
      <w:rPr>
        <w:rFonts w:cs="Times New Roman"/>
      </w:rPr>
    </w:lvl>
    <w:lvl w:ilvl="7">
      <w:start w:val="1"/>
      <w:numFmt w:val="lowerLetter"/>
      <w:lvlText w:val="%8."/>
      <w:lvlJc w:val="left"/>
      <w:pPr>
        <w:tabs>
          <w:tab w:val="num" w:pos="6180"/>
        </w:tabs>
        <w:ind w:left="6180" w:hanging="360"/>
      </w:pPr>
      <w:rPr>
        <w:rFonts w:cs="Times New Roman"/>
      </w:rPr>
    </w:lvl>
    <w:lvl w:ilvl="8">
      <w:start w:val="1"/>
      <w:numFmt w:val="lowerRoman"/>
      <w:lvlText w:val="%9."/>
      <w:lvlJc w:val="right"/>
      <w:pPr>
        <w:tabs>
          <w:tab w:val="num" w:pos="6900"/>
        </w:tabs>
        <w:ind w:left="6900" w:hanging="180"/>
      </w:pPr>
      <w:rPr>
        <w:rFonts w:cs="Times New Roman"/>
      </w:rPr>
    </w:lvl>
  </w:abstractNum>
  <w:abstractNum w:abstractNumId="15">
    <w:nsid w:val="103E5A82"/>
    <w:multiLevelType w:val="hybridMultilevel"/>
    <w:tmpl w:val="0FB61306"/>
    <w:lvl w:ilvl="0" w:tplc="06EE3926">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6">
    <w:nsid w:val="10466EA7"/>
    <w:multiLevelType w:val="hybridMultilevel"/>
    <w:tmpl w:val="9BB86CAA"/>
    <w:lvl w:ilvl="0" w:tplc="FF7856BC">
      <w:start w:val="1"/>
      <w:numFmt w:val="lowerLetter"/>
      <w:lvlText w:val="%1)"/>
      <w:lvlJc w:val="left"/>
      <w:pPr>
        <w:tabs>
          <w:tab w:val="num" w:pos="718"/>
        </w:tabs>
        <w:ind w:left="718" w:hanging="360"/>
      </w:pPr>
      <w:rPr>
        <w:rFonts w:cs="Times New Roman" w:hint="default"/>
        <w:i w:val="0"/>
      </w:rPr>
    </w:lvl>
    <w:lvl w:ilvl="1" w:tplc="04150019" w:tentative="1">
      <w:start w:val="1"/>
      <w:numFmt w:val="lowerLetter"/>
      <w:lvlText w:val="%2."/>
      <w:lvlJc w:val="left"/>
      <w:pPr>
        <w:tabs>
          <w:tab w:val="num" w:pos="718"/>
        </w:tabs>
        <w:ind w:left="718" w:hanging="360"/>
      </w:pPr>
      <w:rPr>
        <w:rFonts w:cs="Times New Roman"/>
      </w:rPr>
    </w:lvl>
    <w:lvl w:ilvl="2" w:tplc="0415001B" w:tentative="1">
      <w:start w:val="1"/>
      <w:numFmt w:val="lowerRoman"/>
      <w:lvlText w:val="%3."/>
      <w:lvlJc w:val="right"/>
      <w:pPr>
        <w:tabs>
          <w:tab w:val="num" w:pos="1438"/>
        </w:tabs>
        <w:ind w:left="1438" w:hanging="180"/>
      </w:pPr>
      <w:rPr>
        <w:rFonts w:cs="Times New Roman"/>
      </w:rPr>
    </w:lvl>
    <w:lvl w:ilvl="3" w:tplc="0415000F" w:tentative="1">
      <w:start w:val="1"/>
      <w:numFmt w:val="decimal"/>
      <w:lvlText w:val="%4."/>
      <w:lvlJc w:val="left"/>
      <w:pPr>
        <w:tabs>
          <w:tab w:val="num" w:pos="2158"/>
        </w:tabs>
        <w:ind w:left="2158" w:hanging="360"/>
      </w:pPr>
      <w:rPr>
        <w:rFonts w:cs="Times New Roman"/>
      </w:rPr>
    </w:lvl>
    <w:lvl w:ilvl="4" w:tplc="04150019" w:tentative="1">
      <w:start w:val="1"/>
      <w:numFmt w:val="lowerLetter"/>
      <w:lvlText w:val="%5."/>
      <w:lvlJc w:val="left"/>
      <w:pPr>
        <w:tabs>
          <w:tab w:val="num" w:pos="2878"/>
        </w:tabs>
        <w:ind w:left="2878" w:hanging="360"/>
      </w:pPr>
      <w:rPr>
        <w:rFonts w:cs="Times New Roman"/>
      </w:rPr>
    </w:lvl>
    <w:lvl w:ilvl="5" w:tplc="0415001B" w:tentative="1">
      <w:start w:val="1"/>
      <w:numFmt w:val="lowerRoman"/>
      <w:lvlText w:val="%6."/>
      <w:lvlJc w:val="right"/>
      <w:pPr>
        <w:tabs>
          <w:tab w:val="num" w:pos="3598"/>
        </w:tabs>
        <w:ind w:left="3598" w:hanging="180"/>
      </w:pPr>
      <w:rPr>
        <w:rFonts w:cs="Times New Roman"/>
      </w:rPr>
    </w:lvl>
    <w:lvl w:ilvl="6" w:tplc="0415000F" w:tentative="1">
      <w:start w:val="1"/>
      <w:numFmt w:val="decimal"/>
      <w:lvlText w:val="%7."/>
      <w:lvlJc w:val="left"/>
      <w:pPr>
        <w:tabs>
          <w:tab w:val="num" w:pos="4318"/>
        </w:tabs>
        <w:ind w:left="4318" w:hanging="360"/>
      </w:pPr>
      <w:rPr>
        <w:rFonts w:cs="Times New Roman"/>
      </w:rPr>
    </w:lvl>
    <w:lvl w:ilvl="7" w:tplc="04150019" w:tentative="1">
      <w:start w:val="1"/>
      <w:numFmt w:val="lowerLetter"/>
      <w:lvlText w:val="%8."/>
      <w:lvlJc w:val="left"/>
      <w:pPr>
        <w:tabs>
          <w:tab w:val="num" w:pos="5038"/>
        </w:tabs>
        <w:ind w:left="5038" w:hanging="360"/>
      </w:pPr>
      <w:rPr>
        <w:rFonts w:cs="Times New Roman"/>
      </w:rPr>
    </w:lvl>
    <w:lvl w:ilvl="8" w:tplc="0415001B" w:tentative="1">
      <w:start w:val="1"/>
      <w:numFmt w:val="lowerRoman"/>
      <w:lvlText w:val="%9."/>
      <w:lvlJc w:val="right"/>
      <w:pPr>
        <w:tabs>
          <w:tab w:val="num" w:pos="5758"/>
        </w:tabs>
        <w:ind w:left="5758" w:hanging="180"/>
      </w:pPr>
      <w:rPr>
        <w:rFonts w:cs="Times New Roman"/>
      </w:rPr>
    </w:lvl>
  </w:abstractNum>
  <w:abstractNum w:abstractNumId="17">
    <w:nsid w:val="10A967DA"/>
    <w:multiLevelType w:val="hybridMultilevel"/>
    <w:tmpl w:val="CAACB4F6"/>
    <w:lvl w:ilvl="0" w:tplc="5AE6BD88">
      <w:numFmt w:val="bullet"/>
      <w:lvlText w:val="-"/>
      <w:lvlJc w:val="left"/>
      <w:pPr>
        <w:tabs>
          <w:tab w:val="num" w:pos="420"/>
        </w:tabs>
        <w:ind w:left="420" w:hanging="360"/>
      </w:pPr>
      <w:rPr>
        <w:rFonts w:hint="default"/>
      </w:rPr>
    </w:lvl>
    <w:lvl w:ilvl="1" w:tplc="04150003">
      <w:start w:val="1"/>
      <w:numFmt w:val="bullet"/>
      <w:lvlText w:val="o"/>
      <w:lvlJc w:val="left"/>
      <w:pPr>
        <w:tabs>
          <w:tab w:val="num" w:pos="1500"/>
        </w:tabs>
        <w:ind w:left="1500" w:hanging="360"/>
      </w:pPr>
      <w:rPr>
        <w:rFonts w:ascii="Courier New" w:hAnsi="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18">
    <w:nsid w:val="10B22B3E"/>
    <w:multiLevelType w:val="hybridMultilevel"/>
    <w:tmpl w:val="5F18AC40"/>
    <w:lvl w:ilvl="0" w:tplc="06EE3926">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9">
    <w:nsid w:val="11E53614"/>
    <w:multiLevelType w:val="hybridMultilevel"/>
    <w:tmpl w:val="D38C186C"/>
    <w:lvl w:ilvl="0" w:tplc="018CA736">
      <w:start w:val="1"/>
      <w:numFmt w:val="decimal"/>
      <w:lvlText w:val="%1."/>
      <w:lvlJc w:val="left"/>
      <w:pPr>
        <w:tabs>
          <w:tab w:val="num" w:pos="1440"/>
        </w:tabs>
        <w:ind w:left="1440" w:hanging="360"/>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0">
    <w:nsid w:val="13E2029B"/>
    <w:multiLevelType w:val="hybridMultilevel"/>
    <w:tmpl w:val="C3FAC70A"/>
    <w:lvl w:ilvl="0" w:tplc="59B4CE30">
      <w:start w:val="1"/>
      <w:numFmt w:val="bullet"/>
      <w:lvlText w:val=""/>
      <w:lvlJc w:val="left"/>
      <w:pPr>
        <w:tabs>
          <w:tab w:val="num" w:pos="3600"/>
        </w:tabs>
        <w:ind w:left="3600" w:hanging="360"/>
      </w:pPr>
      <w:rPr>
        <w:rFonts w:ascii="Symbol" w:hAnsi="Symbol" w:hint="default"/>
        <w:color w:val="auto"/>
      </w:rPr>
    </w:lvl>
    <w:lvl w:ilvl="1" w:tplc="04150003" w:tentative="1">
      <w:start w:val="1"/>
      <w:numFmt w:val="bullet"/>
      <w:lvlText w:val="o"/>
      <w:lvlJc w:val="left"/>
      <w:pPr>
        <w:tabs>
          <w:tab w:val="num" w:pos="3180"/>
        </w:tabs>
        <w:ind w:left="3180" w:hanging="360"/>
      </w:pPr>
      <w:rPr>
        <w:rFonts w:ascii="Courier New" w:hAnsi="Courier New" w:hint="default"/>
      </w:rPr>
    </w:lvl>
    <w:lvl w:ilvl="2" w:tplc="04150005">
      <w:start w:val="1"/>
      <w:numFmt w:val="bullet"/>
      <w:lvlText w:val=""/>
      <w:lvlJc w:val="left"/>
      <w:pPr>
        <w:tabs>
          <w:tab w:val="num" w:pos="3900"/>
        </w:tabs>
        <w:ind w:left="3900" w:hanging="360"/>
      </w:pPr>
      <w:rPr>
        <w:rFonts w:ascii="Wingdings" w:hAnsi="Wingdings" w:hint="default"/>
      </w:rPr>
    </w:lvl>
    <w:lvl w:ilvl="3" w:tplc="04150001" w:tentative="1">
      <w:start w:val="1"/>
      <w:numFmt w:val="bullet"/>
      <w:lvlText w:val=""/>
      <w:lvlJc w:val="left"/>
      <w:pPr>
        <w:tabs>
          <w:tab w:val="num" w:pos="4620"/>
        </w:tabs>
        <w:ind w:left="4620" w:hanging="360"/>
      </w:pPr>
      <w:rPr>
        <w:rFonts w:ascii="Symbol" w:hAnsi="Symbol" w:hint="default"/>
      </w:rPr>
    </w:lvl>
    <w:lvl w:ilvl="4" w:tplc="04150003" w:tentative="1">
      <w:start w:val="1"/>
      <w:numFmt w:val="bullet"/>
      <w:lvlText w:val="o"/>
      <w:lvlJc w:val="left"/>
      <w:pPr>
        <w:tabs>
          <w:tab w:val="num" w:pos="5340"/>
        </w:tabs>
        <w:ind w:left="5340" w:hanging="360"/>
      </w:pPr>
      <w:rPr>
        <w:rFonts w:ascii="Courier New" w:hAnsi="Courier New" w:hint="default"/>
      </w:rPr>
    </w:lvl>
    <w:lvl w:ilvl="5" w:tplc="04150005" w:tentative="1">
      <w:start w:val="1"/>
      <w:numFmt w:val="bullet"/>
      <w:lvlText w:val=""/>
      <w:lvlJc w:val="left"/>
      <w:pPr>
        <w:tabs>
          <w:tab w:val="num" w:pos="6060"/>
        </w:tabs>
        <w:ind w:left="6060" w:hanging="360"/>
      </w:pPr>
      <w:rPr>
        <w:rFonts w:ascii="Wingdings" w:hAnsi="Wingdings" w:hint="default"/>
      </w:rPr>
    </w:lvl>
    <w:lvl w:ilvl="6" w:tplc="04150001" w:tentative="1">
      <w:start w:val="1"/>
      <w:numFmt w:val="bullet"/>
      <w:lvlText w:val=""/>
      <w:lvlJc w:val="left"/>
      <w:pPr>
        <w:tabs>
          <w:tab w:val="num" w:pos="6780"/>
        </w:tabs>
        <w:ind w:left="6780" w:hanging="360"/>
      </w:pPr>
      <w:rPr>
        <w:rFonts w:ascii="Symbol" w:hAnsi="Symbol" w:hint="default"/>
      </w:rPr>
    </w:lvl>
    <w:lvl w:ilvl="7" w:tplc="04150003" w:tentative="1">
      <w:start w:val="1"/>
      <w:numFmt w:val="bullet"/>
      <w:lvlText w:val="o"/>
      <w:lvlJc w:val="left"/>
      <w:pPr>
        <w:tabs>
          <w:tab w:val="num" w:pos="7500"/>
        </w:tabs>
        <w:ind w:left="7500" w:hanging="360"/>
      </w:pPr>
      <w:rPr>
        <w:rFonts w:ascii="Courier New" w:hAnsi="Courier New" w:hint="default"/>
      </w:rPr>
    </w:lvl>
    <w:lvl w:ilvl="8" w:tplc="04150005" w:tentative="1">
      <w:start w:val="1"/>
      <w:numFmt w:val="bullet"/>
      <w:lvlText w:val=""/>
      <w:lvlJc w:val="left"/>
      <w:pPr>
        <w:tabs>
          <w:tab w:val="num" w:pos="8220"/>
        </w:tabs>
        <w:ind w:left="8220" w:hanging="360"/>
      </w:pPr>
      <w:rPr>
        <w:rFonts w:ascii="Wingdings" w:hAnsi="Wingdings" w:hint="default"/>
      </w:rPr>
    </w:lvl>
  </w:abstractNum>
  <w:abstractNum w:abstractNumId="21">
    <w:nsid w:val="14651EBD"/>
    <w:multiLevelType w:val="hybridMultilevel"/>
    <w:tmpl w:val="D6CA7E44"/>
    <w:lvl w:ilvl="0" w:tplc="5E184EAA">
      <w:start w:val="1"/>
      <w:numFmt w:val="upperRoman"/>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nsid w:val="157E3F9F"/>
    <w:multiLevelType w:val="hybridMultilevel"/>
    <w:tmpl w:val="057A77F6"/>
    <w:lvl w:ilvl="0" w:tplc="06EE3926">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23">
    <w:nsid w:val="15AF2112"/>
    <w:multiLevelType w:val="hybridMultilevel"/>
    <w:tmpl w:val="22A0CA58"/>
    <w:lvl w:ilvl="0" w:tplc="0415000F">
      <w:start w:val="1"/>
      <w:numFmt w:val="decimal"/>
      <w:lvlText w:val="%1)"/>
      <w:lvlJc w:val="left"/>
      <w:pPr>
        <w:tabs>
          <w:tab w:val="num" w:pos="1080"/>
        </w:tabs>
        <w:ind w:left="1080" w:hanging="360"/>
      </w:pPr>
      <w:rPr>
        <w:rFonts w:cs="Times New Roman"/>
      </w:rPr>
    </w:lvl>
    <w:lvl w:ilvl="1" w:tplc="188E6CE4">
      <w:start w:val="1"/>
      <w:numFmt w:val="bullet"/>
      <w:lvlText w:val=""/>
      <w:lvlJc w:val="left"/>
      <w:pPr>
        <w:tabs>
          <w:tab w:val="num" w:pos="1800"/>
        </w:tabs>
        <w:ind w:left="1800" w:hanging="360"/>
      </w:pPr>
      <w:rPr>
        <w:rFonts w:ascii="Wingdings" w:hAnsi="Wingdings" w:hint="default"/>
      </w:rPr>
    </w:lvl>
    <w:lvl w:ilvl="2" w:tplc="04150017">
      <w:start w:val="1"/>
      <w:numFmt w:val="lowerLetter"/>
      <w:lvlText w:val="%3)"/>
      <w:lvlJc w:val="left"/>
      <w:pPr>
        <w:tabs>
          <w:tab w:val="num" w:pos="1440"/>
        </w:tabs>
        <w:ind w:left="1440" w:hanging="360"/>
      </w:pPr>
      <w:rPr>
        <w:rFonts w:cs="Times New Roman" w:hint="default"/>
        <w:i w:val="0"/>
      </w:rPr>
    </w:lvl>
    <w:lvl w:ilvl="3" w:tplc="568EEED8">
      <w:start w:val="1"/>
      <w:numFmt w:val="bullet"/>
      <w:lvlText w:val="-"/>
      <w:lvlJc w:val="left"/>
      <w:pPr>
        <w:tabs>
          <w:tab w:val="num" w:pos="3164"/>
        </w:tabs>
        <w:ind w:left="3164" w:hanging="284"/>
      </w:pPr>
      <w:rPr>
        <w:rFonts w:ascii="Garamond" w:hAnsi="Garamond" w:hint="default"/>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nsid w:val="165B6260"/>
    <w:multiLevelType w:val="hybridMultilevel"/>
    <w:tmpl w:val="9BBE47D2"/>
    <w:lvl w:ilvl="0" w:tplc="06EE3926">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25">
    <w:nsid w:val="194A60BA"/>
    <w:multiLevelType w:val="hybridMultilevel"/>
    <w:tmpl w:val="750812EC"/>
    <w:lvl w:ilvl="0" w:tplc="7CE6224E">
      <w:start w:val="1"/>
      <w:numFmt w:val="decimal"/>
      <w:lvlText w:val="%1."/>
      <w:lvlJc w:val="left"/>
      <w:pPr>
        <w:tabs>
          <w:tab w:val="num" w:pos="1980"/>
        </w:tabs>
        <w:ind w:left="1980" w:hanging="360"/>
      </w:pPr>
      <w:rPr>
        <w:rFonts w:cs="Times New Roman" w:hint="default"/>
        <w:b w:val="0"/>
        <w:sz w:val="24"/>
        <w:szCs w:val="24"/>
      </w:rPr>
    </w:lvl>
    <w:lvl w:ilvl="1" w:tplc="9782E6BA">
      <w:start w:val="11"/>
      <w:numFmt w:val="upperRoman"/>
      <w:lvlText w:val="%2."/>
      <w:lvlJc w:val="left"/>
      <w:pPr>
        <w:tabs>
          <w:tab w:val="num" w:pos="1980"/>
        </w:tabs>
        <w:ind w:left="1980" w:hanging="360"/>
      </w:pPr>
      <w:rPr>
        <w:rFonts w:cs="Times New Roman" w:hint="default"/>
        <w:b/>
        <w:sz w:val="24"/>
        <w:szCs w:val="24"/>
      </w:rPr>
    </w:lvl>
    <w:lvl w:ilvl="2" w:tplc="0415001B" w:tentative="1">
      <w:start w:val="1"/>
      <w:numFmt w:val="lowerRoman"/>
      <w:lvlText w:val="%3."/>
      <w:lvlJc w:val="right"/>
      <w:pPr>
        <w:tabs>
          <w:tab w:val="num" w:pos="2700"/>
        </w:tabs>
        <w:ind w:left="2700" w:hanging="180"/>
      </w:pPr>
      <w:rPr>
        <w:rFonts w:cs="Times New Roman"/>
      </w:rPr>
    </w:lvl>
    <w:lvl w:ilvl="3" w:tplc="0415000F" w:tentative="1">
      <w:start w:val="1"/>
      <w:numFmt w:val="decimal"/>
      <w:lvlText w:val="%4."/>
      <w:lvlJc w:val="left"/>
      <w:pPr>
        <w:tabs>
          <w:tab w:val="num" w:pos="3420"/>
        </w:tabs>
        <w:ind w:left="3420" w:hanging="360"/>
      </w:pPr>
      <w:rPr>
        <w:rFonts w:cs="Times New Roman"/>
      </w:rPr>
    </w:lvl>
    <w:lvl w:ilvl="4" w:tplc="04150019" w:tentative="1">
      <w:start w:val="1"/>
      <w:numFmt w:val="lowerLetter"/>
      <w:lvlText w:val="%5."/>
      <w:lvlJc w:val="left"/>
      <w:pPr>
        <w:tabs>
          <w:tab w:val="num" w:pos="4140"/>
        </w:tabs>
        <w:ind w:left="4140" w:hanging="360"/>
      </w:pPr>
      <w:rPr>
        <w:rFonts w:cs="Times New Roman"/>
      </w:rPr>
    </w:lvl>
    <w:lvl w:ilvl="5" w:tplc="0415001B" w:tentative="1">
      <w:start w:val="1"/>
      <w:numFmt w:val="lowerRoman"/>
      <w:lvlText w:val="%6."/>
      <w:lvlJc w:val="right"/>
      <w:pPr>
        <w:tabs>
          <w:tab w:val="num" w:pos="4860"/>
        </w:tabs>
        <w:ind w:left="4860" w:hanging="180"/>
      </w:pPr>
      <w:rPr>
        <w:rFonts w:cs="Times New Roman"/>
      </w:rPr>
    </w:lvl>
    <w:lvl w:ilvl="6" w:tplc="0415000F" w:tentative="1">
      <w:start w:val="1"/>
      <w:numFmt w:val="decimal"/>
      <w:lvlText w:val="%7."/>
      <w:lvlJc w:val="left"/>
      <w:pPr>
        <w:tabs>
          <w:tab w:val="num" w:pos="5580"/>
        </w:tabs>
        <w:ind w:left="5580" w:hanging="360"/>
      </w:pPr>
      <w:rPr>
        <w:rFonts w:cs="Times New Roman"/>
      </w:rPr>
    </w:lvl>
    <w:lvl w:ilvl="7" w:tplc="04150019" w:tentative="1">
      <w:start w:val="1"/>
      <w:numFmt w:val="lowerLetter"/>
      <w:lvlText w:val="%8."/>
      <w:lvlJc w:val="left"/>
      <w:pPr>
        <w:tabs>
          <w:tab w:val="num" w:pos="6300"/>
        </w:tabs>
        <w:ind w:left="6300" w:hanging="360"/>
      </w:pPr>
      <w:rPr>
        <w:rFonts w:cs="Times New Roman"/>
      </w:rPr>
    </w:lvl>
    <w:lvl w:ilvl="8" w:tplc="0415001B" w:tentative="1">
      <w:start w:val="1"/>
      <w:numFmt w:val="lowerRoman"/>
      <w:lvlText w:val="%9."/>
      <w:lvlJc w:val="right"/>
      <w:pPr>
        <w:tabs>
          <w:tab w:val="num" w:pos="7020"/>
        </w:tabs>
        <w:ind w:left="7020" w:hanging="180"/>
      </w:pPr>
      <w:rPr>
        <w:rFonts w:cs="Times New Roman"/>
      </w:rPr>
    </w:lvl>
  </w:abstractNum>
  <w:abstractNum w:abstractNumId="26">
    <w:nsid w:val="1CB46E9D"/>
    <w:multiLevelType w:val="hybridMultilevel"/>
    <w:tmpl w:val="92A680E8"/>
    <w:lvl w:ilvl="0" w:tplc="06EE3926">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7">
    <w:nsid w:val="1FFF269D"/>
    <w:multiLevelType w:val="multilevel"/>
    <w:tmpl w:val="4834415C"/>
    <w:lvl w:ilvl="0">
      <w:start w:val="3"/>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nsid w:val="21422AC1"/>
    <w:multiLevelType w:val="hybridMultilevel"/>
    <w:tmpl w:val="66624226"/>
    <w:lvl w:ilvl="0" w:tplc="120EE3BC">
      <w:start w:val="1"/>
      <w:numFmt w:val="bullet"/>
      <w:lvlText w:val=""/>
      <w:lvlJc w:val="left"/>
      <w:pPr>
        <w:tabs>
          <w:tab w:val="num" w:pos="720"/>
        </w:tabs>
        <w:ind w:left="720" w:hanging="360"/>
      </w:pPr>
      <w:rPr>
        <w:rFonts w:ascii="Symbol" w:hAnsi="Symbol" w:hint="default"/>
        <w:color w:val="auto"/>
      </w:rPr>
    </w:lvl>
    <w:lvl w:ilvl="1" w:tplc="0415000F">
      <w:start w:val="1"/>
      <w:numFmt w:val="decimal"/>
      <w:lvlText w:val="%2."/>
      <w:lvlJc w:val="left"/>
      <w:pPr>
        <w:tabs>
          <w:tab w:val="num" w:pos="1440"/>
        </w:tabs>
        <w:ind w:left="1440" w:hanging="360"/>
      </w:pPr>
      <w:rPr>
        <w:rFonts w:cs="Times New Roman" w:hint="default"/>
        <w:color w:val="auto"/>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nsid w:val="23355F68"/>
    <w:multiLevelType w:val="hybridMultilevel"/>
    <w:tmpl w:val="C69E403C"/>
    <w:lvl w:ilvl="0" w:tplc="9AD6A1BC">
      <w:start w:val="1"/>
      <w:numFmt w:val="decimal"/>
      <w:lvlText w:val="%1."/>
      <w:lvlJc w:val="left"/>
      <w:pPr>
        <w:tabs>
          <w:tab w:val="num" w:pos="720"/>
        </w:tabs>
        <w:ind w:left="720" w:hanging="360"/>
      </w:pPr>
      <w:rPr>
        <w:rFonts w:cs="Times New Roman" w:hint="default"/>
        <w:b w:val="0"/>
        <w:sz w:val="24"/>
        <w:szCs w:val="24"/>
      </w:rPr>
    </w:lvl>
    <w:lvl w:ilvl="1" w:tplc="0234E4C6">
      <w:start w:val="1"/>
      <w:numFmt w:val="lowerLetter"/>
      <w:lvlText w:val="%2)"/>
      <w:lvlJc w:val="left"/>
      <w:pPr>
        <w:tabs>
          <w:tab w:val="num" w:pos="1085"/>
        </w:tabs>
        <w:ind w:left="1085" w:hanging="375"/>
      </w:pPr>
      <w:rPr>
        <w:rFonts w:cs="Times New Roman" w:hint="default"/>
        <w:b w:val="0"/>
        <w:sz w:val="24"/>
        <w:szCs w:val="24"/>
      </w:rPr>
    </w:lvl>
    <w:lvl w:ilvl="2" w:tplc="0415001B">
      <w:start w:val="1"/>
      <w:numFmt w:val="lowerRoman"/>
      <w:lvlText w:val="%3."/>
      <w:lvlJc w:val="right"/>
      <w:pPr>
        <w:tabs>
          <w:tab w:val="num" w:pos="2460"/>
        </w:tabs>
        <w:ind w:left="2460" w:hanging="180"/>
      </w:pPr>
      <w:rPr>
        <w:rFonts w:cs="Times New Roman"/>
      </w:rPr>
    </w:lvl>
    <w:lvl w:ilvl="3" w:tplc="0415000F">
      <w:start w:val="1"/>
      <w:numFmt w:val="decimal"/>
      <w:lvlText w:val="%4."/>
      <w:lvlJc w:val="left"/>
      <w:pPr>
        <w:tabs>
          <w:tab w:val="num" w:pos="3180"/>
        </w:tabs>
        <w:ind w:left="3180" w:hanging="360"/>
      </w:pPr>
      <w:rPr>
        <w:rFonts w:cs="Times New Roman"/>
      </w:rPr>
    </w:lvl>
    <w:lvl w:ilvl="4" w:tplc="04150019" w:tentative="1">
      <w:start w:val="1"/>
      <w:numFmt w:val="lowerLetter"/>
      <w:lvlText w:val="%5."/>
      <w:lvlJc w:val="left"/>
      <w:pPr>
        <w:tabs>
          <w:tab w:val="num" w:pos="3900"/>
        </w:tabs>
        <w:ind w:left="3900" w:hanging="360"/>
      </w:pPr>
      <w:rPr>
        <w:rFonts w:cs="Times New Roman"/>
      </w:rPr>
    </w:lvl>
    <w:lvl w:ilvl="5" w:tplc="0415001B" w:tentative="1">
      <w:start w:val="1"/>
      <w:numFmt w:val="lowerRoman"/>
      <w:lvlText w:val="%6."/>
      <w:lvlJc w:val="right"/>
      <w:pPr>
        <w:tabs>
          <w:tab w:val="num" w:pos="4620"/>
        </w:tabs>
        <w:ind w:left="4620" w:hanging="180"/>
      </w:pPr>
      <w:rPr>
        <w:rFonts w:cs="Times New Roman"/>
      </w:rPr>
    </w:lvl>
    <w:lvl w:ilvl="6" w:tplc="0415000F" w:tentative="1">
      <w:start w:val="1"/>
      <w:numFmt w:val="decimal"/>
      <w:lvlText w:val="%7."/>
      <w:lvlJc w:val="left"/>
      <w:pPr>
        <w:tabs>
          <w:tab w:val="num" w:pos="5340"/>
        </w:tabs>
        <w:ind w:left="5340" w:hanging="360"/>
      </w:pPr>
      <w:rPr>
        <w:rFonts w:cs="Times New Roman"/>
      </w:rPr>
    </w:lvl>
    <w:lvl w:ilvl="7" w:tplc="04150019" w:tentative="1">
      <w:start w:val="1"/>
      <w:numFmt w:val="lowerLetter"/>
      <w:lvlText w:val="%8."/>
      <w:lvlJc w:val="left"/>
      <w:pPr>
        <w:tabs>
          <w:tab w:val="num" w:pos="6060"/>
        </w:tabs>
        <w:ind w:left="6060" w:hanging="360"/>
      </w:pPr>
      <w:rPr>
        <w:rFonts w:cs="Times New Roman"/>
      </w:rPr>
    </w:lvl>
    <w:lvl w:ilvl="8" w:tplc="0415001B" w:tentative="1">
      <w:start w:val="1"/>
      <w:numFmt w:val="lowerRoman"/>
      <w:lvlText w:val="%9."/>
      <w:lvlJc w:val="right"/>
      <w:pPr>
        <w:tabs>
          <w:tab w:val="num" w:pos="6780"/>
        </w:tabs>
        <w:ind w:left="6780" w:hanging="180"/>
      </w:pPr>
      <w:rPr>
        <w:rFonts w:cs="Times New Roman"/>
      </w:rPr>
    </w:lvl>
  </w:abstractNum>
  <w:abstractNum w:abstractNumId="30">
    <w:nsid w:val="233C6BA9"/>
    <w:multiLevelType w:val="hybridMultilevel"/>
    <w:tmpl w:val="FC142828"/>
    <w:lvl w:ilvl="0" w:tplc="568EEED8">
      <w:start w:val="1"/>
      <w:numFmt w:val="bullet"/>
      <w:lvlText w:val="-"/>
      <w:lvlJc w:val="left"/>
      <w:pPr>
        <w:tabs>
          <w:tab w:val="num" w:pos="1700"/>
        </w:tabs>
        <w:ind w:left="1700" w:hanging="284"/>
      </w:pPr>
      <w:rPr>
        <w:rFonts w:ascii="Garamond" w:hAnsi="Garamond" w:hint="default"/>
      </w:rPr>
    </w:lvl>
    <w:lvl w:ilvl="1" w:tplc="04150003">
      <w:start w:val="1"/>
      <w:numFmt w:val="bullet"/>
      <w:lvlText w:val="o"/>
      <w:lvlJc w:val="left"/>
      <w:pPr>
        <w:tabs>
          <w:tab w:val="num" w:pos="1776"/>
        </w:tabs>
        <w:ind w:left="1776" w:hanging="360"/>
      </w:pPr>
      <w:rPr>
        <w:rFonts w:ascii="Courier New" w:hAnsi="Courier New" w:hint="default"/>
      </w:rPr>
    </w:lvl>
    <w:lvl w:ilvl="2" w:tplc="04150005">
      <w:start w:val="1"/>
      <w:numFmt w:val="bullet"/>
      <w:lvlText w:val=""/>
      <w:lvlJc w:val="left"/>
      <w:pPr>
        <w:tabs>
          <w:tab w:val="num" w:pos="2496"/>
        </w:tabs>
        <w:ind w:left="2496" w:hanging="360"/>
      </w:pPr>
      <w:rPr>
        <w:rFonts w:ascii="Wingdings" w:hAnsi="Wingdings" w:hint="default"/>
      </w:rPr>
    </w:lvl>
    <w:lvl w:ilvl="3" w:tplc="04150001" w:tentative="1">
      <w:start w:val="1"/>
      <w:numFmt w:val="bullet"/>
      <w:lvlText w:val=""/>
      <w:lvlJc w:val="left"/>
      <w:pPr>
        <w:tabs>
          <w:tab w:val="num" w:pos="3216"/>
        </w:tabs>
        <w:ind w:left="3216" w:hanging="360"/>
      </w:pPr>
      <w:rPr>
        <w:rFonts w:ascii="Symbol" w:hAnsi="Symbol" w:hint="default"/>
      </w:rPr>
    </w:lvl>
    <w:lvl w:ilvl="4" w:tplc="04150003" w:tentative="1">
      <w:start w:val="1"/>
      <w:numFmt w:val="bullet"/>
      <w:lvlText w:val="o"/>
      <w:lvlJc w:val="left"/>
      <w:pPr>
        <w:tabs>
          <w:tab w:val="num" w:pos="3936"/>
        </w:tabs>
        <w:ind w:left="3936" w:hanging="360"/>
      </w:pPr>
      <w:rPr>
        <w:rFonts w:ascii="Courier New" w:hAnsi="Courier New" w:hint="default"/>
      </w:rPr>
    </w:lvl>
    <w:lvl w:ilvl="5" w:tplc="04150005" w:tentative="1">
      <w:start w:val="1"/>
      <w:numFmt w:val="bullet"/>
      <w:lvlText w:val=""/>
      <w:lvlJc w:val="left"/>
      <w:pPr>
        <w:tabs>
          <w:tab w:val="num" w:pos="4656"/>
        </w:tabs>
        <w:ind w:left="4656" w:hanging="360"/>
      </w:pPr>
      <w:rPr>
        <w:rFonts w:ascii="Wingdings" w:hAnsi="Wingdings" w:hint="default"/>
      </w:rPr>
    </w:lvl>
    <w:lvl w:ilvl="6" w:tplc="04150001" w:tentative="1">
      <w:start w:val="1"/>
      <w:numFmt w:val="bullet"/>
      <w:lvlText w:val=""/>
      <w:lvlJc w:val="left"/>
      <w:pPr>
        <w:tabs>
          <w:tab w:val="num" w:pos="5376"/>
        </w:tabs>
        <w:ind w:left="5376" w:hanging="360"/>
      </w:pPr>
      <w:rPr>
        <w:rFonts w:ascii="Symbol" w:hAnsi="Symbol" w:hint="default"/>
      </w:rPr>
    </w:lvl>
    <w:lvl w:ilvl="7" w:tplc="04150003" w:tentative="1">
      <w:start w:val="1"/>
      <w:numFmt w:val="bullet"/>
      <w:lvlText w:val="o"/>
      <w:lvlJc w:val="left"/>
      <w:pPr>
        <w:tabs>
          <w:tab w:val="num" w:pos="6096"/>
        </w:tabs>
        <w:ind w:left="6096" w:hanging="360"/>
      </w:pPr>
      <w:rPr>
        <w:rFonts w:ascii="Courier New" w:hAnsi="Courier New" w:hint="default"/>
      </w:rPr>
    </w:lvl>
    <w:lvl w:ilvl="8" w:tplc="04150005" w:tentative="1">
      <w:start w:val="1"/>
      <w:numFmt w:val="bullet"/>
      <w:lvlText w:val=""/>
      <w:lvlJc w:val="left"/>
      <w:pPr>
        <w:tabs>
          <w:tab w:val="num" w:pos="6816"/>
        </w:tabs>
        <w:ind w:left="6816" w:hanging="360"/>
      </w:pPr>
      <w:rPr>
        <w:rFonts w:ascii="Wingdings" w:hAnsi="Wingdings" w:hint="default"/>
      </w:rPr>
    </w:lvl>
  </w:abstractNum>
  <w:abstractNum w:abstractNumId="31">
    <w:nsid w:val="276F74EA"/>
    <w:multiLevelType w:val="hybridMultilevel"/>
    <w:tmpl w:val="FD44E532"/>
    <w:lvl w:ilvl="0" w:tplc="B8D44064">
      <w:start w:val="1"/>
      <w:numFmt w:val="bullet"/>
      <w:lvlText w:val=""/>
      <w:lvlJc w:val="left"/>
      <w:pPr>
        <w:tabs>
          <w:tab w:val="num" w:pos="3600"/>
        </w:tabs>
        <w:ind w:left="3600" w:hanging="360"/>
      </w:pPr>
      <w:rPr>
        <w:rFonts w:ascii="Symbol" w:hAnsi="Symbol" w:hint="default"/>
        <w:b w:val="0"/>
        <w:i w:val="0"/>
        <w:color w:val="auto"/>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2">
    <w:nsid w:val="281A32C1"/>
    <w:multiLevelType w:val="hybridMultilevel"/>
    <w:tmpl w:val="A2D8A5BC"/>
    <w:lvl w:ilvl="0" w:tplc="FFFFFFFF">
      <w:numFmt w:val="bullet"/>
      <w:lvlText w:val="-"/>
      <w:lvlJc w:val="left"/>
      <w:pPr>
        <w:tabs>
          <w:tab w:val="num" w:pos="660"/>
        </w:tabs>
        <w:ind w:left="660" w:hanging="360"/>
      </w:pPr>
      <w:rPr>
        <w:rFonts w:hint="default"/>
      </w:rPr>
    </w:lvl>
    <w:lvl w:ilvl="1" w:tplc="FFFFFFFF" w:tentative="1">
      <w:start w:val="1"/>
      <w:numFmt w:val="bullet"/>
      <w:lvlText w:val="o"/>
      <w:lvlJc w:val="left"/>
      <w:pPr>
        <w:tabs>
          <w:tab w:val="num" w:pos="1740"/>
        </w:tabs>
        <w:ind w:left="1740" w:hanging="360"/>
      </w:pPr>
      <w:rPr>
        <w:rFonts w:ascii="Courier New" w:hAnsi="Courier New" w:hint="default"/>
      </w:rPr>
    </w:lvl>
    <w:lvl w:ilvl="2" w:tplc="FFFFFFFF" w:tentative="1">
      <w:start w:val="1"/>
      <w:numFmt w:val="bullet"/>
      <w:lvlText w:val=""/>
      <w:lvlJc w:val="left"/>
      <w:pPr>
        <w:tabs>
          <w:tab w:val="num" w:pos="2460"/>
        </w:tabs>
        <w:ind w:left="2460" w:hanging="360"/>
      </w:pPr>
      <w:rPr>
        <w:rFonts w:ascii="Wingdings" w:hAnsi="Wingdings" w:hint="default"/>
      </w:rPr>
    </w:lvl>
    <w:lvl w:ilvl="3" w:tplc="FFFFFFFF" w:tentative="1">
      <w:start w:val="1"/>
      <w:numFmt w:val="bullet"/>
      <w:lvlText w:val=""/>
      <w:lvlJc w:val="left"/>
      <w:pPr>
        <w:tabs>
          <w:tab w:val="num" w:pos="3180"/>
        </w:tabs>
        <w:ind w:left="3180" w:hanging="360"/>
      </w:pPr>
      <w:rPr>
        <w:rFonts w:ascii="Symbol" w:hAnsi="Symbol" w:hint="default"/>
      </w:rPr>
    </w:lvl>
    <w:lvl w:ilvl="4" w:tplc="FFFFFFFF" w:tentative="1">
      <w:start w:val="1"/>
      <w:numFmt w:val="bullet"/>
      <w:lvlText w:val="o"/>
      <w:lvlJc w:val="left"/>
      <w:pPr>
        <w:tabs>
          <w:tab w:val="num" w:pos="3900"/>
        </w:tabs>
        <w:ind w:left="3900" w:hanging="360"/>
      </w:pPr>
      <w:rPr>
        <w:rFonts w:ascii="Courier New" w:hAnsi="Courier New" w:hint="default"/>
      </w:rPr>
    </w:lvl>
    <w:lvl w:ilvl="5" w:tplc="FFFFFFFF" w:tentative="1">
      <w:start w:val="1"/>
      <w:numFmt w:val="bullet"/>
      <w:lvlText w:val=""/>
      <w:lvlJc w:val="left"/>
      <w:pPr>
        <w:tabs>
          <w:tab w:val="num" w:pos="4620"/>
        </w:tabs>
        <w:ind w:left="4620" w:hanging="360"/>
      </w:pPr>
      <w:rPr>
        <w:rFonts w:ascii="Wingdings" w:hAnsi="Wingdings" w:hint="default"/>
      </w:rPr>
    </w:lvl>
    <w:lvl w:ilvl="6" w:tplc="FFFFFFFF" w:tentative="1">
      <w:start w:val="1"/>
      <w:numFmt w:val="bullet"/>
      <w:lvlText w:val=""/>
      <w:lvlJc w:val="left"/>
      <w:pPr>
        <w:tabs>
          <w:tab w:val="num" w:pos="5340"/>
        </w:tabs>
        <w:ind w:left="5340" w:hanging="360"/>
      </w:pPr>
      <w:rPr>
        <w:rFonts w:ascii="Symbol" w:hAnsi="Symbol" w:hint="default"/>
      </w:rPr>
    </w:lvl>
    <w:lvl w:ilvl="7" w:tplc="FFFFFFFF" w:tentative="1">
      <w:start w:val="1"/>
      <w:numFmt w:val="bullet"/>
      <w:lvlText w:val="o"/>
      <w:lvlJc w:val="left"/>
      <w:pPr>
        <w:tabs>
          <w:tab w:val="num" w:pos="6060"/>
        </w:tabs>
        <w:ind w:left="6060" w:hanging="360"/>
      </w:pPr>
      <w:rPr>
        <w:rFonts w:ascii="Courier New" w:hAnsi="Courier New" w:hint="default"/>
      </w:rPr>
    </w:lvl>
    <w:lvl w:ilvl="8" w:tplc="FFFFFFFF" w:tentative="1">
      <w:start w:val="1"/>
      <w:numFmt w:val="bullet"/>
      <w:lvlText w:val=""/>
      <w:lvlJc w:val="left"/>
      <w:pPr>
        <w:tabs>
          <w:tab w:val="num" w:pos="6780"/>
        </w:tabs>
        <w:ind w:left="6780" w:hanging="360"/>
      </w:pPr>
      <w:rPr>
        <w:rFonts w:ascii="Wingdings" w:hAnsi="Wingdings" w:hint="default"/>
      </w:rPr>
    </w:lvl>
  </w:abstractNum>
  <w:abstractNum w:abstractNumId="33">
    <w:nsid w:val="28406B2A"/>
    <w:multiLevelType w:val="multilevel"/>
    <w:tmpl w:val="2976F266"/>
    <w:lvl w:ilvl="0">
      <w:start w:val="3"/>
      <w:numFmt w:val="decimal"/>
      <w:lvlText w:val="%1."/>
      <w:lvlJc w:val="left"/>
      <w:pPr>
        <w:tabs>
          <w:tab w:val="num" w:pos="1440"/>
        </w:tabs>
        <w:ind w:left="1440" w:hanging="360"/>
      </w:pPr>
      <w:rPr>
        <w:rFonts w:cs="Times New Roman" w:hint="default"/>
        <w:b/>
      </w:rPr>
    </w:lvl>
    <w:lvl w:ilvl="1">
      <w:start w:val="1"/>
      <w:numFmt w:val="decimal"/>
      <w:isLgl/>
      <w:lvlText w:val="%1.%2."/>
      <w:lvlJc w:val="left"/>
      <w:pPr>
        <w:tabs>
          <w:tab w:val="num" w:pos="1500"/>
        </w:tabs>
        <w:ind w:left="1500" w:hanging="420"/>
      </w:pPr>
      <w:rPr>
        <w:rFonts w:cs="Times New Roman" w:hint="default"/>
      </w:rPr>
    </w:lvl>
    <w:lvl w:ilvl="2">
      <w:start w:val="1"/>
      <w:numFmt w:val="decimal"/>
      <w:isLgl/>
      <w:lvlText w:val="%1.%2.%3."/>
      <w:lvlJc w:val="left"/>
      <w:pPr>
        <w:tabs>
          <w:tab w:val="num" w:pos="1800"/>
        </w:tabs>
        <w:ind w:left="1800" w:hanging="720"/>
      </w:pPr>
      <w:rPr>
        <w:rFonts w:cs="Times New Roman" w:hint="default"/>
      </w:rPr>
    </w:lvl>
    <w:lvl w:ilvl="3">
      <w:start w:val="1"/>
      <w:numFmt w:val="decimal"/>
      <w:isLgl/>
      <w:lvlText w:val="%1.%2.%3.%4."/>
      <w:lvlJc w:val="left"/>
      <w:pPr>
        <w:tabs>
          <w:tab w:val="num" w:pos="1800"/>
        </w:tabs>
        <w:ind w:left="1800" w:hanging="720"/>
      </w:pPr>
      <w:rPr>
        <w:rFonts w:cs="Times New Roman" w:hint="default"/>
      </w:rPr>
    </w:lvl>
    <w:lvl w:ilvl="4">
      <w:start w:val="1"/>
      <w:numFmt w:val="decimal"/>
      <w:isLgl/>
      <w:lvlText w:val="%1.%2.%3.%4.%5."/>
      <w:lvlJc w:val="left"/>
      <w:pPr>
        <w:tabs>
          <w:tab w:val="num" w:pos="2160"/>
        </w:tabs>
        <w:ind w:left="2160" w:hanging="1080"/>
      </w:pPr>
      <w:rPr>
        <w:rFonts w:cs="Times New Roman" w:hint="default"/>
      </w:rPr>
    </w:lvl>
    <w:lvl w:ilvl="5">
      <w:start w:val="1"/>
      <w:numFmt w:val="decimal"/>
      <w:isLgl/>
      <w:lvlText w:val="%1.%2.%3.%4.%5.%6."/>
      <w:lvlJc w:val="left"/>
      <w:pPr>
        <w:tabs>
          <w:tab w:val="num" w:pos="2160"/>
        </w:tabs>
        <w:ind w:left="2160" w:hanging="1080"/>
      </w:pPr>
      <w:rPr>
        <w:rFonts w:cs="Times New Roman" w:hint="default"/>
      </w:rPr>
    </w:lvl>
    <w:lvl w:ilvl="6">
      <w:start w:val="1"/>
      <w:numFmt w:val="decimal"/>
      <w:isLgl/>
      <w:lvlText w:val="%1.%2.%3.%4.%5.%6.%7."/>
      <w:lvlJc w:val="left"/>
      <w:pPr>
        <w:tabs>
          <w:tab w:val="num" w:pos="2520"/>
        </w:tabs>
        <w:ind w:left="2520" w:hanging="1440"/>
      </w:pPr>
      <w:rPr>
        <w:rFonts w:cs="Times New Roman" w:hint="default"/>
      </w:rPr>
    </w:lvl>
    <w:lvl w:ilvl="7">
      <w:start w:val="1"/>
      <w:numFmt w:val="decimal"/>
      <w:isLgl/>
      <w:lvlText w:val="%1.%2.%3.%4.%5.%6.%7.%8."/>
      <w:lvlJc w:val="left"/>
      <w:pPr>
        <w:tabs>
          <w:tab w:val="num" w:pos="2520"/>
        </w:tabs>
        <w:ind w:left="2520" w:hanging="1440"/>
      </w:pPr>
      <w:rPr>
        <w:rFonts w:cs="Times New Roman" w:hint="default"/>
      </w:rPr>
    </w:lvl>
    <w:lvl w:ilvl="8">
      <w:start w:val="1"/>
      <w:numFmt w:val="decimal"/>
      <w:isLgl/>
      <w:lvlText w:val="%1.%2.%3.%4.%5.%6.%7.%8.%9."/>
      <w:lvlJc w:val="left"/>
      <w:pPr>
        <w:tabs>
          <w:tab w:val="num" w:pos="2880"/>
        </w:tabs>
        <w:ind w:left="2880" w:hanging="1800"/>
      </w:pPr>
      <w:rPr>
        <w:rFonts w:cs="Times New Roman" w:hint="default"/>
      </w:rPr>
    </w:lvl>
  </w:abstractNum>
  <w:abstractNum w:abstractNumId="34">
    <w:nsid w:val="284C17A4"/>
    <w:multiLevelType w:val="hybridMultilevel"/>
    <w:tmpl w:val="2B6417E0"/>
    <w:lvl w:ilvl="0" w:tplc="FFFFFFFF">
      <w:numFmt w:val="bullet"/>
      <w:lvlText w:val="-"/>
      <w:lvlJc w:val="left"/>
      <w:pPr>
        <w:tabs>
          <w:tab w:val="num" w:pos="540"/>
        </w:tabs>
        <w:ind w:left="540" w:hanging="360"/>
      </w:pPr>
      <w:rPr>
        <w:rFonts w:hint="default"/>
      </w:rPr>
    </w:lvl>
    <w:lvl w:ilvl="1" w:tplc="FFFFFFFF" w:tentative="1">
      <w:start w:val="1"/>
      <w:numFmt w:val="bullet"/>
      <w:lvlText w:val="o"/>
      <w:lvlJc w:val="left"/>
      <w:pPr>
        <w:tabs>
          <w:tab w:val="num" w:pos="1620"/>
        </w:tabs>
        <w:ind w:left="1620" w:hanging="360"/>
      </w:pPr>
      <w:rPr>
        <w:rFonts w:ascii="Courier New" w:hAnsi="Courier New" w:hint="default"/>
      </w:rPr>
    </w:lvl>
    <w:lvl w:ilvl="2" w:tplc="FFFFFFFF" w:tentative="1">
      <w:start w:val="1"/>
      <w:numFmt w:val="bullet"/>
      <w:lvlText w:val=""/>
      <w:lvlJc w:val="left"/>
      <w:pPr>
        <w:tabs>
          <w:tab w:val="num" w:pos="2340"/>
        </w:tabs>
        <w:ind w:left="2340" w:hanging="360"/>
      </w:pPr>
      <w:rPr>
        <w:rFonts w:ascii="Wingdings" w:hAnsi="Wingdings" w:hint="default"/>
      </w:rPr>
    </w:lvl>
    <w:lvl w:ilvl="3" w:tplc="FFFFFFFF" w:tentative="1">
      <w:start w:val="1"/>
      <w:numFmt w:val="bullet"/>
      <w:lvlText w:val=""/>
      <w:lvlJc w:val="left"/>
      <w:pPr>
        <w:tabs>
          <w:tab w:val="num" w:pos="3060"/>
        </w:tabs>
        <w:ind w:left="3060" w:hanging="360"/>
      </w:pPr>
      <w:rPr>
        <w:rFonts w:ascii="Symbol" w:hAnsi="Symbol" w:hint="default"/>
      </w:rPr>
    </w:lvl>
    <w:lvl w:ilvl="4" w:tplc="FFFFFFFF" w:tentative="1">
      <w:start w:val="1"/>
      <w:numFmt w:val="bullet"/>
      <w:lvlText w:val="o"/>
      <w:lvlJc w:val="left"/>
      <w:pPr>
        <w:tabs>
          <w:tab w:val="num" w:pos="3780"/>
        </w:tabs>
        <w:ind w:left="3780" w:hanging="360"/>
      </w:pPr>
      <w:rPr>
        <w:rFonts w:ascii="Courier New" w:hAnsi="Courier New" w:hint="default"/>
      </w:rPr>
    </w:lvl>
    <w:lvl w:ilvl="5" w:tplc="FFFFFFFF" w:tentative="1">
      <w:start w:val="1"/>
      <w:numFmt w:val="bullet"/>
      <w:lvlText w:val=""/>
      <w:lvlJc w:val="left"/>
      <w:pPr>
        <w:tabs>
          <w:tab w:val="num" w:pos="4500"/>
        </w:tabs>
        <w:ind w:left="4500" w:hanging="360"/>
      </w:pPr>
      <w:rPr>
        <w:rFonts w:ascii="Wingdings" w:hAnsi="Wingdings" w:hint="default"/>
      </w:rPr>
    </w:lvl>
    <w:lvl w:ilvl="6" w:tplc="FFFFFFFF" w:tentative="1">
      <w:start w:val="1"/>
      <w:numFmt w:val="bullet"/>
      <w:lvlText w:val=""/>
      <w:lvlJc w:val="left"/>
      <w:pPr>
        <w:tabs>
          <w:tab w:val="num" w:pos="5220"/>
        </w:tabs>
        <w:ind w:left="5220" w:hanging="360"/>
      </w:pPr>
      <w:rPr>
        <w:rFonts w:ascii="Symbol" w:hAnsi="Symbol" w:hint="default"/>
      </w:rPr>
    </w:lvl>
    <w:lvl w:ilvl="7" w:tplc="FFFFFFFF" w:tentative="1">
      <w:start w:val="1"/>
      <w:numFmt w:val="bullet"/>
      <w:lvlText w:val="o"/>
      <w:lvlJc w:val="left"/>
      <w:pPr>
        <w:tabs>
          <w:tab w:val="num" w:pos="5940"/>
        </w:tabs>
        <w:ind w:left="5940" w:hanging="360"/>
      </w:pPr>
      <w:rPr>
        <w:rFonts w:ascii="Courier New" w:hAnsi="Courier New" w:hint="default"/>
      </w:rPr>
    </w:lvl>
    <w:lvl w:ilvl="8" w:tplc="FFFFFFFF" w:tentative="1">
      <w:start w:val="1"/>
      <w:numFmt w:val="bullet"/>
      <w:lvlText w:val=""/>
      <w:lvlJc w:val="left"/>
      <w:pPr>
        <w:tabs>
          <w:tab w:val="num" w:pos="6660"/>
        </w:tabs>
        <w:ind w:left="6660" w:hanging="360"/>
      </w:pPr>
      <w:rPr>
        <w:rFonts w:ascii="Wingdings" w:hAnsi="Wingdings" w:hint="default"/>
      </w:rPr>
    </w:lvl>
  </w:abstractNum>
  <w:abstractNum w:abstractNumId="35">
    <w:nsid w:val="293A606E"/>
    <w:multiLevelType w:val="hybridMultilevel"/>
    <w:tmpl w:val="50FC2EA8"/>
    <w:lvl w:ilvl="0" w:tplc="45122FA4">
      <w:start w:val="4"/>
      <w:numFmt w:val="decimal"/>
      <w:lvlText w:val="%1."/>
      <w:lvlJc w:val="left"/>
      <w:pPr>
        <w:tabs>
          <w:tab w:val="num" w:pos="1800"/>
        </w:tabs>
        <w:ind w:left="1800" w:hanging="360"/>
      </w:pPr>
      <w:rPr>
        <w:rFonts w:cs="Times New Roman" w:hint="default"/>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nsid w:val="2B175FA3"/>
    <w:multiLevelType w:val="hybridMultilevel"/>
    <w:tmpl w:val="6EBCBE0C"/>
    <w:lvl w:ilvl="0" w:tplc="B8D44064">
      <w:start w:val="1"/>
      <w:numFmt w:val="bullet"/>
      <w:lvlText w:val=""/>
      <w:lvlJc w:val="left"/>
      <w:pPr>
        <w:tabs>
          <w:tab w:val="num" w:pos="3600"/>
        </w:tabs>
        <w:ind w:left="3600" w:hanging="36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7">
    <w:nsid w:val="2E0B17DB"/>
    <w:multiLevelType w:val="hybridMultilevel"/>
    <w:tmpl w:val="A49EE0BA"/>
    <w:lvl w:ilvl="0" w:tplc="0415000F">
      <w:start w:val="1"/>
      <w:numFmt w:val="decimal"/>
      <w:lvlText w:val="%1."/>
      <w:lvlJc w:val="left"/>
      <w:pPr>
        <w:tabs>
          <w:tab w:val="num" w:pos="3600"/>
        </w:tabs>
        <w:ind w:left="3600" w:hanging="360"/>
      </w:pPr>
      <w:rPr>
        <w:rFonts w:cs="Times New Roman"/>
      </w:rPr>
    </w:lvl>
    <w:lvl w:ilvl="1" w:tplc="04150019">
      <w:start w:val="1"/>
      <w:numFmt w:val="lowerLetter"/>
      <w:lvlText w:val="%2."/>
      <w:lvlJc w:val="left"/>
      <w:pPr>
        <w:tabs>
          <w:tab w:val="num" w:pos="4320"/>
        </w:tabs>
        <w:ind w:left="4320" w:hanging="360"/>
      </w:pPr>
      <w:rPr>
        <w:rFonts w:cs="Times New Roman"/>
      </w:rPr>
    </w:lvl>
    <w:lvl w:ilvl="2" w:tplc="0415001B" w:tentative="1">
      <w:start w:val="1"/>
      <w:numFmt w:val="lowerRoman"/>
      <w:lvlText w:val="%3."/>
      <w:lvlJc w:val="right"/>
      <w:pPr>
        <w:tabs>
          <w:tab w:val="num" w:pos="5040"/>
        </w:tabs>
        <w:ind w:left="5040" w:hanging="180"/>
      </w:pPr>
      <w:rPr>
        <w:rFonts w:cs="Times New Roman"/>
      </w:rPr>
    </w:lvl>
    <w:lvl w:ilvl="3" w:tplc="0415000F">
      <w:start w:val="1"/>
      <w:numFmt w:val="decimal"/>
      <w:lvlText w:val="%4."/>
      <w:lvlJc w:val="left"/>
      <w:pPr>
        <w:tabs>
          <w:tab w:val="num" w:pos="5760"/>
        </w:tabs>
        <w:ind w:left="5760" w:hanging="360"/>
      </w:pPr>
      <w:rPr>
        <w:rFonts w:cs="Times New Roman"/>
      </w:rPr>
    </w:lvl>
    <w:lvl w:ilvl="4" w:tplc="04150019" w:tentative="1">
      <w:start w:val="1"/>
      <w:numFmt w:val="lowerLetter"/>
      <w:lvlText w:val="%5."/>
      <w:lvlJc w:val="left"/>
      <w:pPr>
        <w:tabs>
          <w:tab w:val="num" w:pos="6480"/>
        </w:tabs>
        <w:ind w:left="6480" w:hanging="360"/>
      </w:pPr>
      <w:rPr>
        <w:rFonts w:cs="Times New Roman"/>
      </w:rPr>
    </w:lvl>
    <w:lvl w:ilvl="5" w:tplc="0415001B" w:tentative="1">
      <w:start w:val="1"/>
      <w:numFmt w:val="lowerRoman"/>
      <w:lvlText w:val="%6."/>
      <w:lvlJc w:val="right"/>
      <w:pPr>
        <w:tabs>
          <w:tab w:val="num" w:pos="7200"/>
        </w:tabs>
        <w:ind w:left="7200" w:hanging="180"/>
      </w:pPr>
      <w:rPr>
        <w:rFonts w:cs="Times New Roman"/>
      </w:rPr>
    </w:lvl>
    <w:lvl w:ilvl="6" w:tplc="0415000F" w:tentative="1">
      <w:start w:val="1"/>
      <w:numFmt w:val="decimal"/>
      <w:lvlText w:val="%7."/>
      <w:lvlJc w:val="left"/>
      <w:pPr>
        <w:tabs>
          <w:tab w:val="num" w:pos="7920"/>
        </w:tabs>
        <w:ind w:left="7920" w:hanging="360"/>
      </w:pPr>
      <w:rPr>
        <w:rFonts w:cs="Times New Roman"/>
      </w:rPr>
    </w:lvl>
    <w:lvl w:ilvl="7" w:tplc="04150019" w:tentative="1">
      <w:start w:val="1"/>
      <w:numFmt w:val="lowerLetter"/>
      <w:lvlText w:val="%8."/>
      <w:lvlJc w:val="left"/>
      <w:pPr>
        <w:tabs>
          <w:tab w:val="num" w:pos="8640"/>
        </w:tabs>
        <w:ind w:left="8640" w:hanging="360"/>
      </w:pPr>
      <w:rPr>
        <w:rFonts w:cs="Times New Roman"/>
      </w:rPr>
    </w:lvl>
    <w:lvl w:ilvl="8" w:tplc="0415001B" w:tentative="1">
      <w:start w:val="1"/>
      <w:numFmt w:val="lowerRoman"/>
      <w:lvlText w:val="%9."/>
      <w:lvlJc w:val="right"/>
      <w:pPr>
        <w:tabs>
          <w:tab w:val="num" w:pos="9360"/>
        </w:tabs>
        <w:ind w:left="9360" w:hanging="180"/>
      </w:pPr>
      <w:rPr>
        <w:rFonts w:cs="Times New Roman"/>
      </w:rPr>
    </w:lvl>
  </w:abstractNum>
  <w:abstractNum w:abstractNumId="38">
    <w:nsid w:val="2E966BD8"/>
    <w:multiLevelType w:val="hybridMultilevel"/>
    <w:tmpl w:val="32263E42"/>
    <w:lvl w:ilvl="0" w:tplc="06EE3926">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9">
    <w:nsid w:val="2EE07AD2"/>
    <w:multiLevelType w:val="hybridMultilevel"/>
    <w:tmpl w:val="530C853C"/>
    <w:lvl w:ilvl="0" w:tplc="5E184EAA">
      <w:start w:val="1"/>
      <w:numFmt w:val="upperRoman"/>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0">
    <w:nsid w:val="2F6F60DB"/>
    <w:multiLevelType w:val="hybridMultilevel"/>
    <w:tmpl w:val="E82A1EB8"/>
    <w:lvl w:ilvl="0" w:tplc="06EE3926">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41">
    <w:nsid w:val="301270E1"/>
    <w:multiLevelType w:val="hybridMultilevel"/>
    <w:tmpl w:val="72A0DAC2"/>
    <w:lvl w:ilvl="0" w:tplc="0415000F">
      <w:start w:val="2"/>
      <w:numFmt w:val="decimal"/>
      <w:lvlText w:val="%1."/>
      <w:lvlJc w:val="left"/>
      <w:pPr>
        <w:tabs>
          <w:tab w:val="num" w:pos="360"/>
        </w:tabs>
        <w:ind w:left="360" w:hanging="360"/>
      </w:pPr>
      <w:rPr>
        <w:rFonts w:cs="Times New Roman" w:hint="default"/>
        <w:b/>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2">
    <w:nsid w:val="319149EA"/>
    <w:multiLevelType w:val="hybridMultilevel"/>
    <w:tmpl w:val="4894ECAE"/>
    <w:lvl w:ilvl="0" w:tplc="940622E8">
      <w:start w:val="1"/>
      <w:numFmt w:val="bullet"/>
      <w:lvlText w:val=""/>
      <w:lvlJc w:val="left"/>
      <w:pPr>
        <w:tabs>
          <w:tab w:val="num" w:pos="720"/>
        </w:tabs>
        <w:ind w:left="720" w:hanging="360"/>
      </w:pPr>
      <w:rPr>
        <w:rFonts w:ascii="Symbol" w:hAnsi="Symbol" w:hint="default"/>
        <w:sz w:val="20"/>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43">
    <w:nsid w:val="321C20E5"/>
    <w:multiLevelType w:val="hybridMultilevel"/>
    <w:tmpl w:val="CB7E2A96"/>
    <w:lvl w:ilvl="0" w:tplc="FFFFFFFF">
      <w:start w:val="2"/>
      <w:numFmt w:val="decimal"/>
      <w:lvlText w:val="%1."/>
      <w:lvlJc w:val="left"/>
      <w:pPr>
        <w:tabs>
          <w:tab w:val="num" w:pos="1440"/>
        </w:tabs>
        <w:ind w:left="1440" w:hanging="360"/>
      </w:pPr>
      <w:rPr>
        <w:rFonts w:cs="Times New Roman" w:hint="default"/>
        <w:b/>
      </w:rPr>
    </w:lvl>
    <w:lvl w:ilvl="1" w:tplc="FFFFFFFF">
      <w:start w:val="1"/>
      <w:numFmt w:val="lowerLetter"/>
      <w:lvlText w:val="%2)"/>
      <w:lvlJc w:val="left"/>
      <w:pPr>
        <w:tabs>
          <w:tab w:val="num" w:pos="1440"/>
        </w:tabs>
        <w:ind w:left="1440" w:hanging="360"/>
      </w:pPr>
      <w:rPr>
        <w:rFonts w:cs="Times New Roman" w:hint="default"/>
        <w:b/>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4">
    <w:nsid w:val="32785CFC"/>
    <w:multiLevelType w:val="hybridMultilevel"/>
    <w:tmpl w:val="FF02736C"/>
    <w:lvl w:ilvl="0" w:tplc="67521EF0">
      <w:numFmt w:val="bullet"/>
      <w:lvlText w:val="-"/>
      <w:lvlJc w:val="left"/>
      <w:pPr>
        <w:tabs>
          <w:tab w:val="num" w:pos="360"/>
        </w:tabs>
        <w:ind w:left="360" w:hanging="360"/>
      </w:pPr>
      <w:rPr>
        <w:rFonts w:hint="default"/>
      </w:rPr>
    </w:lvl>
    <w:lvl w:ilvl="1" w:tplc="B8E8348C" w:tentative="1">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45">
    <w:nsid w:val="32830FCB"/>
    <w:multiLevelType w:val="multilevel"/>
    <w:tmpl w:val="E32A87E4"/>
    <w:lvl w:ilvl="0">
      <w:start w:val="1"/>
      <w:numFmt w:val="decimal"/>
      <w:lvlText w:val="%1."/>
      <w:lvlJc w:val="left"/>
      <w:pPr>
        <w:tabs>
          <w:tab w:val="num" w:pos="360"/>
        </w:tabs>
      </w:pPr>
      <w:rPr>
        <w:rFonts w:cs="Times New Roman" w:hint="default"/>
      </w:rPr>
    </w:lvl>
    <w:lvl w:ilvl="1">
      <w:start w:val="1"/>
      <w:numFmt w:val="decimal"/>
      <w:isLgl/>
      <w:lvlText w:val="%1.%2"/>
      <w:lvlJc w:val="left"/>
      <w:pPr>
        <w:tabs>
          <w:tab w:val="num" w:pos="1788"/>
        </w:tabs>
        <w:ind w:left="1788" w:hanging="360"/>
      </w:pPr>
      <w:rPr>
        <w:rFonts w:cs="Times New Roman" w:hint="default"/>
      </w:rPr>
    </w:lvl>
    <w:lvl w:ilvl="2">
      <w:start w:val="1"/>
      <w:numFmt w:val="decimal"/>
      <w:isLgl/>
      <w:lvlText w:val="%1.%2.%3"/>
      <w:lvlJc w:val="left"/>
      <w:pPr>
        <w:tabs>
          <w:tab w:val="num" w:pos="3576"/>
        </w:tabs>
        <w:ind w:left="3576" w:hanging="720"/>
      </w:pPr>
      <w:rPr>
        <w:rFonts w:cs="Times New Roman" w:hint="default"/>
      </w:rPr>
    </w:lvl>
    <w:lvl w:ilvl="3">
      <w:start w:val="1"/>
      <w:numFmt w:val="decimal"/>
      <w:isLgl/>
      <w:lvlText w:val="%1.%2.%3.%4"/>
      <w:lvlJc w:val="left"/>
      <w:pPr>
        <w:tabs>
          <w:tab w:val="num" w:pos="5364"/>
        </w:tabs>
        <w:ind w:left="5364" w:hanging="1080"/>
      </w:pPr>
      <w:rPr>
        <w:rFonts w:cs="Times New Roman" w:hint="default"/>
      </w:rPr>
    </w:lvl>
    <w:lvl w:ilvl="4">
      <w:start w:val="1"/>
      <w:numFmt w:val="decimal"/>
      <w:isLgl/>
      <w:lvlText w:val="%1.%2.%3.%4.%5"/>
      <w:lvlJc w:val="left"/>
      <w:pPr>
        <w:tabs>
          <w:tab w:val="num" w:pos="6792"/>
        </w:tabs>
        <w:ind w:left="6792" w:hanging="1080"/>
      </w:pPr>
      <w:rPr>
        <w:rFonts w:cs="Times New Roman" w:hint="default"/>
      </w:rPr>
    </w:lvl>
    <w:lvl w:ilvl="5">
      <w:start w:val="1"/>
      <w:numFmt w:val="decimal"/>
      <w:isLgl/>
      <w:lvlText w:val="%1.%2.%3.%4.%5.%6"/>
      <w:lvlJc w:val="left"/>
      <w:pPr>
        <w:tabs>
          <w:tab w:val="num" w:pos="8580"/>
        </w:tabs>
        <w:ind w:left="8580" w:hanging="1440"/>
      </w:pPr>
      <w:rPr>
        <w:rFonts w:cs="Times New Roman" w:hint="default"/>
      </w:rPr>
    </w:lvl>
    <w:lvl w:ilvl="6">
      <w:start w:val="1"/>
      <w:numFmt w:val="decimal"/>
      <w:isLgl/>
      <w:lvlText w:val="%1.%2.%3.%4.%5.%6.%7"/>
      <w:lvlJc w:val="left"/>
      <w:pPr>
        <w:tabs>
          <w:tab w:val="num" w:pos="10008"/>
        </w:tabs>
        <w:ind w:left="10008" w:hanging="1440"/>
      </w:pPr>
      <w:rPr>
        <w:rFonts w:cs="Times New Roman" w:hint="default"/>
      </w:rPr>
    </w:lvl>
    <w:lvl w:ilvl="7">
      <w:start w:val="1"/>
      <w:numFmt w:val="decimal"/>
      <w:isLgl/>
      <w:lvlText w:val="%1.%2.%3.%4.%5.%6.%7.%8"/>
      <w:lvlJc w:val="left"/>
      <w:pPr>
        <w:tabs>
          <w:tab w:val="num" w:pos="11796"/>
        </w:tabs>
        <w:ind w:left="11796" w:hanging="1800"/>
      </w:pPr>
      <w:rPr>
        <w:rFonts w:cs="Times New Roman" w:hint="default"/>
      </w:rPr>
    </w:lvl>
    <w:lvl w:ilvl="8">
      <w:start w:val="1"/>
      <w:numFmt w:val="decimal"/>
      <w:isLgl/>
      <w:lvlText w:val="%1.%2.%3.%4.%5.%6.%7.%8.%9"/>
      <w:lvlJc w:val="left"/>
      <w:pPr>
        <w:tabs>
          <w:tab w:val="num" w:pos="13224"/>
        </w:tabs>
        <w:ind w:left="13224" w:hanging="1800"/>
      </w:pPr>
      <w:rPr>
        <w:rFonts w:cs="Times New Roman" w:hint="default"/>
      </w:rPr>
    </w:lvl>
  </w:abstractNum>
  <w:abstractNum w:abstractNumId="46">
    <w:nsid w:val="345F58E4"/>
    <w:multiLevelType w:val="hybridMultilevel"/>
    <w:tmpl w:val="F356CBBE"/>
    <w:lvl w:ilvl="0" w:tplc="568EEED8">
      <w:start w:val="1"/>
      <w:numFmt w:val="bullet"/>
      <w:lvlText w:val="-"/>
      <w:lvlJc w:val="left"/>
      <w:pPr>
        <w:tabs>
          <w:tab w:val="num" w:pos="1700"/>
        </w:tabs>
        <w:ind w:left="1700" w:hanging="284"/>
      </w:pPr>
      <w:rPr>
        <w:rFonts w:ascii="Garamond" w:hAnsi="Garamond" w:hint="default"/>
      </w:rPr>
    </w:lvl>
    <w:lvl w:ilvl="1" w:tplc="04150003">
      <w:start w:val="1"/>
      <w:numFmt w:val="bullet"/>
      <w:lvlText w:val="o"/>
      <w:lvlJc w:val="left"/>
      <w:pPr>
        <w:tabs>
          <w:tab w:val="num" w:pos="1776"/>
        </w:tabs>
        <w:ind w:left="1776" w:hanging="360"/>
      </w:pPr>
      <w:rPr>
        <w:rFonts w:ascii="Courier New" w:hAnsi="Courier New" w:hint="default"/>
      </w:rPr>
    </w:lvl>
    <w:lvl w:ilvl="2" w:tplc="04150005">
      <w:start w:val="1"/>
      <w:numFmt w:val="bullet"/>
      <w:lvlText w:val=""/>
      <w:lvlJc w:val="left"/>
      <w:pPr>
        <w:tabs>
          <w:tab w:val="num" w:pos="2496"/>
        </w:tabs>
        <w:ind w:left="2496" w:hanging="360"/>
      </w:pPr>
      <w:rPr>
        <w:rFonts w:ascii="Wingdings" w:hAnsi="Wingdings" w:hint="default"/>
      </w:rPr>
    </w:lvl>
    <w:lvl w:ilvl="3" w:tplc="04150001" w:tentative="1">
      <w:start w:val="1"/>
      <w:numFmt w:val="bullet"/>
      <w:lvlText w:val=""/>
      <w:lvlJc w:val="left"/>
      <w:pPr>
        <w:tabs>
          <w:tab w:val="num" w:pos="3216"/>
        </w:tabs>
        <w:ind w:left="3216" w:hanging="360"/>
      </w:pPr>
      <w:rPr>
        <w:rFonts w:ascii="Symbol" w:hAnsi="Symbol" w:hint="default"/>
      </w:rPr>
    </w:lvl>
    <w:lvl w:ilvl="4" w:tplc="04150003" w:tentative="1">
      <w:start w:val="1"/>
      <w:numFmt w:val="bullet"/>
      <w:lvlText w:val="o"/>
      <w:lvlJc w:val="left"/>
      <w:pPr>
        <w:tabs>
          <w:tab w:val="num" w:pos="3936"/>
        </w:tabs>
        <w:ind w:left="3936" w:hanging="360"/>
      </w:pPr>
      <w:rPr>
        <w:rFonts w:ascii="Courier New" w:hAnsi="Courier New" w:hint="default"/>
      </w:rPr>
    </w:lvl>
    <w:lvl w:ilvl="5" w:tplc="04150005" w:tentative="1">
      <w:start w:val="1"/>
      <w:numFmt w:val="bullet"/>
      <w:lvlText w:val=""/>
      <w:lvlJc w:val="left"/>
      <w:pPr>
        <w:tabs>
          <w:tab w:val="num" w:pos="4656"/>
        </w:tabs>
        <w:ind w:left="4656" w:hanging="360"/>
      </w:pPr>
      <w:rPr>
        <w:rFonts w:ascii="Wingdings" w:hAnsi="Wingdings" w:hint="default"/>
      </w:rPr>
    </w:lvl>
    <w:lvl w:ilvl="6" w:tplc="04150001" w:tentative="1">
      <w:start w:val="1"/>
      <w:numFmt w:val="bullet"/>
      <w:lvlText w:val=""/>
      <w:lvlJc w:val="left"/>
      <w:pPr>
        <w:tabs>
          <w:tab w:val="num" w:pos="5376"/>
        </w:tabs>
        <w:ind w:left="5376" w:hanging="360"/>
      </w:pPr>
      <w:rPr>
        <w:rFonts w:ascii="Symbol" w:hAnsi="Symbol" w:hint="default"/>
      </w:rPr>
    </w:lvl>
    <w:lvl w:ilvl="7" w:tplc="04150003" w:tentative="1">
      <w:start w:val="1"/>
      <w:numFmt w:val="bullet"/>
      <w:lvlText w:val="o"/>
      <w:lvlJc w:val="left"/>
      <w:pPr>
        <w:tabs>
          <w:tab w:val="num" w:pos="6096"/>
        </w:tabs>
        <w:ind w:left="6096" w:hanging="360"/>
      </w:pPr>
      <w:rPr>
        <w:rFonts w:ascii="Courier New" w:hAnsi="Courier New" w:hint="default"/>
      </w:rPr>
    </w:lvl>
    <w:lvl w:ilvl="8" w:tplc="04150005" w:tentative="1">
      <w:start w:val="1"/>
      <w:numFmt w:val="bullet"/>
      <w:lvlText w:val=""/>
      <w:lvlJc w:val="left"/>
      <w:pPr>
        <w:tabs>
          <w:tab w:val="num" w:pos="6816"/>
        </w:tabs>
        <w:ind w:left="6816" w:hanging="360"/>
      </w:pPr>
      <w:rPr>
        <w:rFonts w:ascii="Wingdings" w:hAnsi="Wingdings" w:hint="default"/>
      </w:rPr>
    </w:lvl>
  </w:abstractNum>
  <w:abstractNum w:abstractNumId="47">
    <w:nsid w:val="35C223C7"/>
    <w:multiLevelType w:val="multilevel"/>
    <w:tmpl w:val="9FE45E74"/>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8">
    <w:nsid w:val="36187DE8"/>
    <w:multiLevelType w:val="hybridMultilevel"/>
    <w:tmpl w:val="EEDE61B8"/>
    <w:lvl w:ilvl="0" w:tplc="06EE3926">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49">
    <w:nsid w:val="36883F47"/>
    <w:multiLevelType w:val="multilevel"/>
    <w:tmpl w:val="EFE25E98"/>
    <w:lvl w:ilvl="0">
      <w:start w:val="1"/>
      <w:numFmt w:val="decimal"/>
      <w:lvlText w:val="%1."/>
      <w:lvlJc w:val="left"/>
      <w:pPr>
        <w:tabs>
          <w:tab w:val="num" w:pos="720"/>
        </w:tabs>
        <w:ind w:left="720" w:hanging="360"/>
      </w:pPr>
      <w:rPr>
        <w:rFonts w:cs="Times New Roman" w:hint="default"/>
        <w:b/>
      </w:rPr>
    </w:lvl>
    <w:lvl w:ilvl="1">
      <w:start w:val="1"/>
      <w:numFmt w:val="decimal"/>
      <w:isLgl/>
      <w:lvlText w:val="%2.%2."/>
      <w:lvlJc w:val="left"/>
      <w:pPr>
        <w:tabs>
          <w:tab w:val="num" w:pos="1128"/>
        </w:tabs>
        <w:ind w:left="1128" w:hanging="420"/>
      </w:pPr>
      <w:rPr>
        <w:rFonts w:cs="Times New Roman" w:hint="default"/>
        <w:b w:val="0"/>
      </w:rPr>
    </w:lvl>
    <w:lvl w:ilvl="2">
      <w:start w:val="1"/>
      <w:numFmt w:val="decimal"/>
      <w:isLgl/>
      <w:lvlText w:val="%1.%2.%3."/>
      <w:lvlJc w:val="left"/>
      <w:pPr>
        <w:tabs>
          <w:tab w:val="num" w:pos="1776"/>
        </w:tabs>
        <w:ind w:left="1776" w:hanging="720"/>
      </w:pPr>
      <w:rPr>
        <w:rFonts w:cs="Times New Roman" w:hint="default"/>
      </w:rPr>
    </w:lvl>
    <w:lvl w:ilvl="3">
      <w:start w:val="1"/>
      <w:numFmt w:val="decimal"/>
      <w:isLgl/>
      <w:lvlText w:val="%1.%2.%3.%4."/>
      <w:lvlJc w:val="left"/>
      <w:pPr>
        <w:tabs>
          <w:tab w:val="num" w:pos="2124"/>
        </w:tabs>
        <w:ind w:left="2124" w:hanging="720"/>
      </w:pPr>
      <w:rPr>
        <w:rFonts w:cs="Times New Roman" w:hint="default"/>
      </w:rPr>
    </w:lvl>
    <w:lvl w:ilvl="4">
      <w:start w:val="1"/>
      <w:numFmt w:val="decimal"/>
      <w:isLgl/>
      <w:lvlText w:val="%1.%2.%3.%4.%5."/>
      <w:lvlJc w:val="left"/>
      <w:pPr>
        <w:tabs>
          <w:tab w:val="num" w:pos="2832"/>
        </w:tabs>
        <w:ind w:left="2832" w:hanging="1080"/>
      </w:pPr>
      <w:rPr>
        <w:rFonts w:cs="Times New Roman" w:hint="default"/>
      </w:rPr>
    </w:lvl>
    <w:lvl w:ilvl="5">
      <w:start w:val="1"/>
      <w:numFmt w:val="decimal"/>
      <w:isLgl/>
      <w:lvlText w:val="%1.%2.%3.%4.%5.%6."/>
      <w:lvlJc w:val="left"/>
      <w:pPr>
        <w:tabs>
          <w:tab w:val="num" w:pos="3180"/>
        </w:tabs>
        <w:ind w:left="3180" w:hanging="1080"/>
      </w:pPr>
      <w:rPr>
        <w:rFonts w:cs="Times New Roman" w:hint="default"/>
      </w:rPr>
    </w:lvl>
    <w:lvl w:ilvl="6">
      <w:start w:val="1"/>
      <w:numFmt w:val="decimal"/>
      <w:isLgl/>
      <w:lvlText w:val="%1.%2.%3.%4.%5.%6.%7."/>
      <w:lvlJc w:val="left"/>
      <w:pPr>
        <w:tabs>
          <w:tab w:val="num" w:pos="3888"/>
        </w:tabs>
        <w:ind w:left="3888" w:hanging="1440"/>
      </w:pPr>
      <w:rPr>
        <w:rFonts w:cs="Times New Roman" w:hint="default"/>
      </w:rPr>
    </w:lvl>
    <w:lvl w:ilvl="7">
      <w:start w:val="1"/>
      <w:numFmt w:val="decimal"/>
      <w:isLgl/>
      <w:lvlText w:val="%1.%2.%3.%4.%5.%6.%7.%8."/>
      <w:lvlJc w:val="left"/>
      <w:pPr>
        <w:tabs>
          <w:tab w:val="num" w:pos="4236"/>
        </w:tabs>
        <w:ind w:left="4236" w:hanging="1440"/>
      </w:pPr>
      <w:rPr>
        <w:rFonts w:cs="Times New Roman" w:hint="default"/>
      </w:rPr>
    </w:lvl>
    <w:lvl w:ilvl="8">
      <w:start w:val="1"/>
      <w:numFmt w:val="decimal"/>
      <w:isLgl/>
      <w:lvlText w:val="%1.%2.%3.%4.%5.%6.%7.%8.%9."/>
      <w:lvlJc w:val="left"/>
      <w:pPr>
        <w:tabs>
          <w:tab w:val="num" w:pos="4944"/>
        </w:tabs>
        <w:ind w:left="4944" w:hanging="1800"/>
      </w:pPr>
      <w:rPr>
        <w:rFonts w:cs="Times New Roman" w:hint="default"/>
      </w:rPr>
    </w:lvl>
  </w:abstractNum>
  <w:abstractNum w:abstractNumId="50">
    <w:nsid w:val="36FB7B66"/>
    <w:multiLevelType w:val="hybridMultilevel"/>
    <w:tmpl w:val="281AB816"/>
    <w:lvl w:ilvl="0" w:tplc="0415000F">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1">
    <w:nsid w:val="376C64CB"/>
    <w:multiLevelType w:val="hybridMultilevel"/>
    <w:tmpl w:val="1A08F2EC"/>
    <w:lvl w:ilvl="0" w:tplc="C54212C2">
      <w:start w:val="1"/>
      <w:numFmt w:val="decimal"/>
      <w:lvlText w:val="%1."/>
      <w:lvlJc w:val="left"/>
      <w:pPr>
        <w:tabs>
          <w:tab w:val="num" w:pos="1800"/>
        </w:tabs>
        <w:ind w:left="1800" w:hanging="360"/>
      </w:pPr>
      <w:rPr>
        <w:rFonts w:cs="Times New Roman" w:hint="default"/>
        <w:b w:val="0"/>
      </w:rPr>
    </w:lvl>
    <w:lvl w:ilvl="1" w:tplc="2DAA23DC">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2">
    <w:nsid w:val="39257CBB"/>
    <w:multiLevelType w:val="multilevel"/>
    <w:tmpl w:val="BAFCCEC2"/>
    <w:lvl w:ilvl="0">
      <w:start w:val="1"/>
      <w:numFmt w:val="decimal"/>
      <w:lvlText w:val="%1."/>
      <w:lvlJc w:val="left"/>
      <w:pPr>
        <w:tabs>
          <w:tab w:val="num" w:pos="720"/>
        </w:tabs>
        <w:ind w:left="720" w:hanging="360"/>
      </w:pPr>
      <w:rPr>
        <w:rFonts w:cs="Times New Roman" w:hint="default"/>
        <w:b/>
      </w:rPr>
    </w:lvl>
    <w:lvl w:ilvl="1">
      <w:start w:val="15"/>
      <w:numFmt w:val="upperRoman"/>
      <w:lvlText w:val="%2."/>
      <w:lvlJc w:val="left"/>
      <w:pPr>
        <w:tabs>
          <w:tab w:val="num" w:pos="1440"/>
        </w:tabs>
        <w:ind w:left="1440" w:hanging="360"/>
      </w:pPr>
      <w:rPr>
        <w:rFonts w:cs="Times New Roman" w:hint="default"/>
        <w:b/>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3">
    <w:nsid w:val="3B3D4C86"/>
    <w:multiLevelType w:val="hybridMultilevel"/>
    <w:tmpl w:val="ECA07D74"/>
    <w:lvl w:ilvl="0" w:tplc="06EE3926">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54">
    <w:nsid w:val="3BEB7870"/>
    <w:multiLevelType w:val="hybridMultilevel"/>
    <w:tmpl w:val="5CE636AA"/>
    <w:lvl w:ilvl="0" w:tplc="06EE3926">
      <w:start w:val="1"/>
      <w:numFmt w:val="bullet"/>
      <w:lvlText w:val=""/>
      <w:lvlJc w:val="left"/>
      <w:pPr>
        <w:tabs>
          <w:tab w:val="num" w:pos="1020"/>
        </w:tabs>
        <w:ind w:left="1020" w:hanging="360"/>
      </w:pPr>
      <w:rPr>
        <w:rFonts w:ascii="Symbol" w:hAnsi="Symbol" w:hint="default"/>
      </w:rPr>
    </w:lvl>
    <w:lvl w:ilvl="1" w:tplc="6A3AA2FC">
      <w:start w:val="12"/>
      <w:numFmt w:val="upperRoman"/>
      <w:lvlText w:val="%2."/>
      <w:lvlJc w:val="left"/>
      <w:pPr>
        <w:tabs>
          <w:tab w:val="num" w:pos="1740"/>
        </w:tabs>
        <w:ind w:left="1740" w:hanging="360"/>
      </w:pPr>
      <w:rPr>
        <w:rFonts w:cs="Times New Roman" w:hint="default"/>
      </w:rPr>
    </w:lvl>
    <w:lvl w:ilvl="2" w:tplc="04150005" w:tentative="1">
      <w:start w:val="1"/>
      <w:numFmt w:val="bullet"/>
      <w:lvlText w:val=""/>
      <w:lvlJc w:val="left"/>
      <w:pPr>
        <w:tabs>
          <w:tab w:val="num" w:pos="2460"/>
        </w:tabs>
        <w:ind w:left="2460" w:hanging="360"/>
      </w:pPr>
      <w:rPr>
        <w:rFonts w:ascii="Wingdings" w:hAnsi="Wingdings" w:hint="default"/>
      </w:rPr>
    </w:lvl>
    <w:lvl w:ilvl="3" w:tplc="04150001" w:tentative="1">
      <w:start w:val="1"/>
      <w:numFmt w:val="bullet"/>
      <w:lvlText w:val=""/>
      <w:lvlJc w:val="left"/>
      <w:pPr>
        <w:tabs>
          <w:tab w:val="num" w:pos="3180"/>
        </w:tabs>
        <w:ind w:left="3180" w:hanging="360"/>
      </w:pPr>
      <w:rPr>
        <w:rFonts w:ascii="Symbol" w:hAnsi="Symbol" w:hint="default"/>
      </w:rPr>
    </w:lvl>
    <w:lvl w:ilvl="4" w:tplc="04150003" w:tentative="1">
      <w:start w:val="1"/>
      <w:numFmt w:val="bullet"/>
      <w:lvlText w:val="o"/>
      <w:lvlJc w:val="left"/>
      <w:pPr>
        <w:tabs>
          <w:tab w:val="num" w:pos="3900"/>
        </w:tabs>
        <w:ind w:left="3900" w:hanging="360"/>
      </w:pPr>
      <w:rPr>
        <w:rFonts w:ascii="Courier New" w:hAnsi="Courier New" w:hint="default"/>
      </w:rPr>
    </w:lvl>
    <w:lvl w:ilvl="5" w:tplc="04150005" w:tentative="1">
      <w:start w:val="1"/>
      <w:numFmt w:val="bullet"/>
      <w:lvlText w:val=""/>
      <w:lvlJc w:val="left"/>
      <w:pPr>
        <w:tabs>
          <w:tab w:val="num" w:pos="4620"/>
        </w:tabs>
        <w:ind w:left="4620" w:hanging="360"/>
      </w:pPr>
      <w:rPr>
        <w:rFonts w:ascii="Wingdings" w:hAnsi="Wingdings" w:hint="default"/>
      </w:rPr>
    </w:lvl>
    <w:lvl w:ilvl="6" w:tplc="04150001" w:tentative="1">
      <w:start w:val="1"/>
      <w:numFmt w:val="bullet"/>
      <w:lvlText w:val=""/>
      <w:lvlJc w:val="left"/>
      <w:pPr>
        <w:tabs>
          <w:tab w:val="num" w:pos="5340"/>
        </w:tabs>
        <w:ind w:left="5340" w:hanging="360"/>
      </w:pPr>
      <w:rPr>
        <w:rFonts w:ascii="Symbol" w:hAnsi="Symbol" w:hint="default"/>
      </w:rPr>
    </w:lvl>
    <w:lvl w:ilvl="7" w:tplc="04150003" w:tentative="1">
      <w:start w:val="1"/>
      <w:numFmt w:val="bullet"/>
      <w:lvlText w:val="o"/>
      <w:lvlJc w:val="left"/>
      <w:pPr>
        <w:tabs>
          <w:tab w:val="num" w:pos="6060"/>
        </w:tabs>
        <w:ind w:left="6060" w:hanging="360"/>
      </w:pPr>
      <w:rPr>
        <w:rFonts w:ascii="Courier New" w:hAnsi="Courier New" w:hint="default"/>
      </w:rPr>
    </w:lvl>
    <w:lvl w:ilvl="8" w:tplc="04150005" w:tentative="1">
      <w:start w:val="1"/>
      <w:numFmt w:val="bullet"/>
      <w:lvlText w:val=""/>
      <w:lvlJc w:val="left"/>
      <w:pPr>
        <w:tabs>
          <w:tab w:val="num" w:pos="6780"/>
        </w:tabs>
        <w:ind w:left="6780" w:hanging="360"/>
      </w:pPr>
      <w:rPr>
        <w:rFonts w:ascii="Wingdings" w:hAnsi="Wingdings" w:hint="default"/>
      </w:rPr>
    </w:lvl>
  </w:abstractNum>
  <w:abstractNum w:abstractNumId="55">
    <w:nsid w:val="3E296728"/>
    <w:multiLevelType w:val="hybridMultilevel"/>
    <w:tmpl w:val="948A0918"/>
    <w:lvl w:ilvl="0" w:tplc="92AAF43E">
      <w:start w:val="1"/>
      <w:numFmt w:val="upperLetter"/>
      <w:lvlText w:val="%1."/>
      <w:lvlJc w:val="left"/>
      <w:pPr>
        <w:tabs>
          <w:tab w:val="num" w:pos="2280"/>
        </w:tabs>
        <w:ind w:left="2280" w:hanging="360"/>
      </w:pPr>
      <w:rPr>
        <w:rFonts w:cs="Times New Roman" w:hint="default"/>
      </w:rPr>
    </w:lvl>
    <w:lvl w:ilvl="1" w:tplc="9DD20D0E">
      <w:start w:val="1"/>
      <w:numFmt w:val="lowerLetter"/>
      <w:lvlText w:val="%2)"/>
      <w:lvlJc w:val="left"/>
      <w:pPr>
        <w:tabs>
          <w:tab w:val="num" w:pos="3000"/>
        </w:tabs>
        <w:ind w:left="3000" w:hanging="360"/>
      </w:pPr>
      <w:rPr>
        <w:rFonts w:cs="Times New Roman" w:hint="default"/>
      </w:rPr>
    </w:lvl>
    <w:lvl w:ilvl="2" w:tplc="3D66BE36">
      <w:start w:val="9"/>
      <w:numFmt w:val="decimal"/>
      <w:lvlText w:val="%3."/>
      <w:lvlJc w:val="left"/>
      <w:pPr>
        <w:tabs>
          <w:tab w:val="num" w:pos="3900"/>
        </w:tabs>
        <w:ind w:left="3900" w:hanging="360"/>
      </w:pPr>
      <w:rPr>
        <w:rFonts w:cs="Times New Roman" w:hint="default"/>
        <w:b/>
      </w:rPr>
    </w:lvl>
    <w:lvl w:ilvl="3" w:tplc="0415000F" w:tentative="1">
      <w:start w:val="1"/>
      <w:numFmt w:val="decimal"/>
      <w:lvlText w:val="%4."/>
      <w:lvlJc w:val="left"/>
      <w:pPr>
        <w:tabs>
          <w:tab w:val="num" w:pos="4440"/>
        </w:tabs>
        <w:ind w:left="4440" w:hanging="360"/>
      </w:pPr>
      <w:rPr>
        <w:rFonts w:cs="Times New Roman"/>
      </w:rPr>
    </w:lvl>
    <w:lvl w:ilvl="4" w:tplc="04150019" w:tentative="1">
      <w:start w:val="1"/>
      <w:numFmt w:val="lowerLetter"/>
      <w:lvlText w:val="%5."/>
      <w:lvlJc w:val="left"/>
      <w:pPr>
        <w:tabs>
          <w:tab w:val="num" w:pos="5160"/>
        </w:tabs>
        <w:ind w:left="5160" w:hanging="360"/>
      </w:pPr>
      <w:rPr>
        <w:rFonts w:cs="Times New Roman"/>
      </w:rPr>
    </w:lvl>
    <w:lvl w:ilvl="5" w:tplc="0415001B" w:tentative="1">
      <w:start w:val="1"/>
      <w:numFmt w:val="lowerRoman"/>
      <w:lvlText w:val="%6."/>
      <w:lvlJc w:val="right"/>
      <w:pPr>
        <w:tabs>
          <w:tab w:val="num" w:pos="5880"/>
        </w:tabs>
        <w:ind w:left="5880" w:hanging="180"/>
      </w:pPr>
      <w:rPr>
        <w:rFonts w:cs="Times New Roman"/>
      </w:rPr>
    </w:lvl>
    <w:lvl w:ilvl="6" w:tplc="0415000F" w:tentative="1">
      <w:start w:val="1"/>
      <w:numFmt w:val="decimal"/>
      <w:lvlText w:val="%7."/>
      <w:lvlJc w:val="left"/>
      <w:pPr>
        <w:tabs>
          <w:tab w:val="num" w:pos="6600"/>
        </w:tabs>
        <w:ind w:left="6600" w:hanging="360"/>
      </w:pPr>
      <w:rPr>
        <w:rFonts w:cs="Times New Roman"/>
      </w:rPr>
    </w:lvl>
    <w:lvl w:ilvl="7" w:tplc="04150019" w:tentative="1">
      <w:start w:val="1"/>
      <w:numFmt w:val="lowerLetter"/>
      <w:lvlText w:val="%8."/>
      <w:lvlJc w:val="left"/>
      <w:pPr>
        <w:tabs>
          <w:tab w:val="num" w:pos="7320"/>
        </w:tabs>
        <w:ind w:left="7320" w:hanging="360"/>
      </w:pPr>
      <w:rPr>
        <w:rFonts w:cs="Times New Roman"/>
      </w:rPr>
    </w:lvl>
    <w:lvl w:ilvl="8" w:tplc="0415001B" w:tentative="1">
      <w:start w:val="1"/>
      <w:numFmt w:val="lowerRoman"/>
      <w:lvlText w:val="%9."/>
      <w:lvlJc w:val="right"/>
      <w:pPr>
        <w:tabs>
          <w:tab w:val="num" w:pos="8040"/>
        </w:tabs>
        <w:ind w:left="8040" w:hanging="180"/>
      </w:pPr>
      <w:rPr>
        <w:rFonts w:cs="Times New Roman"/>
      </w:rPr>
    </w:lvl>
  </w:abstractNum>
  <w:abstractNum w:abstractNumId="56">
    <w:nsid w:val="3F2479AC"/>
    <w:multiLevelType w:val="hybridMultilevel"/>
    <w:tmpl w:val="8DDA7622"/>
    <w:lvl w:ilvl="0" w:tplc="CC86BA92">
      <w:start w:val="1"/>
      <w:numFmt w:val="lowerLetter"/>
      <w:lvlText w:val="%1)"/>
      <w:lvlJc w:val="left"/>
      <w:pPr>
        <w:ind w:left="1778" w:hanging="360"/>
      </w:pPr>
      <w:rPr>
        <w:rFonts w:cs="Times New Roman" w:hint="default"/>
      </w:rPr>
    </w:lvl>
    <w:lvl w:ilvl="1" w:tplc="04150019" w:tentative="1">
      <w:start w:val="1"/>
      <w:numFmt w:val="lowerLetter"/>
      <w:lvlText w:val="%2."/>
      <w:lvlJc w:val="left"/>
      <w:pPr>
        <w:ind w:left="2498" w:hanging="360"/>
      </w:pPr>
      <w:rPr>
        <w:rFonts w:cs="Times New Roman"/>
      </w:rPr>
    </w:lvl>
    <w:lvl w:ilvl="2" w:tplc="0415001B" w:tentative="1">
      <w:start w:val="1"/>
      <w:numFmt w:val="lowerRoman"/>
      <w:lvlText w:val="%3."/>
      <w:lvlJc w:val="right"/>
      <w:pPr>
        <w:ind w:left="3218" w:hanging="180"/>
      </w:pPr>
      <w:rPr>
        <w:rFonts w:cs="Times New Roman"/>
      </w:rPr>
    </w:lvl>
    <w:lvl w:ilvl="3" w:tplc="0415000F" w:tentative="1">
      <w:start w:val="1"/>
      <w:numFmt w:val="decimal"/>
      <w:lvlText w:val="%4."/>
      <w:lvlJc w:val="left"/>
      <w:pPr>
        <w:ind w:left="3938" w:hanging="360"/>
      </w:pPr>
      <w:rPr>
        <w:rFonts w:cs="Times New Roman"/>
      </w:rPr>
    </w:lvl>
    <w:lvl w:ilvl="4" w:tplc="04150019" w:tentative="1">
      <w:start w:val="1"/>
      <w:numFmt w:val="lowerLetter"/>
      <w:lvlText w:val="%5."/>
      <w:lvlJc w:val="left"/>
      <w:pPr>
        <w:ind w:left="4658" w:hanging="360"/>
      </w:pPr>
      <w:rPr>
        <w:rFonts w:cs="Times New Roman"/>
      </w:rPr>
    </w:lvl>
    <w:lvl w:ilvl="5" w:tplc="0415001B" w:tentative="1">
      <w:start w:val="1"/>
      <w:numFmt w:val="lowerRoman"/>
      <w:lvlText w:val="%6."/>
      <w:lvlJc w:val="right"/>
      <w:pPr>
        <w:ind w:left="5378" w:hanging="180"/>
      </w:pPr>
      <w:rPr>
        <w:rFonts w:cs="Times New Roman"/>
      </w:rPr>
    </w:lvl>
    <w:lvl w:ilvl="6" w:tplc="0415000F" w:tentative="1">
      <w:start w:val="1"/>
      <w:numFmt w:val="decimal"/>
      <w:lvlText w:val="%7."/>
      <w:lvlJc w:val="left"/>
      <w:pPr>
        <w:ind w:left="6098" w:hanging="360"/>
      </w:pPr>
      <w:rPr>
        <w:rFonts w:cs="Times New Roman"/>
      </w:rPr>
    </w:lvl>
    <w:lvl w:ilvl="7" w:tplc="04150019" w:tentative="1">
      <w:start w:val="1"/>
      <w:numFmt w:val="lowerLetter"/>
      <w:lvlText w:val="%8."/>
      <w:lvlJc w:val="left"/>
      <w:pPr>
        <w:ind w:left="6818" w:hanging="360"/>
      </w:pPr>
      <w:rPr>
        <w:rFonts w:cs="Times New Roman"/>
      </w:rPr>
    </w:lvl>
    <w:lvl w:ilvl="8" w:tplc="0415001B" w:tentative="1">
      <w:start w:val="1"/>
      <w:numFmt w:val="lowerRoman"/>
      <w:lvlText w:val="%9."/>
      <w:lvlJc w:val="right"/>
      <w:pPr>
        <w:ind w:left="7538" w:hanging="180"/>
      </w:pPr>
      <w:rPr>
        <w:rFonts w:cs="Times New Roman"/>
      </w:rPr>
    </w:lvl>
  </w:abstractNum>
  <w:abstractNum w:abstractNumId="57">
    <w:nsid w:val="40D90058"/>
    <w:multiLevelType w:val="hybridMultilevel"/>
    <w:tmpl w:val="DD5257D4"/>
    <w:lvl w:ilvl="0" w:tplc="568EEED8">
      <w:start w:val="1"/>
      <w:numFmt w:val="bullet"/>
      <w:lvlText w:val="-"/>
      <w:lvlJc w:val="left"/>
      <w:pPr>
        <w:tabs>
          <w:tab w:val="num" w:pos="1700"/>
        </w:tabs>
        <w:ind w:left="1700" w:hanging="284"/>
      </w:pPr>
      <w:rPr>
        <w:rFonts w:ascii="Garamond" w:hAnsi="Garamond" w:hint="default"/>
      </w:rPr>
    </w:lvl>
    <w:lvl w:ilvl="1" w:tplc="04150003">
      <w:start w:val="1"/>
      <w:numFmt w:val="bullet"/>
      <w:lvlText w:val="o"/>
      <w:lvlJc w:val="left"/>
      <w:pPr>
        <w:tabs>
          <w:tab w:val="num" w:pos="1776"/>
        </w:tabs>
        <w:ind w:left="1776" w:hanging="360"/>
      </w:pPr>
      <w:rPr>
        <w:rFonts w:ascii="Courier New" w:hAnsi="Courier New" w:hint="default"/>
      </w:rPr>
    </w:lvl>
    <w:lvl w:ilvl="2" w:tplc="04150005">
      <w:start w:val="1"/>
      <w:numFmt w:val="bullet"/>
      <w:lvlText w:val=""/>
      <w:lvlJc w:val="left"/>
      <w:pPr>
        <w:tabs>
          <w:tab w:val="num" w:pos="2496"/>
        </w:tabs>
        <w:ind w:left="2496" w:hanging="360"/>
      </w:pPr>
      <w:rPr>
        <w:rFonts w:ascii="Wingdings" w:hAnsi="Wingdings" w:hint="default"/>
      </w:rPr>
    </w:lvl>
    <w:lvl w:ilvl="3" w:tplc="04150001" w:tentative="1">
      <w:start w:val="1"/>
      <w:numFmt w:val="bullet"/>
      <w:lvlText w:val=""/>
      <w:lvlJc w:val="left"/>
      <w:pPr>
        <w:tabs>
          <w:tab w:val="num" w:pos="3216"/>
        </w:tabs>
        <w:ind w:left="3216" w:hanging="360"/>
      </w:pPr>
      <w:rPr>
        <w:rFonts w:ascii="Symbol" w:hAnsi="Symbol" w:hint="default"/>
      </w:rPr>
    </w:lvl>
    <w:lvl w:ilvl="4" w:tplc="04150003" w:tentative="1">
      <w:start w:val="1"/>
      <w:numFmt w:val="bullet"/>
      <w:lvlText w:val="o"/>
      <w:lvlJc w:val="left"/>
      <w:pPr>
        <w:tabs>
          <w:tab w:val="num" w:pos="3936"/>
        </w:tabs>
        <w:ind w:left="3936" w:hanging="360"/>
      </w:pPr>
      <w:rPr>
        <w:rFonts w:ascii="Courier New" w:hAnsi="Courier New" w:hint="default"/>
      </w:rPr>
    </w:lvl>
    <w:lvl w:ilvl="5" w:tplc="04150005" w:tentative="1">
      <w:start w:val="1"/>
      <w:numFmt w:val="bullet"/>
      <w:lvlText w:val=""/>
      <w:lvlJc w:val="left"/>
      <w:pPr>
        <w:tabs>
          <w:tab w:val="num" w:pos="4656"/>
        </w:tabs>
        <w:ind w:left="4656" w:hanging="360"/>
      </w:pPr>
      <w:rPr>
        <w:rFonts w:ascii="Wingdings" w:hAnsi="Wingdings" w:hint="default"/>
      </w:rPr>
    </w:lvl>
    <w:lvl w:ilvl="6" w:tplc="04150001" w:tentative="1">
      <w:start w:val="1"/>
      <w:numFmt w:val="bullet"/>
      <w:lvlText w:val=""/>
      <w:lvlJc w:val="left"/>
      <w:pPr>
        <w:tabs>
          <w:tab w:val="num" w:pos="5376"/>
        </w:tabs>
        <w:ind w:left="5376" w:hanging="360"/>
      </w:pPr>
      <w:rPr>
        <w:rFonts w:ascii="Symbol" w:hAnsi="Symbol" w:hint="default"/>
      </w:rPr>
    </w:lvl>
    <w:lvl w:ilvl="7" w:tplc="04150003" w:tentative="1">
      <w:start w:val="1"/>
      <w:numFmt w:val="bullet"/>
      <w:lvlText w:val="o"/>
      <w:lvlJc w:val="left"/>
      <w:pPr>
        <w:tabs>
          <w:tab w:val="num" w:pos="6096"/>
        </w:tabs>
        <w:ind w:left="6096" w:hanging="360"/>
      </w:pPr>
      <w:rPr>
        <w:rFonts w:ascii="Courier New" w:hAnsi="Courier New" w:hint="default"/>
      </w:rPr>
    </w:lvl>
    <w:lvl w:ilvl="8" w:tplc="04150005" w:tentative="1">
      <w:start w:val="1"/>
      <w:numFmt w:val="bullet"/>
      <w:lvlText w:val=""/>
      <w:lvlJc w:val="left"/>
      <w:pPr>
        <w:tabs>
          <w:tab w:val="num" w:pos="6816"/>
        </w:tabs>
        <w:ind w:left="6816" w:hanging="360"/>
      </w:pPr>
      <w:rPr>
        <w:rFonts w:ascii="Wingdings" w:hAnsi="Wingdings" w:hint="default"/>
      </w:rPr>
    </w:lvl>
  </w:abstractNum>
  <w:abstractNum w:abstractNumId="58">
    <w:nsid w:val="42656315"/>
    <w:multiLevelType w:val="hybridMultilevel"/>
    <w:tmpl w:val="382AFB78"/>
    <w:lvl w:ilvl="0" w:tplc="B21662AA">
      <w:start w:val="1"/>
      <w:numFmt w:val="decimal"/>
      <w:lvlText w:val="%1."/>
      <w:lvlJc w:val="left"/>
      <w:pPr>
        <w:tabs>
          <w:tab w:val="num" w:pos="1980"/>
        </w:tabs>
        <w:ind w:left="1980" w:hanging="360"/>
      </w:pPr>
      <w:rPr>
        <w:rFonts w:cs="Times New Roman" w:hint="default"/>
        <w:b w:val="0"/>
        <w:sz w:val="24"/>
        <w:szCs w:val="24"/>
      </w:rPr>
    </w:lvl>
    <w:lvl w:ilvl="1" w:tplc="5E184EAA">
      <w:start w:val="1"/>
      <w:numFmt w:val="upperRoman"/>
      <w:lvlText w:val="%2."/>
      <w:lvlJc w:val="left"/>
      <w:pPr>
        <w:tabs>
          <w:tab w:val="num" w:pos="1980"/>
        </w:tabs>
        <w:ind w:left="1980" w:hanging="360"/>
      </w:pPr>
      <w:rPr>
        <w:rFonts w:cs="Times New Roman" w:hint="default"/>
        <w:b/>
        <w:sz w:val="24"/>
        <w:szCs w:val="24"/>
      </w:rPr>
    </w:lvl>
    <w:lvl w:ilvl="2" w:tplc="0415001B" w:tentative="1">
      <w:start w:val="1"/>
      <w:numFmt w:val="lowerRoman"/>
      <w:lvlText w:val="%3."/>
      <w:lvlJc w:val="right"/>
      <w:pPr>
        <w:tabs>
          <w:tab w:val="num" w:pos="2700"/>
        </w:tabs>
        <w:ind w:left="2700" w:hanging="180"/>
      </w:pPr>
      <w:rPr>
        <w:rFonts w:cs="Times New Roman"/>
      </w:rPr>
    </w:lvl>
    <w:lvl w:ilvl="3" w:tplc="0415000F" w:tentative="1">
      <w:start w:val="1"/>
      <w:numFmt w:val="decimal"/>
      <w:lvlText w:val="%4."/>
      <w:lvlJc w:val="left"/>
      <w:pPr>
        <w:tabs>
          <w:tab w:val="num" w:pos="3420"/>
        </w:tabs>
        <w:ind w:left="3420" w:hanging="360"/>
      </w:pPr>
      <w:rPr>
        <w:rFonts w:cs="Times New Roman"/>
      </w:rPr>
    </w:lvl>
    <w:lvl w:ilvl="4" w:tplc="04150019" w:tentative="1">
      <w:start w:val="1"/>
      <w:numFmt w:val="lowerLetter"/>
      <w:lvlText w:val="%5."/>
      <w:lvlJc w:val="left"/>
      <w:pPr>
        <w:tabs>
          <w:tab w:val="num" w:pos="4140"/>
        </w:tabs>
        <w:ind w:left="4140" w:hanging="360"/>
      </w:pPr>
      <w:rPr>
        <w:rFonts w:cs="Times New Roman"/>
      </w:rPr>
    </w:lvl>
    <w:lvl w:ilvl="5" w:tplc="0415001B" w:tentative="1">
      <w:start w:val="1"/>
      <w:numFmt w:val="lowerRoman"/>
      <w:lvlText w:val="%6."/>
      <w:lvlJc w:val="right"/>
      <w:pPr>
        <w:tabs>
          <w:tab w:val="num" w:pos="4860"/>
        </w:tabs>
        <w:ind w:left="4860" w:hanging="180"/>
      </w:pPr>
      <w:rPr>
        <w:rFonts w:cs="Times New Roman"/>
      </w:rPr>
    </w:lvl>
    <w:lvl w:ilvl="6" w:tplc="0415000F" w:tentative="1">
      <w:start w:val="1"/>
      <w:numFmt w:val="decimal"/>
      <w:lvlText w:val="%7."/>
      <w:lvlJc w:val="left"/>
      <w:pPr>
        <w:tabs>
          <w:tab w:val="num" w:pos="5580"/>
        </w:tabs>
        <w:ind w:left="5580" w:hanging="360"/>
      </w:pPr>
      <w:rPr>
        <w:rFonts w:cs="Times New Roman"/>
      </w:rPr>
    </w:lvl>
    <w:lvl w:ilvl="7" w:tplc="04150019" w:tentative="1">
      <w:start w:val="1"/>
      <w:numFmt w:val="lowerLetter"/>
      <w:lvlText w:val="%8."/>
      <w:lvlJc w:val="left"/>
      <w:pPr>
        <w:tabs>
          <w:tab w:val="num" w:pos="6300"/>
        </w:tabs>
        <w:ind w:left="6300" w:hanging="360"/>
      </w:pPr>
      <w:rPr>
        <w:rFonts w:cs="Times New Roman"/>
      </w:rPr>
    </w:lvl>
    <w:lvl w:ilvl="8" w:tplc="0415001B" w:tentative="1">
      <w:start w:val="1"/>
      <w:numFmt w:val="lowerRoman"/>
      <w:lvlText w:val="%9."/>
      <w:lvlJc w:val="right"/>
      <w:pPr>
        <w:tabs>
          <w:tab w:val="num" w:pos="7020"/>
        </w:tabs>
        <w:ind w:left="7020" w:hanging="180"/>
      </w:pPr>
      <w:rPr>
        <w:rFonts w:cs="Times New Roman"/>
      </w:rPr>
    </w:lvl>
  </w:abstractNum>
  <w:abstractNum w:abstractNumId="59">
    <w:nsid w:val="43BB1361"/>
    <w:multiLevelType w:val="hybridMultilevel"/>
    <w:tmpl w:val="2BB67028"/>
    <w:lvl w:ilvl="0" w:tplc="B8D44064">
      <w:start w:val="1"/>
      <w:numFmt w:val="bullet"/>
      <w:lvlText w:val=""/>
      <w:lvlJc w:val="left"/>
      <w:pPr>
        <w:tabs>
          <w:tab w:val="num" w:pos="3600"/>
        </w:tabs>
        <w:ind w:left="3600" w:hanging="360"/>
      </w:pPr>
      <w:rPr>
        <w:rFonts w:ascii="Symbol" w:hAnsi="Symbol" w:hint="default"/>
        <w:b w:val="0"/>
        <w:i w:val="0"/>
        <w:color w:val="auto"/>
        <w:sz w:val="20"/>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0">
    <w:nsid w:val="43D209C2"/>
    <w:multiLevelType w:val="hybridMultilevel"/>
    <w:tmpl w:val="BAFCCEC2"/>
    <w:lvl w:ilvl="0" w:tplc="A9D4DE9E">
      <w:start w:val="1"/>
      <w:numFmt w:val="decimal"/>
      <w:lvlText w:val="%1."/>
      <w:lvlJc w:val="left"/>
      <w:pPr>
        <w:tabs>
          <w:tab w:val="num" w:pos="720"/>
        </w:tabs>
        <w:ind w:left="720" w:hanging="360"/>
      </w:pPr>
      <w:rPr>
        <w:rFonts w:cs="Times New Roman" w:hint="default"/>
        <w:b/>
      </w:rPr>
    </w:lvl>
    <w:lvl w:ilvl="1" w:tplc="C18A83B2">
      <w:start w:val="15"/>
      <w:numFmt w:val="upperRoman"/>
      <w:lvlText w:val="%2."/>
      <w:lvlJc w:val="left"/>
      <w:pPr>
        <w:tabs>
          <w:tab w:val="num" w:pos="1440"/>
        </w:tabs>
        <w:ind w:left="1440" w:hanging="360"/>
      </w:pPr>
      <w:rPr>
        <w:rFonts w:cs="Times New Roman" w:hint="default"/>
        <w:b/>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1">
    <w:nsid w:val="44D14AE5"/>
    <w:multiLevelType w:val="hybridMultilevel"/>
    <w:tmpl w:val="1FE02A1C"/>
    <w:lvl w:ilvl="0" w:tplc="CBC4B85C">
      <w:start w:val="1"/>
      <w:numFmt w:val="decimal"/>
      <w:lvlText w:val="%1."/>
      <w:lvlJc w:val="left"/>
      <w:pPr>
        <w:tabs>
          <w:tab w:val="num" w:pos="720"/>
        </w:tabs>
        <w:ind w:left="720" w:hanging="360"/>
      </w:pPr>
      <w:rPr>
        <w:rFonts w:cs="Times New Roman"/>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2">
    <w:nsid w:val="459931D6"/>
    <w:multiLevelType w:val="hybridMultilevel"/>
    <w:tmpl w:val="19BC9CCE"/>
    <w:lvl w:ilvl="0" w:tplc="88DCF6E8">
      <w:start w:val="1"/>
      <w:numFmt w:val="decimal"/>
      <w:lvlText w:val="%1."/>
      <w:lvlJc w:val="left"/>
      <w:pPr>
        <w:tabs>
          <w:tab w:val="num" w:pos="720"/>
        </w:tabs>
        <w:ind w:left="720" w:hanging="360"/>
      </w:pPr>
      <w:rPr>
        <w:rFonts w:ascii="Times New Roman" w:eastAsia="Times New Roman" w:hAnsi="Times New Roman" w:cs="Times New Roman" w:hint="default"/>
      </w:rPr>
    </w:lvl>
    <w:lvl w:ilvl="1" w:tplc="120EE3BC">
      <w:start w:val="1"/>
      <w:numFmt w:val="bullet"/>
      <w:lvlText w:val=""/>
      <w:lvlJc w:val="left"/>
      <w:pPr>
        <w:tabs>
          <w:tab w:val="num" w:pos="1440"/>
        </w:tabs>
        <w:ind w:left="1440" w:hanging="360"/>
      </w:pPr>
      <w:rPr>
        <w:rFonts w:ascii="Symbol" w:hAnsi="Symbol" w:hint="default"/>
        <w:color w:val="auto"/>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3">
    <w:nsid w:val="468F1EEA"/>
    <w:multiLevelType w:val="hybridMultilevel"/>
    <w:tmpl w:val="53A8E97C"/>
    <w:lvl w:ilvl="0" w:tplc="B8D44064">
      <w:start w:val="1"/>
      <w:numFmt w:val="bullet"/>
      <w:lvlText w:val=""/>
      <w:lvlJc w:val="left"/>
      <w:pPr>
        <w:tabs>
          <w:tab w:val="num" w:pos="3600"/>
        </w:tabs>
        <w:ind w:left="3600" w:hanging="36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4">
    <w:nsid w:val="47A00376"/>
    <w:multiLevelType w:val="hybridMultilevel"/>
    <w:tmpl w:val="AA76EA6A"/>
    <w:lvl w:ilvl="0" w:tplc="93603464">
      <w:start w:val="5"/>
      <w:numFmt w:val="bullet"/>
      <w:lvlText w:val="-"/>
      <w:lvlJc w:val="left"/>
      <w:pPr>
        <w:tabs>
          <w:tab w:val="num" w:pos="1020"/>
        </w:tabs>
        <w:ind w:left="1020" w:hanging="360"/>
      </w:pPr>
      <w:rPr>
        <w:rFonts w:ascii="Times New Roman" w:eastAsia="Times New Roman" w:hAnsi="Times New Roman" w:hint="default"/>
      </w:rPr>
    </w:lvl>
    <w:lvl w:ilvl="1" w:tplc="70BC7EDE">
      <w:start w:val="13"/>
      <w:numFmt w:val="upperRoman"/>
      <w:lvlText w:val="%2."/>
      <w:lvlJc w:val="left"/>
      <w:pPr>
        <w:tabs>
          <w:tab w:val="num" w:pos="1740"/>
        </w:tabs>
        <w:ind w:left="1740" w:hanging="360"/>
      </w:pPr>
      <w:rPr>
        <w:rFonts w:cs="Times New Roman" w:hint="default"/>
      </w:rPr>
    </w:lvl>
    <w:lvl w:ilvl="2" w:tplc="2E6E85C8">
      <w:start w:val="1"/>
      <w:numFmt w:val="decimal"/>
      <w:lvlText w:val="%3)"/>
      <w:lvlJc w:val="left"/>
      <w:pPr>
        <w:ind w:left="1070" w:hanging="360"/>
      </w:pPr>
      <w:rPr>
        <w:rFonts w:cs="Times New Roman" w:hint="default"/>
      </w:rPr>
    </w:lvl>
    <w:lvl w:ilvl="3" w:tplc="04150001">
      <w:start w:val="1"/>
      <w:numFmt w:val="bullet"/>
      <w:lvlText w:val=""/>
      <w:lvlJc w:val="left"/>
      <w:pPr>
        <w:tabs>
          <w:tab w:val="num" w:pos="3180"/>
        </w:tabs>
        <w:ind w:left="3180" w:hanging="360"/>
      </w:pPr>
      <w:rPr>
        <w:rFonts w:ascii="Symbol" w:hAnsi="Symbol" w:hint="default"/>
      </w:rPr>
    </w:lvl>
    <w:lvl w:ilvl="4" w:tplc="04150003" w:tentative="1">
      <w:start w:val="1"/>
      <w:numFmt w:val="bullet"/>
      <w:lvlText w:val="o"/>
      <w:lvlJc w:val="left"/>
      <w:pPr>
        <w:tabs>
          <w:tab w:val="num" w:pos="3900"/>
        </w:tabs>
        <w:ind w:left="3900" w:hanging="360"/>
      </w:pPr>
      <w:rPr>
        <w:rFonts w:ascii="Courier New" w:hAnsi="Courier New" w:hint="default"/>
      </w:rPr>
    </w:lvl>
    <w:lvl w:ilvl="5" w:tplc="04150005" w:tentative="1">
      <w:start w:val="1"/>
      <w:numFmt w:val="bullet"/>
      <w:lvlText w:val=""/>
      <w:lvlJc w:val="left"/>
      <w:pPr>
        <w:tabs>
          <w:tab w:val="num" w:pos="4620"/>
        </w:tabs>
        <w:ind w:left="4620" w:hanging="360"/>
      </w:pPr>
      <w:rPr>
        <w:rFonts w:ascii="Wingdings" w:hAnsi="Wingdings" w:hint="default"/>
      </w:rPr>
    </w:lvl>
    <w:lvl w:ilvl="6" w:tplc="04150001" w:tentative="1">
      <w:start w:val="1"/>
      <w:numFmt w:val="bullet"/>
      <w:lvlText w:val=""/>
      <w:lvlJc w:val="left"/>
      <w:pPr>
        <w:tabs>
          <w:tab w:val="num" w:pos="5340"/>
        </w:tabs>
        <w:ind w:left="5340" w:hanging="360"/>
      </w:pPr>
      <w:rPr>
        <w:rFonts w:ascii="Symbol" w:hAnsi="Symbol" w:hint="default"/>
      </w:rPr>
    </w:lvl>
    <w:lvl w:ilvl="7" w:tplc="04150003" w:tentative="1">
      <w:start w:val="1"/>
      <w:numFmt w:val="bullet"/>
      <w:lvlText w:val="o"/>
      <w:lvlJc w:val="left"/>
      <w:pPr>
        <w:tabs>
          <w:tab w:val="num" w:pos="6060"/>
        </w:tabs>
        <w:ind w:left="6060" w:hanging="360"/>
      </w:pPr>
      <w:rPr>
        <w:rFonts w:ascii="Courier New" w:hAnsi="Courier New" w:hint="default"/>
      </w:rPr>
    </w:lvl>
    <w:lvl w:ilvl="8" w:tplc="04150005" w:tentative="1">
      <w:start w:val="1"/>
      <w:numFmt w:val="bullet"/>
      <w:lvlText w:val=""/>
      <w:lvlJc w:val="left"/>
      <w:pPr>
        <w:tabs>
          <w:tab w:val="num" w:pos="6780"/>
        </w:tabs>
        <w:ind w:left="6780" w:hanging="360"/>
      </w:pPr>
      <w:rPr>
        <w:rFonts w:ascii="Wingdings" w:hAnsi="Wingdings" w:hint="default"/>
      </w:rPr>
    </w:lvl>
  </w:abstractNum>
  <w:abstractNum w:abstractNumId="65">
    <w:nsid w:val="47CF0F72"/>
    <w:multiLevelType w:val="hybridMultilevel"/>
    <w:tmpl w:val="766A4AC4"/>
    <w:lvl w:ilvl="0" w:tplc="06EE392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nsid w:val="49087DCF"/>
    <w:multiLevelType w:val="hybridMultilevel"/>
    <w:tmpl w:val="9A7C3100"/>
    <w:lvl w:ilvl="0" w:tplc="120EE3BC">
      <w:start w:val="1"/>
      <w:numFmt w:val="bullet"/>
      <w:lvlText w:val=""/>
      <w:lvlJc w:val="left"/>
      <w:pPr>
        <w:tabs>
          <w:tab w:val="num" w:pos="720"/>
        </w:tabs>
        <w:ind w:left="720" w:hanging="36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7">
    <w:nsid w:val="4BBB7DAD"/>
    <w:multiLevelType w:val="hybridMultilevel"/>
    <w:tmpl w:val="5C861B66"/>
    <w:lvl w:ilvl="0" w:tplc="2E6E85C8">
      <w:start w:val="1"/>
      <w:numFmt w:val="decimal"/>
      <w:lvlText w:val="%1)"/>
      <w:lvlJc w:val="left"/>
      <w:pPr>
        <w:ind w:left="107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8">
    <w:nsid w:val="4D167898"/>
    <w:multiLevelType w:val="hybridMultilevel"/>
    <w:tmpl w:val="449A457C"/>
    <w:lvl w:ilvl="0" w:tplc="06EE3926">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69">
    <w:nsid w:val="4D4F0BDD"/>
    <w:multiLevelType w:val="hybridMultilevel"/>
    <w:tmpl w:val="940AAC1A"/>
    <w:lvl w:ilvl="0" w:tplc="FFFFFFFF">
      <w:numFmt w:val="bullet"/>
      <w:lvlText w:val="-"/>
      <w:lvlJc w:val="left"/>
      <w:pPr>
        <w:tabs>
          <w:tab w:val="num" w:pos="360"/>
        </w:tabs>
        <w:ind w:left="360" w:hanging="360"/>
      </w:pPr>
      <w:rPr>
        <w:rFont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0">
    <w:nsid w:val="4D591AA7"/>
    <w:multiLevelType w:val="hybridMultilevel"/>
    <w:tmpl w:val="D51C2336"/>
    <w:lvl w:ilvl="0" w:tplc="04150015">
      <w:start w:val="1"/>
      <w:numFmt w:val="upperLetter"/>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71">
    <w:nsid w:val="4DF32FE8"/>
    <w:multiLevelType w:val="hybridMultilevel"/>
    <w:tmpl w:val="D160DE7C"/>
    <w:lvl w:ilvl="0" w:tplc="6B5E5A92">
      <w:numFmt w:val="bullet"/>
      <w:lvlText w:val="-"/>
      <w:lvlJc w:val="left"/>
      <w:pPr>
        <w:tabs>
          <w:tab w:val="num" w:pos="360"/>
        </w:tabs>
        <w:ind w:left="360" w:hanging="360"/>
      </w:pPr>
      <w:rPr>
        <w:rFonts w:hint="default"/>
      </w:rPr>
    </w:lvl>
    <w:lvl w:ilvl="1" w:tplc="04150019" w:tentative="1">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72">
    <w:nsid w:val="500D561D"/>
    <w:multiLevelType w:val="hybridMultilevel"/>
    <w:tmpl w:val="B51A5862"/>
    <w:lvl w:ilvl="0" w:tplc="120EE3BC">
      <w:start w:val="1"/>
      <w:numFmt w:val="bullet"/>
      <w:lvlText w:val=""/>
      <w:lvlJc w:val="left"/>
      <w:pPr>
        <w:tabs>
          <w:tab w:val="num" w:pos="720"/>
        </w:tabs>
        <w:ind w:left="720" w:hanging="36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3">
    <w:nsid w:val="50551759"/>
    <w:multiLevelType w:val="multilevel"/>
    <w:tmpl w:val="1D20B856"/>
    <w:lvl w:ilvl="0">
      <w:start w:val="5"/>
      <w:numFmt w:val="bullet"/>
      <w:lvlText w:val="-"/>
      <w:lvlJc w:val="left"/>
      <w:pPr>
        <w:tabs>
          <w:tab w:val="num" w:pos="1020"/>
        </w:tabs>
        <w:ind w:left="1020" w:hanging="360"/>
      </w:pPr>
      <w:rPr>
        <w:rFonts w:ascii="Times New Roman" w:eastAsia="Times New Roman" w:hAnsi="Times New Roman" w:hint="default"/>
      </w:rPr>
    </w:lvl>
    <w:lvl w:ilvl="1">
      <w:start w:val="12"/>
      <w:numFmt w:val="upperRoman"/>
      <w:lvlText w:val="%2."/>
      <w:lvlJc w:val="left"/>
      <w:pPr>
        <w:tabs>
          <w:tab w:val="num" w:pos="1740"/>
        </w:tabs>
        <w:ind w:left="1740" w:hanging="360"/>
      </w:pPr>
      <w:rPr>
        <w:rFonts w:cs="Times New Roman" w:hint="default"/>
      </w:rPr>
    </w:lvl>
    <w:lvl w:ilvl="2">
      <w:start w:val="1"/>
      <w:numFmt w:val="bullet"/>
      <w:lvlText w:val=""/>
      <w:lvlJc w:val="left"/>
      <w:pPr>
        <w:tabs>
          <w:tab w:val="num" w:pos="2460"/>
        </w:tabs>
        <w:ind w:left="2460" w:hanging="360"/>
      </w:pPr>
      <w:rPr>
        <w:rFonts w:ascii="Wingdings" w:hAnsi="Wingdings" w:hint="default"/>
      </w:rPr>
    </w:lvl>
    <w:lvl w:ilvl="3">
      <w:start w:val="1"/>
      <w:numFmt w:val="bullet"/>
      <w:lvlText w:val=""/>
      <w:lvlJc w:val="left"/>
      <w:pPr>
        <w:tabs>
          <w:tab w:val="num" w:pos="3180"/>
        </w:tabs>
        <w:ind w:left="3180" w:hanging="360"/>
      </w:pPr>
      <w:rPr>
        <w:rFonts w:ascii="Symbol" w:hAnsi="Symbol" w:hint="default"/>
      </w:rPr>
    </w:lvl>
    <w:lvl w:ilvl="4">
      <w:start w:val="1"/>
      <w:numFmt w:val="bullet"/>
      <w:lvlText w:val="o"/>
      <w:lvlJc w:val="left"/>
      <w:pPr>
        <w:tabs>
          <w:tab w:val="num" w:pos="3900"/>
        </w:tabs>
        <w:ind w:left="3900" w:hanging="360"/>
      </w:pPr>
      <w:rPr>
        <w:rFonts w:ascii="Courier New" w:hAnsi="Courier New" w:hint="default"/>
      </w:rPr>
    </w:lvl>
    <w:lvl w:ilvl="5">
      <w:start w:val="1"/>
      <w:numFmt w:val="bullet"/>
      <w:lvlText w:val=""/>
      <w:lvlJc w:val="left"/>
      <w:pPr>
        <w:tabs>
          <w:tab w:val="num" w:pos="4620"/>
        </w:tabs>
        <w:ind w:left="4620" w:hanging="360"/>
      </w:pPr>
      <w:rPr>
        <w:rFonts w:ascii="Wingdings" w:hAnsi="Wingdings" w:hint="default"/>
      </w:rPr>
    </w:lvl>
    <w:lvl w:ilvl="6">
      <w:start w:val="1"/>
      <w:numFmt w:val="bullet"/>
      <w:lvlText w:val=""/>
      <w:lvlJc w:val="left"/>
      <w:pPr>
        <w:tabs>
          <w:tab w:val="num" w:pos="5340"/>
        </w:tabs>
        <w:ind w:left="5340" w:hanging="360"/>
      </w:pPr>
      <w:rPr>
        <w:rFonts w:ascii="Symbol" w:hAnsi="Symbol" w:hint="default"/>
      </w:rPr>
    </w:lvl>
    <w:lvl w:ilvl="7">
      <w:start w:val="1"/>
      <w:numFmt w:val="bullet"/>
      <w:lvlText w:val="o"/>
      <w:lvlJc w:val="left"/>
      <w:pPr>
        <w:tabs>
          <w:tab w:val="num" w:pos="6060"/>
        </w:tabs>
        <w:ind w:left="6060" w:hanging="360"/>
      </w:pPr>
      <w:rPr>
        <w:rFonts w:ascii="Courier New" w:hAnsi="Courier New" w:hint="default"/>
      </w:rPr>
    </w:lvl>
    <w:lvl w:ilvl="8">
      <w:start w:val="1"/>
      <w:numFmt w:val="bullet"/>
      <w:lvlText w:val=""/>
      <w:lvlJc w:val="left"/>
      <w:pPr>
        <w:tabs>
          <w:tab w:val="num" w:pos="6780"/>
        </w:tabs>
        <w:ind w:left="6780" w:hanging="360"/>
      </w:pPr>
      <w:rPr>
        <w:rFonts w:ascii="Wingdings" w:hAnsi="Wingdings" w:hint="default"/>
      </w:rPr>
    </w:lvl>
  </w:abstractNum>
  <w:abstractNum w:abstractNumId="74">
    <w:nsid w:val="517C5832"/>
    <w:multiLevelType w:val="hybridMultilevel"/>
    <w:tmpl w:val="B220F302"/>
    <w:lvl w:ilvl="0" w:tplc="FFFFFFFF">
      <w:start w:val="4"/>
      <w:numFmt w:val="bullet"/>
      <w:lvlText w:val=""/>
      <w:lvlJc w:val="left"/>
      <w:pPr>
        <w:tabs>
          <w:tab w:val="num" w:pos="1080"/>
        </w:tabs>
        <w:ind w:left="1080" w:hanging="360"/>
      </w:pPr>
      <w:rPr>
        <w:rFonts w:ascii="Symbol" w:eastAsia="Times New Roman" w:hAnsi="Symbol" w:hint="default"/>
        <w:sz w:val="20"/>
      </w:rPr>
    </w:lvl>
    <w:lvl w:ilvl="1" w:tplc="FFFFFFFF">
      <w:start w:val="2"/>
      <w:numFmt w:val="bullet"/>
      <w:lvlText w:val=""/>
      <w:lvlJc w:val="left"/>
      <w:pPr>
        <w:tabs>
          <w:tab w:val="num" w:pos="2148"/>
        </w:tabs>
        <w:ind w:left="2148" w:hanging="360"/>
      </w:pPr>
      <w:rPr>
        <w:rFonts w:ascii="Symbol" w:eastAsia="Times New Roman" w:hAnsi="Symbol"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75">
    <w:nsid w:val="51E90CFC"/>
    <w:multiLevelType w:val="hybridMultilevel"/>
    <w:tmpl w:val="9604C03C"/>
    <w:lvl w:ilvl="0" w:tplc="7CF6732C">
      <w:start w:val="1"/>
      <w:numFmt w:val="decimal"/>
      <w:lvlText w:val="%1."/>
      <w:lvlJc w:val="left"/>
      <w:pPr>
        <w:tabs>
          <w:tab w:val="num" w:pos="15"/>
        </w:tabs>
        <w:ind w:left="15" w:hanging="375"/>
      </w:pPr>
      <w:rPr>
        <w:rFonts w:cs="Times New Roman" w:hint="default"/>
        <w:b/>
      </w:rPr>
    </w:lvl>
    <w:lvl w:ilvl="1" w:tplc="B8D44064">
      <w:start w:val="1"/>
      <w:numFmt w:val="bullet"/>
      <w:lvlText w:val=""/>
      <w:lvlJc w:val="left"/>
      <w:pPr>
        <w:tabs>
          <w:tab w:val="num" w:pos="1440"/>
        </w:tabs>
        <w:ind w:left="1440" w:hanging="360"/>
      </w:pPr>
      <w:rPr>
        <w:rFonts w:ascii="Symbol" w:hAnsi="Symbol" w:hint="default"/>
        <w:b/>
        <w:color w:val="auto"/>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6">
    <w:nsid w:val="537D379A"/>
    <w:multiLevelType w:val="hybridMultilevel"/>
    <w:tmpl w:val="70A62DE0"/>
    <w:lvl w:ilvl="0" w:tplc="FFFFFFFF">
      <w:start w:val="1"/>
      <w:numFmt w:val="lowerLetter"/>
      <w:lvlText w:val="%1)"/>
      <w:lvlJc w:val="left"/>
      <w:pPr>
        <w:tabs>
          <w:tab w:val="num" w:pos="1440"/>
        </w:tabs>
        <w:ind w:left="1440" w:hanging="360"/>
      </w:pPr>
      <w:rPr>
        <w:rFonts w:cs="Times New Roman" w:hint="default"/>
        <w:i w:val="0"/>
        <w:color w:val="auto"/>
      </w:rPr>
    </w:lvl>
    <w:lvl w:ilvl="1" w:tplc="FFFFFFFF">
      <w:start w:val="2"/>
      <w:numFmt w:val="decimal"/>
      <w:lvlText w:val="%2."/>
      <w:lvlJc w:val="left"/>
      <w:pPr>
        <w:tabs>
          <w:tab w:val="num" w:pos="1440"/>
        </w:tabs>
        <w:ind w:left="1440" w:hanging="360"/>
      </w:pPr>
      <w:rPr>
        <w:rFonts w:cs="Times New Roman" w:hint="default"/>
        <w:b/>
        <w:i w:val="0"/>
        <w:color w:val="auto"/>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7">
    <w:nsid w:val="54A040DD"/>
    <w:multiLevelType w:val="hybridMultilevel"/>
    <w:tmpl w:val="52DAFD5C"/>
    <w:lvl w:ilvl="0" w:tplc="04150015">
      <w:start w:val="1"/>
      <w:numFmt w:val="upperLetter"/>
      <w:lvlText w:val="%1."/>
      <w:lvlJc w:val="left"/>
      <w:pPr>
        <w:ind w:left="360" w:hanging="360"/>
      </w:pPr>
      <w:rPr>
        <w:rFonts w:cs="Times New Roman" w:hint="default"/>
        <w:i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78">
    <w:nsid w:val="56B52026"/>
    <w:multiLevelType w:val="multilevel"/>
    <w:tmpl w:val="C3FAC70A"/>
    <w:lvl w:ilvl="0">
      <w:start w:val="1"/>
      <w:numFmt w:val="bullet"/>
      <w:lvlText w:val=""/>
      <w:lvlJc w:val="left"/>
      <w:pPr>
        <w:tabs>
          <w:tab w:val="num" w:pos="3600"/>
        </w:tabs>
        <w:ind w:left="3600" w:hanging="360"/>
      </w:pPr>
      <w:rPr>
        <w:rFonts w:ascii="Symbol" w:hAnsi="Symbol" w:hint="default"/>
        <w:color w:val="auto"/>
      </w:rPr>
    </w:lvl>
    <w:lvl w:ilvl="1">
      <w:start w:val="1"/>
      <w:numFmt w:val="bullet"/>
      <w:lvlText w:val="o"/>
      <w:lvlJc w:val="left"/>
      <w:pPr>
        <w:tabs>
          <w:tab w:val="num" w:pos="3180"/>
        </w:tabs>
        <w:ind w:left="3180" w:hanging="360"/>
      </w:pPr>
      <w:rPr>
        <w:rFonts w:ascii="Courier New" w:hAnsi="Courier New" w:hint="default"/>
      </w:rPr>
    </w:lvl>
    <w:lvl w:ilvl="2">
      <w:start w:val="1"/>
      <w:numFmt w:val="bullet"/>
      <w:lvlText w:val=""/>
      <w:lvlJc w:val="left"/>
      <w:pPr>
        <w:tabs>
          <w:tab w:val="num" w:pos="3900"/>
        </w:tabs>
        <w:ind w:left="3900" w:hanging="360"/>
      </w:pPr>
      <w:rPr>
        <w:rFonts w:ascii="Wingdings" w:hAnsi="Wingdings" w:hint="default"/>
      </w:rPr>
    </w:lvl>
    <w:lvl w:ilvl="3">
      <w:start w:val="1"/>
      <w:numFmt w:val="bullet"/>
      <w:lvlText w:val=""/>
      <w:lvlJc w:val="left"/>
      <w:pPr>
        <w:tabs>
          <w:tab w:val="num" w:pos="4620"/>
        </w:tabs>
        <w:ind w:left="4620" w:hanging="360"/>
      </w:pPr>
      <w:rPr>
        <w:rFonts w:ascii="Symbol" w:hAnsi="Symbol" w:hint="default"/>
      </w:rPr>
    </w:lvl>
    <w:lvl w:ilvl="4">
      <w:start w:val="1"/>
      <w:numFmt w:val="bullet"/>
      <w:lvlText w:val="o"/>
      <w:lvlJc w:val="left"/>
      <w:pPr>
        <w:tabs>
          <w:tab w:val="num" w:pos="5340"/>
        </w:tabs>
        <w:ind w:left="5340" w:hanging="360"/>
      </w:pPr>
      <w:rPr>
        <w:rFonts w:ascii="Courier New" w:hAnsi="Courier New" w:hint="default"/>
      </w:rPr>
    </w:lvl>
    <w:lvl w:ilvl="5">
      <w:start w:val="1"/>
      <w:numFmt w:val="bullet"/>
      <w:lvlText w:val=""/>
      <w:lvlJc w:val="left"/>
      <w:pPr>
        <w:tabs>
          <w:tab w:val="num" w:pos="6060"/>
        </w:tabs>
        <w:ind w:left="6060" w:hanging="360"/>
      </w:pPr>
      <w:rPr>
        <w:rFonts w:ascii="Wingdings" w:hAnsi="Wingdings" w:hint="default"/>
      </w:rPr>
    </w:lvl>
    <w:lvl w:ilvl="6">
      <w:start w:val="1"/>
      <w:numFmt w:val="bullet"/>
      <w:lvlText w:val=""/>
      <w:lvlJc w:val="left"/>
      <w:pPr>
        <w:tabs>
          <w:tab w:val="num" w:pos="6780"/>
        </w:tabs>
        <w:ind w:left="6780" w:hanging="360"/>
      </w:pPr>
      <w:rPr>
        <w:rFonts w:ascii="Symbol" w:hAnsi="Symbol" w:hint="default"/>
      </w:rPr>
    </w:lvl>
    <w:lvl w:ilvl="7">
      <w:start w:val="1"/>
      <w:numFmt w:val="bullet"/>
      <w:lvlText w:val="o"/>
      <w:lvlJc w:val="left"/>
      <w:pPr>
        <w:tabs>
          <w:tab w:val="num" w:pos="7500"/>
        </w:tabs>
        <w:ind w:left="7500" w:hanging="360"/>
      </w:pPr>
      <w:rPr>
        <w:rFonts w:ascii="Courier New" w:hAnsi="Courier New" w:hint="default"/>
      </w:rPr>
    </w:lvl>
    <w:lvl w:ilvl="8">
      <w:start w:val="1"/>
      <w:numFmt w:val="bullet"/>
      <w:lvlText w:val=""/>
      <w:lvlJc w:val="left"/>
      <w:pPr>
        <w:tabs>
          <w:tab w:val="num" w:pos="8220"/>
        </w:tabs>
        <w:ind w:left="8220" w:hanging="360"/>
      </w:pPr>
      <w:rPr>
        <w:rFonts w:ascii="Wingdings" w:hAnsi="Wingdings" w:hint="default"/>
      </w:rPr>
    </w:lvl>
  </w:abstractNum>
  <w:abstractNum w:abstractNumId="79">
    <w:nsid w:val="5814401F"/>
    <w:multiLevelType w:val="hybridMultilevel"/>
    <w:tmpl w:val="59708158"/>
    <w:lvl w:ilvl="0" w:tplc="5AE6BD88">
      <w:numFmt w:val="bullet"/>
      <w:lvlText w:val="-"/>
      <w:lvlJc w:val="left"/>
      <w:pPr>
        <w:tabs>
          <w:tab w:val="num" w:pos="540"/>
        </w:tabs>
        <w:ind w:left="540" w:hanging="360"/>
      </w:pPr>
      <w:rPr>
        <w:rFonts w:hint="default"/>
      </w:rPr>
    </w:lvl>
    <w:lvl w:ilvl="1" w:tplc="04150003" w:tentative="1">
      <w:start w:val="1"/>
      <w:numFmt w:val="bullet"/>
      <w:lvlText w:val="o"/>
      <w:lvlJc w:val="left"/>
      <w:pPr>
        <w:tabs>
          <w:tab w:val="num" w:pos="1620"/>
        </w:tabs>
        <w:ind w:left="1620" w:hanging="360"/>
      </w:pPr>
      <w:rPr>
        <w:rFonts w:ascii="Courier New" w:hAnsi="Courier New" w:hint="default"/>
      </w:rPr>
    </w:lvl>
    <w:lvl w:ilvl="2" w:tplc="04150005" w:tentative="1">
      <w:start w:val="1"/>
      <w:numFmt w:val="bullet"/>
      <w:lvlText w:val=""/>
      <w:lvlJc w:val="left"/>
      <w:pPr>
        <w:tabs>
          <w:tab w:val="num" w:pos="2340"/>
        </w:tabs>
        <w:ind w:left="2340" w:hanging="360"/>
      </w:pPr>
      <w:rPr>
        <w:rFonts w:ascii="Wingdings" w:hAnsi="Wingdings" w:hint="default"/>
      </w:rPr>
    </w:lvl>
    <w:lvl w:ilvl="3" w:tplc="04150001" w:tentative="1">
      <w:start w:val="1"/>
      <w:numFmt w:val="bullet"/>
      <w:lvlText w:val=""/>
      <w:lvlJc w:val="left"/>
      <w:pPr>
        <w:tabs>
          <w:tab w:val="num" w:pos="3060"/>
        </w:tabs>
        <w:ind w:left="3060" w:hanging="360"/>
      </w:pPr>
      <w:rPr>
        <w:rFonts w:ascii="Symbol" w:hAnsi="Symbol" w:hint="default"/>
      </w:rPr>
    </w:lvl>
    <w:lvl w:ilvl="4" w:tplc="04150003" w:tentative="1">
      <w:start w:val="1"/>
      <w:numFmt w:val="bullet"/>
      <w:lvlText w:val="o"/>
      <w:lvlJc w:val="left"/>
      <w:pPr>
        <w:tabs>
          <w:tab w:val="num" w:pos="3780"/>
        </w:tabs>
        <w:ind w:left="3780" w:hanging="360"/>
      </w:pPr>
      <w:rPr>
        <w:rFonts w:ascii="Courier New" w:hAnsi="Courier New" w:hint="default"/>
      </w:rPr>
    </w:lvl>
    <w:lvl w:ilvl="5" w:tplc="04150005" w:tentative="1">
      <w:start w:val="1"/>
      <w:numFmt w:val="bullet"/>
      <w:lvlText w:val=""/>
      <w:lvlJc w:val="left"/>
      <w:pPr>
        <w:tabs>
          <w:tab w:val="num" w:pos="4500"/>
        </w:tabs>
        <w:ind w:left="4500" w:hanging="360"/>
      </w:pPr>
      <w:rPr>
        <w:rFonts w:ascii="Wingdings" w:hAnsi="Wingdings" w:hint="default"/>
      </w:rPr>
    </w:lvl>
    <w:lvl w:ilvl="6" w:tplc="04150001" w:tentative="1">
      <w:start w:val="1"/>
      <w:numFmt w:val="bullet"/>
      <w:lvlText w:val=""/>
      <w:lvlJc w:val="left"/>
      <w:pPr>
        <w:tabs>
          <w:tab w:val="num" w:pos="5220"/>
        </w:tabs>
        <w:ind w:left="5220" w:hanging="360"/>
      </w:pPr>
      <w:rPr>
        <w:rFonts w:ascii="Symbol" w:hAnsi="Symbol" w:hint="default"/>
      </w:rPr>
    </w:lvl>
    <w:lvl w:ilvl="7" w:tplc="04150003" w:tentative="1">
      <w:start w:val="1"/>
      <w:numFmt w:val="bullet"/>
      <w:lvlText w:val="o"/>
      <w:lvlJc w:val="left"/>
      <w:pPr>
        <w:tabs>
          <w:tab w:val="num" w:pos="5940"/>
        </w:tabs>
        <w:ind w:left="5940" w:hanging="360"/>
      </w:pPr>
      <w:rPr>
        <w:rFonts w:ascii="Courier New" w:hAnsi="Courier New" w:hint="default"/>
      </w:rPr>
    </w:lvl>
    <w:lvl w:ilvl="8" w:tplc="04150005" w:tentative="1">
      <w:start w:val="1"/>
      <w:numFmt w:val="bullet"/>
      <w:lvlText w:val=""/>
      <w:lvlJc w:val="left"/>
      <w:pPr>
        <w:tabs>
          <w:tab w:val="num" w:pos="6660"/>
        </w:tabs>
        <w:ind w:left="6660" w:hanging="360"/>
      </w:pPr>
      <w:rPr>
        <w:rFonts w:ascii="Wingdings" w:hAnsi="Wingdings" w:hint="default"/>
      </w:rPr>
    </w:lvl>
  </w:abstractNum>
  <w:abstractNum w:abstractNumId="80">
    <w:nsid w:val="59572D6D"/>
    <w:multiLevelType w:val="hybridMultilevel"/>
    <w:tmpl w:val="B6B0FCF8"/>
    <w:lvl w:ilvl="0" w:tplc="06EE3926">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81">
    <w:nsid w:val="5AEA160E"/>
    <w:multiLevelType w:val="hybridMultilevel"/>
    <w:tmpl w:val="AE68828E"/>
    <w:lvl w:ilvl="0" w:tplc="B8D44064">
      <w:start w:val="1"/>
      <w:numFmt w:val="bullet"/>
      <w:lvlText w:val=""/>
      <w:lvlJc w:val="left"/>
      <w:pPr>
        <w:tabs>
          <w:tab w:val="num" w:pos="3600"/>
        </w:tabs>
        <w:ind w:left="3600" w:hanging="36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2">
    <w:nsid w:val="5B841DE6"/>
    <w:multiLevelType w:val="hybridMultilevel"/>
    <w:tmpl w:val="37FE8044"/>
    <w:lvl w:ilvl="0" w:tplc="4F32BDBC">
      <w:start w:val="1"/>
      <w:numFmt w:val="decimal"/>
      <w:lvlText w:val="%1."/>
      <w:lvlJc w:val="left"/>
      <w:pPr>
        <w:tabs>
          <w:tab w:val="num" w:pos="15"/>
        </w:tabs>
        <w:ind w:left="15" w:hanging="375"/>
      </w:pPr>
      <w:rPr>
        <w:rFonts w:cs="Times New Roman" w:hint="default"/>
        <w:b w:val="0"/>
        <w:sz w:val="24"/>
        <w:szCs w:val="24"/>
      </w:rPr>
    </w:lvl>
    <w:lvl w:ilvl="1" w:tplc="2B329712">
      <w:start w:val="1"/>
      <w:numFmt w:val="upperLetter"/>
      <w:lvlText w:val="%2."/>
      <w:lvlJc w:val="left"/>
      <w:pPr>
        <w:tabs>
          <w:tab w:val="num" w:pos="720"/>
        </w:tabs>
        <w:ind w:left="720" w:hanging="360"/>
      </w:pPr>
      <w:rPr>
        <w:rFonts w:cs="Times New Roman" w:hint="default"/>
        <w:b/>
        <w:sz w:val="24"/>
        <w:szCs w:val="24"/>
      </w:rPr>
    </w:lvl>
    <w:lvl w:ilvl="2" w:tplc="0415001B" w:tentative="1">
      <w:start w:val="1"/>
      <w:numFmt w:val="lowerRoman"/>
      <w:lvlText w:val="%3."/>
      <w:lvlJc w:val="right"/>
      <w:pPr>
        <w:tabs>
          <w:tab w:val="num" w:pos="1440"/>
        </w:tabs>
        <w:ind w:left="1440" w:hanging="180"/>
      </w:pPr>
      <w:rPr>
        <w:rFonts w:cs="Times New Roman"/>
      </w:rPr>
    </w:lvl>
    <w:lvl w:ilvl="3" w:tplc="0415000F" w:tentative="1">
      <w:start w:val="1"/>
      <w:numFmt w:val="decimal"/>
      <w:lvlText w:val="%4."/>
      <w:lvlJc w:val="left"/>
      <w:pPr>
        <w:tabs>
          <w:tab w:val="num" w:pos="2160"/>
        </w:tabs>
        <w:ind w:left="2160" w:hanging="360"/>
      </w:pPr>
      <w:rPr>
        <w:rFonts w:cs="Times New Roman"/>
      </w:rPr>
    </w:lvl>
    <w:lvl w:ilvl="4" w:tplc="04150019" w:tentative="1">
      <w:start w:val="1"/>
      <w:numFmt w:val="lowerLetter"/>
      <w:lvlText w:val="%5."/>
      <w:lvlJc w:val="left"/>
      <w:pPr>
        <w:tabs>
          <w:tab w:val="num" w:pos="2880"/>
        </w:tabs>
        <w:ind w:left="2880" w:hanging="360"/>
      </w:pPr>
      <w:rPr>
        <w:rFonts w:cs="Times New Roman"/>
      </w:rPr>
    </w:lvl>
    <w:lvl w:ilvl="5" w:tplc="0415001B" w:tentative="1">
      <w:start w:val="1"/>
      <w:numFmt w:val="lowerRoman"/>
      <w:lvlText w:val="%6."/>
      <w:lvlJc w:val="right"/>
      <w:pPr>
        <w:tabs>
          <w:tab w:val="num" w:pos="3600"/>
        </w:tabs>
        <w:ind w:left="3600" w:hanging="180"/>
      </w:pPr>
      <w:rPr>
        <w:rFonts w:cs="Times New Roman"/>
      </w:rPr>
    </w:lvl>
    <w:lvl w:ilvl="6" w:tplc="0415000F" w:tentative="1">
      <w:start w:val="1"/>
      <w:numFmt w:val="decimal"/>
      <w:lvlText w:val="%7."/>
      <w:lvlJc w:val="left"/>
      <w:pPr>
        <w:tabs>
          <w:tab w:val="num" w:pos="4320"/>
        </w:tabs>
        <w:ind w:left="4320" w:hanging="360"/>
      </w:pPr>
      <w:rPr>
        <w:rFonts w:cs="Times New Roman"/>
      </w:rPr>
    </w:lvl>
    <w:lvl w:ilvl="7" w:tplc="04150019" w:tentative="1">
      <w:start w:val="1"/>
      <w:numFmt w:val="lowerLetter"/>
      <w:lvlText w:val="%8."/>
      <w:lvlJc w:val="left"/>
      <w:pPr>
        <w:tabs>
          <w:tab w:val="num" w:pos="5040"/>
        </w:tabs>
        <w:ind w:left="5040" w:hanging="360"/>
      </w:pPr>
      <w:rPr>
        <w:rFonts w:cs="Times New Roman"/>
      </w:rPr>
    </w:lvl>
    <w:lvl w:ilvl="8" w:tplc="0415001B" w:tentative="1">
      <w:start w:val="1"/>
      <w:numFmt w:val="lowerRoman"/>
      <w:lvlText w:val="%9."/>
      <w:lvlJc w:val="right"/>
      <w:pPr>
        <w:tabs>
          <w:tab w:val="num" w:pos="5760"/>
        </w:tabs>
        <w:ind w:left="5760" w:hanging="180"/>
      </w:pPr>
      <w:rPr>
        <w:rFonts w:cs="Times New Roman"/>
      </w:rPr>
    </w:lvl>
  </w:abstractNum>
  <w:abstractNum w:abstractNumId="83">
    <w:nsid w:val="5B96627C"/>
    <w:multiLevelType w:val="hybridMultilevel"/>
    <w:tmpl w:val="533A5724"/>
    <w:lvl w:ilvl="0" w:tplc="5B60F414">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4">
    <w:nsid w:val="5E9F46F8"/>
    <w:multiLevelType w:val="hybridMultilevel"/>
    <w:tmpl w:val="BD9445F8"/>
    <w:lvl w:ilvl="0" w:tplc="568EEED8">
      <w:start w:val="1"/>
      <w:numFmt w:val="bullet"/>
      <w:lvlText w:val="-"/>
      <w:lvlJc w:val="left"/>
      <w:pPr>
        <w:tabs>
          <w:tab w:val="num" w:pos="1700"/>
        </w:tabs>
        <w:ind w:left="1700" w:hanging="284"/>
      </w:pPr>
      <w:rPr>
        <w:rFonts w:ascii="Garamond" w:hAnsi="Garamond" w:hint="default"/>
      </w:rPr>
    </w:lvl>
    <w:lvl w:ilvl="1" w:tplc="04150003">
      <w:start w:val="1"/>
      <w:numFmt w:val="bullet"/>
      <w:lvlText w:val="o"/>
      <w:lvlJc w:val="left"/>
      <w:pPr>
        <w:tabs>
          <w:tab w:val="num" w:pos="1776"/>
        </w:tabs>
        <w:ind w:left="1776" w:hanging="360"/>
      </w:pPr>
      <w:rPr>
        <w:rFonts w:ascii="Courier New" w:hAnsi="Courier New" w:hint="default"/>
      </w:rPr>
    </w:lvl>
    <w:lvl w:ilvl="2" w:tplc="04150005">
      <w:start w:val="1"/>
      <w:numFmt w:val="bullet"/>
      <w:lvlText w:val=""/>
      <w:lvlJc w:val="left"/>
      <w:pPr>
        <w:tabs>
          <w:tab w:val="num" w:pos="2496"/>
        </w:tabs>
        <w:ind w:left="2496" w:hanging="360"/>
      </w:pPr>
      <w:rPr>
        <w:rFonts w:ascii="Wingdings" w:hAnsi="Wingdings" w:hint="default"/>
      </w:rPr>
    </w:lvl>
    <w:lvl w:ilvl="3" w:tplc="04150001" w:tentative="1">
      <w:start w:val="1"/>
      <w:numFmt w:val="bullet"/>
      <w:lvlText w:val=""/>
      <w:lvlJc w:val="left"/>
      <w:pPr>
        <w:tabs>
          <w:tab w:val="num" w:pos="3216"/>
        </w:tabs>
        <w:ind w:left="3216" w:hanging="360"/>
      </w:pPr>
      <w:rPr>
        <w:rFonts w:ascii="Symbol" w:hAnsi="Symbol" w:hint="default"/>
      </w:rPr>
    </w:lvl>
    <w:lvl w:ilvl="4" w:tplc="04150003" w:tentative="1">
      <w:start w:val="1"/>
      <w:numFmt w:val="bullet"/>
      <w:lvlText w:val="o"/>
      <w:lvlJc w:val="left"/>
      <w:pPr>
        <w:tabs>
          <w:tab w:val="num" w:pos="3936"/>
        </w:tabs>
        <w:ind w:left="3936" w:hanging="360"/>
      </w:pPr>
      <w:rPr>
        <w:rFonts w:ascii="Courier New" w:hAnsi="Courier New" w:hint="default"/>
      </w:rPr>
    </w:lvl>
    <w:lvl w:ilvl="5" w:tplc="04150005" w:tentative="1">
      <w:start w:val="1"/>
      <w:numFmt w:val="bullet"/>
      <w:lvlText w:val=""/>
      <w:lvlJc w:val="left"/>
      <w:pPr>
        <w:tabs>
          <w:tab w:val="num" w:pos="4656"/>
        </w:tabs>
        <w:ind w:left="4656" w:hanging="360"/>
      </w:pPr>
      <w:rPr>
        <w:rFonts w:ascii="Wingdings" w:hAnsi="Wingdings" w:hint="default"/>
      </w:rPr>
    </w:lvl>
    <w:lvl w:ilvl="6" w:tplc="04150001" w:tentative="1">
      <w:start w:val="1"/>
      <w:numFmt w:val="bullet"/>
      <w:lvlText w:val=""/>
      <w:lvlJc w:val="left"/>
      <w:pPr>
        <w:tabs>
          <w:tab w:val="num" w:pos="5376"/>
        </w:tabs>
        <w:ind w:left="5376" w:hanging="360"/>
      </w:pPr>
      <w:rPr>
        <w:rFonts w:ascii="Symbol" w:hAnsi="Symbol" w:hint="default"/>
      </w:rPr>
    </w:lvl>
    <w:lvl w:ilvl="7" w:tplc="04150003" w:tentative="1">
      <w:start w:val="1"/>
      <w:numFmt w:val="bullet"/>
      <w:lvlText w:val="o"/>
      <w:lvlJc w:val="left"/>
      <w:pPr>
        <w:tabs>
          <w:tab w:val="num" w:pos="6096"/>
        </w:tabs>
        <w:ind w:left="6096" w:hanging="360"/>
      </w:pPr>
      <w:rPr>
        <w:rFonts w:ascii="Courier New" w:hAnsi="Courier New" w:hint="default"/>
      </w:rPr>
    </w:lvl>
    <w:lvl w:ilvl="8" w:tplc="04150005" w:tentative="1">
      <w:start w:val="1"/>
      <w:numFmt w:val="bullet"/>
      <w:lvlText w:val=""/>
      <w:lvlJc w:val="left"/>
      <w:pPr>
        <w:tabs>
          <w:tab w:val="num" w:pos="6816"/>
        </w:tabs>
        <w:ind w:left="6816" w:hanging="360"/>
      </w:pPr>
      <w:rPr>
        <w:rFonts w:ascii="Wingdings" w:hAnsi="Wingdings" w:hint="default"/>
      </w:rPr>
    </w:lvl>
  </w:abstractNum>
  <w:abstractNum w:abstractNumId="85">
    <w:nsid w:val="6276235B"/>
    <w:multiLevelType w:val="hybridMultilevel"/>
    <w:tmpl w:val="7B7E0B78"/>
    <w:lvl w:ilvl="0" w:tplc="4300D362">
      <w:start w:val="1"/>
      <w:numFmt w:val="decimal"/>
      <w:lvlText w:val="%1."/>
      <w:lvlJc w:val="left"/>
      <w:pPr>
        <w:tabs>
          <w:tab w:val="num" w:pos="1800"/>
        </w:tabs>
        <w:ind w:left="1800" w:hanging="360"/>
      </w:pPr>
      <w:rPr>
        <w:rFonts w:cs="Times New Roman" w:hint="default"/>
        <w:b w:val="0"/>
      </w:rPr>
    </w:lvl>
    <w:lvl w:ilvl="1" w:tplc="AD46FDA0">
      <w:start w:val="10"/>
      <w:numFmt w:val="upperRoman"/>
      <w:lvlText w:val="%2."/>
      <w:lvlJc w:val="left"/>
      <w:pPr>
        <w:tabs>
          <w:tab w:val="num" w:pos="1440"/>
        </w:tabs>
        <w:ind w:left="1440" w:hanging="360"/>
      </w:pPr>
      <w:rPr>
        <w:rFonts w:cs="Times New Roman" w:hint="default"/>
        <w:b/>
        <w:sz w:val="24"/>
        <w:szCs w:val="24"/>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6">
    <w:nsid w:val="64CF1590"/>
    <w:multiLevelType w:val="hybridMultilevel"/>
    <w:tmpl w:val="A0B4944A"/>
    <w:lvl w:ilvl="0" w:tplc="53A2CA36">
      <w:start w:val="1"/>
      <w:numFmt w:val="decimal"/>
      <w:lvlText w:val="%1."/>
      <w:lvlJc w:val="left"/>
      <w:pPr>
        <w:ind w:left="720" w:hanging="360"/>
      </w:pPr>
      <w:rPr>
        <w:rFonts w:cs="Times New Roman" w:hint="default"/>
        <w:b w:val="0"/>
        <w:color w:val="auto"/>
        <w:sz w:val="24"/>
        <w:szCs w:val="24"/>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7">
    <w:nsid w:val="660064A3"/>
    <w:multiLevelType w:val="hybridMultilevel"/>
    <w:tmpl w:val="FFDE77EE"/>
    <w:lvl w:ilvl="0" w:tplc="294ED94A">
      <w:start w:val="16"/>
      <w:numFmt w:val="upperRoman"/>
      <w:lvlText w:val="%1."/>
      <w:lvlJc w:val="left"/>
      <w:pPr>
        <w:tabs>
          <w:tab w:val="num" w:pos="1980"/>
        </w:tabs>
        <w:ind w:left="1980" w:hanging="360"/>
      </w:pPr>
      <w:rPr>
        <w:rFonts w:cs="Times New Roman" w:hint="default"/>
        <w:b/>
        <w:sz w:val="24"/>
        <w:szCs w:val="24"/>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8">
    <w:nsid w:val="665800C7"/>
    <w:multiLevelType w:val="multilevel"/>
    <w:tmpl w:val="8ED06CFE"/>
    <w:lvl w:ilvl="0">
      <w:start w:val="3"/>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9">
    <w:nsid w:val="66D076E6"/>
    <w:multiLevelType w:val="hybridMultilevel"/>
    <w:tmpl w:val="455C5C32"/>
    <w:lvl w:ilvl="0" w:tplc="77300166">
      <w:start w:val="14"/>
      <w:numFmt w:val="upperRoman"/>
      <w:lvlText w:val="%1."/>
      <w:lvlJc w:val="left"/>
      <w:pPr>
        <w:tabs>
          <w:tab w:val="num" w:pos="1980"/>
        </w:tabs>
        <w:ind w:left="1980" w:hanging="360"/>
      </w:pPr>
      <w:rPr>
        <w:rFonts w:cs="Times New Roman" w:hint="default"/>
        <w:b/>
        <w:sz w:val="24"/>
        <w:szCs w:val="24"/>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0">
    <w:nsid w:val="67876102"/>
    <w:multiLevelType w:val="hybridMultilevel"/>
    <w:tmpl w:val="19681824"/>
    <w:lvl w:ilvl="0" w:tplc="650E5FC2">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1">
    <w:nsid w:val="68972D61"/>
    <w:multiLevelType w:val="hybridMultilevel"/>
    <w:tmpl w:val="4E046FDC"/>
    <w:lvl w:ilvl="0" w:tplc="06EE3926">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92">
    <w:nsid w:val="6948405D"/>
    <w:multiLevelType w:val="multilevel"/>
    <w:tmpl w:val="5B96E078"/>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93">
    <w:nsid w:val="69EC4685"/>
    <w:multiLevelType w:val="hybridMultilevel"/>
    <w:tmpl w:val="85E2BAF6"/>
    <w:lvl w:ilvl="0" w:tplc="FFFFFFFF">
      <w:start w:val="1"/>
      <w:numFmt w:val="decimal"/>
      <w:lvlText w:val="%1."/>
      <w:lvlJc w:val="left"/>
      <w:pPr>
        <w:tabs>
          <w:tab w:val="num" w:pos="720"/>
        </w:tabs>
        <w:ind w:left="720" w:hanging="360"/>
      </w:pPr>
      <w:rPr>
        <w:rFonts w:cs="Times New Roman"/>
        <w:b/>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b/>
      </w:rPr>
    </w:lvl>
    <w:lvl w:ilvl="4" w:tplc="FFFFFFFF">
      <w:start w:val="1"/>
      <w:numFmt w:val="decimal"/>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4">
    <w:nsid w:val="6AF92915"/>
    <w:multiLevelType w:val="hybridMultilevel"/>
    <w:tmpl w:val="73528E90"/>
    <w:lvl w:ilvl="0" w:tplc="D346A50E">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95">
    <w:nsid w:val="6BAB4C6F"/>
    <w:multiLevelType w:val="singleLevel"/>
    <w:tmpl w:val="0990464A"/>
    <w:lvl w:ilvl="0">
      <w:start w:val="1"/>
      <w:numFmt w:val="bullet"/>
      <w:pStyle w:val="HyphenBullet"/>
      <w:lvlText w:val=""/>
      <w:lvlJc w:val="left"/>
      <w:pPr>
        <w:tabs>
          <w:tab w:val="num" w:pos="2376"/>
        </w:tabs>
        <w:ind w:left="2376" w:hanging="360"/>
      </w:pPr>
      <w:rPr>
        <w:rFonts w:ascii="Symbol" w:hAnsi="Symbol" w:hint="default"/>
        <w:sz w:val="22"/>
      </w:rPr>
    </w:lvl>
  </w:abstractNum>
  <w:abstractNum w:abstractNumId="96">
    <w:nsid w:val="6C931D3C"/>
    <w:multiLevelType w:val="singleLevel"/>
    <w:tmpl w:val="4FBA1070"/>
    <w:lvl w:ilvl="0">
      <w:start w:val="1"/>
      <w:numFmt w:val="bullet"/>
      <w:pStyle w:val="Bullet2"/>
      <w:lvlText w:val=""/>
      <w:lvlJc w:val="left"/>
      <w:pPr>
        <w:tabs>
          <w:tab w:val="num" w:pos="1287"/>
        </w:tabs>
        <w:ind w:left="1287" w:hanging="567"/>
      </w:pPr>
      <w:rPr>
        <w:rFonts w:ascii="Symbol" w:hAnsi="Symbol" w:hint="default"/>
        <w:sz w:val="20"/>
      </w:rPr>
    </w:lvl>
  </w:abstractNum>
  <w:abstractNum w:abstractNumId="97">
    <w:nsid w:val="6E101AAC"/>
    <w:multiLevelType w:val="hybridMultilevel"/>
    <w:tmpl w:val="C7463D0C"/>
    <w:lvl w:ilvl="0" w:tplc="B8D44064">
      <w:start w:val="1"/>
      <w:numFmt w:val="bullet"/>
      <w:lvlText w:val=""/>
      <w:lvlJc w:val="left"/>
      <w:pPr>
        <w:tabs>
          <w:tab w:val="num" w:pos="3600"/>
        </w:tabs>
        <w:ind w:left="3600" w:hanging="36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8">
    <w:nsid w:val="6E1913D2"/>
    <w:multiLevelType w:val="hybridMultilevel"/>
    <w:tmpl w:val="28E2D2A8"/>
    <w:lvl w:ilvl="0" w:tplc="1E46B6B4">
      <w:start w:val="1"/>
      <w:numFmt w:val="decimal"/>
      <w:lvlText w:val="%1."/>
      <w:lvlJc w:val="left"/>
      <w:pPr>
        <w:tabs>
          <w:tab w:val="num" w:pos="660"/>
        </w:tabs>
        <w:ind w:left="660" w:hanging="360"/>
      </w:pPr>
      <w:rPr>
        <w:rFonts w:cs="Times New Roman" w:hint="default"/>
        <w:b/>
      </w:rPr>
    </w:lvl>
    <w:lvl w:ilvl="1" w:tplc="04150019" w:tentative="1">
      <w:start w:val="1"/>
      <w:numFmt w:val="lowerLetter"/>
      <w:lvlText w:val="%2."/>
      <w:lvlJc w:val="left"/>
      <w:pPr>
        <w:tabs>
          <w:tab w:val="num" w:pos="1380"/>
        </w:tabs>
        <w:ind w:left="1380" w:hanging="360"/>
      </w:pPr>
      <w:rPr>
        <w:rFonts w:cs="Times New Roman"/>
      </w:rPr>
    </w:lvl>
    <w:lvl w:ilvl="2" w:tplc="0415001B" w:tentative="1">
      <w:start w:val="1"/>
      <w:numFmt w:val="lowerRoman"/>
      <w:lvlText w:val="%3."/>
      <w:lvlJc w:val="right"/>
      <w:pPr>
        <w:tabs>
          <w:tab w:val="num" w:pos="2100"/>
        </w:tabs>
        <w:ind w:left="2100" w:hanging="180"/>
      </w:pPr>
      <w:rPr>
        <w:rFonts w:cs="Times New Roman"/>
      </w:rPr>
    </w:lvl>
    <w:lvl w:ilvl="3" w:tplc="0415000F" w:tentative="1">
      <w:start w:val="1"/>
      <w:numFmt w:val="decimal"/>
      <w:lvlText w:val="%4."/>
      <w:lvlJc w:val="left"/>
      <w:pPr>
        <w:tabs>
          <w:tab w:val="num" w:pos="2820"/>
        </w:tabs>
        <w:ind w:left="2820" w:hanging="360"/>
      </w:pPr>
      <w:rPr>
        <w:rFonts w:cs="Times New Roman"/>
      </w:rPr>
    </w:lvl>
    <w:lvl w:ilvl="4" w:tplc="04150019" w:tentative="1">
      <w:start w:val="1"/>
      <w:numFmt w:val="lowerLetter"/>
      <w:lvlText w:val="%5."/>
      <w:lvlJc w:val="left"/>
      <w:pPr>
        <w:tabs>
          <w:tab w:val="num" w:pos="3540"/>
        </w:tabs>
        <w:ind w:left="3540" w:hanging="360"/>
      </w:pPr>
      <w:rPr>
        <w:rFonts w:cs="Times New Roman"/>
      </w:rPr>
    </w:lvl>
    <w:lvl w:ilvl="5" w:tplc="0415001B" w:tentative="1">
      <w:start w:val="1"/>
      <w:numFmt w:val="lowerRoman"/>
      <w:lvlText w:val="%6."/>
      <w:lvlJc w:val="right"/>
      <w:pPr>
        <w:tabs>
          <w:tab w:val="num" w:pos="4260"/>
        </w:tabs>
        <w:ind w:left="4260" w:hanging="180"/>
      </w:pPr>
      <w:rPr>
        <w:rFonts w:cs="Times New Roman"/>
      </w:rPr>
    </w:lvl>
    <w:lvl w:ilvl="6" w:tplc="0415000F" w:tentative="1">
      <w:start w:val="1"/>
      <w:numFmt w:val="decimal"/>
      <w:lvlText w:val="%7."/>
      <w:lvlJc w:val="left"/>
      <w:pPr>
        <w:tabs>
          <w:tab w:val="num" w:pos="4980"/>
        </w:tabs>
        <w:ind w:left="4980" w:hanging="360"/>
      </w:pPr>
      <w:rPr>
        <w:rFonts w:cs="Times New Roman"/>
      </w:rPr>
    </w:lvl>
    <w:lvl w:ilvl="7" w:tplc="04150019" w:tentative="1">
      <w:start w:val="1"/>
      <w:numFmt w:val="lowerLetter"/>
      <w:lvlText w:val="%8."/>
      <w:lvlJc w:val="left"/>
      <w:pPr>
        <w:tabs>
          <w:tab w:val="num" w:pos="5700"/>
        </w:tabs>
        <w:ind w:left="5700" w:hanging="360"/>
      </w:pPr>
      <w:rPr>
        <w:rFonts w:cs="Times New Roman"/>
      </w:rPr>
    </w:lvl>
    <w:lvl w:ilvl="8" w:tplc="0415001B" w:tentative="1">
      <w:start w:val="1"/>
      <w:numFmt w:val="lowerRoman"/>
      <w:lvlText w:val="%9."/>
      <w:lvlJc w:val="right"/>
      <w:pPr>
        <w:tabs>
          <w:tab w:val="num" w:pos="6420"/>
        </w:tabs>
        <w:ind w:left="6420" w:hanging="180"/>
      </w:pPr>
      <w:rPr>
        <w:rFonts w:cs="Times New Roman"/>
      </w:rPr>
    </w:lvl>
  </w:abstractNum>
  <w:abstractNum w:abstractNumId="99">
    <w:nsid w:val="70170476"/>
    <w:multiLevelType w:val="hybridMultilevel"/>
    <w:tmpl w:val="AD32E552"/>
    <w:lvl w:ilvl="0" w:tplc="FFFFFFFF">
      <w:numFmt w:val="bullet"/>
      <w:lvlText w:val="-"/>
      <w:lvlJc w:val="left"/>
      <w:pPr>
        <w:tabs>
          <w:tab w:val="num" w:pos="1331"/>
        </w:tabs>
        <w:ind w:left="1331" w:hanging="360"/>
      </w:pPr>
      <w:rPr>
        <w:rFonts w:ascii="Garamond" w:eastAsia="Times New Roman" w:hAnsi="Garamond" w:hint="default"/>
        <w:sz w:val="28"/>
      </w:rPr>
    </w:lvl>
    <w:lvl w:ilvl="1" w:tplc="FFFFFFFF">
      <w:start w:val="1"/>
      <w:numFmt w:val="bullet"/>
      <w:lvlText w:val=""/>
      <w:lvlJc w:val="left"/>
      <w:pPr>
        <w:tabs>
          <w:tab w:val="num" w:pos="-76"/>
        </w:tabs>
        <w:ind w:left="-76" w:hanging="284"/>
      </w:pPr>
      <w:rPr>
        <w:rFonts w:ascii="Wingdings" w:hAnsi="Wingdings" w:hint="default"/>
      </w:rPr>
    </w:lvl>
    <w:lvl w:ilvl="2" w:tplc="FFFFFFFF" w:tentative="1">
      <w:start w:val="1"/>
      <w:numFmt w:val="bullet"/>
      <w:lvlText w:val=""/>
      <w:lvlJc w:val="left"/>
      <w:pPr>
        <w:tabs>
          <w:tab w:val="num" w:pos="720"/>
        </w:tabs>
        <w:ind w:left="720" w:hanging="360"/>
      </w:pPr>
      <w:rPr>
        <w:rFonts w:ascii="Wingdings" w:hAnsi="Wingdings" w:hint="default"/>
      </w:rPr>
    </w:lvl>
    <w:lvl w:ilvl="3" w:tplc="FFFFFFFF" w:tentative="1">
      <w:start w:val="1"/>
      <w:numFmt w:val="bullet"/>
      <w:lvlText w:val=""/>
      <w:lvlJc w:val="left"/>
      <w:pPr>
        <w:tabs>
          <w:tab w:val="num" w:pos="1440"/>
        </w:tabs>
        <w:ind w:left="1440" w:hanging="360"/>
      </w:pPr>
      <w:rPr>
        <w:rFonts w:ascii="Symbol" w:hAnsi="Symbol" w:hint="default"/>
      </w:rPr>
    </w:lvl>
    <w:lvl w:ilvl="4" w:tplc="FFFFFFFF" w:tentative="1">
      <w:start w:val="1"/>
      <w:numFmt w:val="bullet"/>
      <w:lvlText w:val="o"/>
      <w:lvlJc w:val="left"/>
      <w:pPr>
        <w:tabs>
          <w:tab w:val="num" w:pos="2160"/>
        </w:tabs>
        <w:ind w:left="2160" w:hanging="360"/>
      </w:pPr>
      <w:rPr>
        <w:rFonts w:ascii="Courier New" w:hAnsi="Courier New" w:hint="default"/>
      </w:rPr>
    </w:lvl>
    <w:lvl w:ilvl="5" w:tplc="FFFFFFFF" w:tentative="1">
      <w:start w:val="1"/>
      <w:numFmt w:val="bullet"/>
      <w:lvlText w:val=""/>
      <w:lvlJc w:val="left"/>
      <w:pPr>
        <w:tabs>
          <w:tab w:val="num" w:pos="2880"/>
        </w:tabs>
        <w:ind w:left="2880" w:hanging="360"/>
      </w:pPr>
      <w:rPr>
        <w:rFonts w:ascii="Wingdings" w:hAnsi="Wingdings" w:hint="default"/>
      </w:rPr>
    </w:lvl>
    <w:lvl w:ilvl="6" w:tplc="FFFFFFFF" w:tentative="1">
      <w:start w:val="1"/>
      <w:numFmt w:val="bullet"/>
      <w:lvlText w:val=""/>
      <w:lvlJc w:val="left"/>
      <w:pPr>
        <w:tabs>
          <w:tab w:val="num" w:pos="3600"/>
        </w:tabs>
        <w:ind w:left="3600" w:hanging="360"/>
      </w:pPr>
      <w:rPr>
        <w:rFonts w:ascii="Symbol" w:hAnsi="Symbol" w:hint="default"/>
      </w:rPr>
    </w:lvl>
    <w:lvl w:ilvl="7" w:tplc="FFFFFFFF" w:tentative="1">
      <w:start w:val="1"/>
      <w:numFmt w:val="bullet"/>
      <w:lvlText w:val="o"/>
      <w:lvlJc w:val="left"/>
      <w:pPr>
        <w:tabs>
          <w:tab w:val="num" w:pos="4320"/>
        </w:tabs>
        <w:ind w:left="4320" w:hanging="360"/>
      </w:pPr>
      <w:rPr>
        <w:rFonts w:ascii="Courier New" w:hAnsi="Courier New" w:hint="default"/>
      </w:rPr>
    </w:lvl>
    <w:lvl w:ilvl="8" w:tplc="FFFFFFFF" w:tentative="1">
      <w:start w:val="1"/>
      <w:numFmt w:val="bullet"/>
      <w:lvlText w:val=""/>
      <w:lvlJc w:val="left"/>
      <w:pPr>
        <w:tabs>
          <w:tab w:val="num" w:pos="5040"/>
        </w:tabs>
        <w:ind w:left="5040" w:hanging="360"/>
      </w:pPr>
      <w:rPr>
        <w:rFonts w:ascii="Wingdings" w:hAnsi="Wingdings" w:hint="default"/>
      </w:rPr>
    </w:lvl>
  </w:abstractNum>
  <w:abstractNum w:abstractNumId="100">
    <w:nsid w:val="70622B0B"/>
    <w:multiLevelType w:val="hybridMultilevel"/>
    <w:tmpl w:val="0EE82082"/>
    <w:lvl w:ilvl="0" w:tplc="06EE3926">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01">
    <w:nsid w:val="71354883"/>
    <w:multiLevelType w:val="hybridMultilevel"/>
    <w:tmpl w:val="F88EED9E"/>
    <w:lvl w:ilvl="0" w:tplc="06EE392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nsid w:val="71DB36D2"/>
    <w:multiLevelType w:val="hybridMultilevel"/>
    <w:tmpl w:val="9A9E22D8"/>
    <w:lvl w:ilvl="0" w:tplc="568EEED8">
      <w:start w:val="1"/>
      <w:numFmt w:val="bullet"/>
      <w:lvlText w:val="-"/>
      <w:lvlJc w:val="left"/>
      <w:pPr>
        <w:tabs>
          <w:tab w:val="num" w:pos="1700"/>
        </w:tabs>
        <w:ind w:left="1700" w:hanging="284"/>
      </w:pPr>
      <w:rPr>
        <w:rFonts w:ascii="Garamond" w:hAnsi="Garamond" w:hint="default"/>
      </w:rPr>
    </w:lvl>
    <w:lvl w:ilvl="1" w:tplc="04150003">
      <w:start w:val="1"/>
      <w:numFmt w:val="bullet"/>
      <w:lvlText w:val="o"/>
      <w:lvlJc w:val="left"/>
      <w:pPr>
        <w:tabs>
          <w:tab w:val="num" w:pos="1776"/>
        </w:tabs>
        <w:ind w:left="1776" w:hanging="360"/>
      </w:pPr>
      <w:rPr>
        <w:rFonts w:ascii="Courier New" w:hAnsi="Courier New" w:hint="default"/>
      </w:rPr>
    </w:lvl>
    <w:lvl w:ilvl="2" w:tplc="04150005">
      <w:start w:val="1"/>
      <w:numFmt w:val="bullet"/>
      <w:lvlText w:val=""/>
      <w:lvlJc w:val="left"/>
      <w:pPr>
        <w:tabs>
          <w:tab w:val="num" w:pos="2496"/>
        </w:tabs>
        <w:ind w:left="2496" w:hanging="360"/>
      </w:pPr>
      <w:rPr>
        <w:rFonts w:ascii="Wingdings" w:hAnsi="Wingdings" w:hint="default"/>
      </w:rPr>
    </w:lvl>
    <w:lvl w:ilvl="3" w:tplc="04150001" w:tentative="1">
      <w:start w:val="1"/>
      <w:numFmt w:val="bullet"/>
      <w:lvlText w:val=""/>
      <w:lvlJc w:val="left"/>
      <w:pPr>
        <w:tabs>
          <w:tab w:val="num" w:pos="3216"/>
        </w:tabs>
        <w:ind w:left="3216" w:hanging="360"/>
      </w:pPr>
      <w:rPr>
        <w:rFonts w:ascii="Symbol" w:hAnsi="Symbol" w:hint="default"/>
      </w:rPr>
    </w:lvl>
    <w:lvl w:ilvl="4" w:tplc="04150003" w:tentative="1">
      <w:start w:val="1"/>
      <w:numFmt w:val="bullet"/>
      <w:lvlText w:val="o"/>
      <w:lvlJc w:val="left"/>
      <w:pPr>
        <w:tabs>
          <w:tab w:val="num" w:pos="3936"/>
        </w:tabs>
        <w:ind w:left="3936" w:hanging="360"/>
      </w:pPr>
      <w:rPr>
        <w:rFonts w:ascii="Courier New" w:hAnsi="Courier New" w:hint="default"/>
      </w:rPr>
    </w:lvl>
    <w:lvl w:ilvl="5" w:tplc="04150005" w:tentative="1">
      <w:start w:val="1"/>
      <w:numFmt w:val="bullet"/>
      <w:lvlText w:val=""/>
      <w:lvlJc w:val="left"/>
      <w:pPr>
        <w:tabs>
          <w:tab w:val="num" w:pos="4656"/>
        </w:tabs>
        <w:ind w:left="4656" w:hanging="360"/>
      </w:pPr>
      <w:rPr>
        <w:rFonts w:ascii="Wingdings" w:hAnsi="Wingdings" w:hint="default"/>
      </w:rPr>
    </w:lvl>
    <w:lvl w:ilvl="6" w:tplc="04150001" w:tentative="1">
      <w:start w:val="1"/>
      <w:numFmt w:val="bullet"/>
      <w:lvlText w:val=""/>
      <w:lvlJc w:val="left"/>
      <w:pPr>
        <w:tabs>
          <w:tab w:val="num" w:pos="5376"/>
        </w:tabs>
        <w:ind w:left="5376" w:hanging="360"/>
      </w:pPr>
      <w:rPr>
        <w:rFonts w:ascii="Symbol" w:hAnsi="Symbol" w:hint="default"/>
      </w:rPr>
    </w:lvl>
    <w:lvl w:ilvl="7" w:tplc="04150003" w:tentative="1">
      <w:start w:val="1"/>
      <w:numFmt w:val="bullet"/>
      <w:lvlText w:val="o"/>
      <w:lvlJc w:val="left"/>
      <w:pPr>
        <w:tabs>
          <w:tab w:val="num" w:pos="6096"/>
        </w:tabs>
        <w:ind w:left="6096" w:hanging="360"/>
      </w:pPr>
      <w:rPr>
        <w:rFonts w:ascii="Courier New" w:hAnsi="Courier New" w:hint="default"/>
      </w:rPr>
    </w:lvl>
    <w:lvl w:ilvl="8" w:tplc="04150005" w:tentative="1">
      <w:start w:val="1"/>
      <w:numFmt w:val="bullet"/>
      <w:lvlText w:val=""/>
      <w:lvlJc w:val="left"/>
      <w:pPr>
        <w:tabs>
          <w:tab w:val="num" w:pos="6816"/>
        </w:tabs>
        <w:ind w:left="6816" w:hanging="360"/>
      </w:pPr>
      <w:rPr>
        <w:rFonts w:ascii="Wingdings" w:hAnsi="Wingdings" w:hint="default"/>
      </w:rPr>
    </w:lvl>
  </w:abstractNum>
  <w:abstractNum w:abstractNumId="103">
    <w:nsid w:val="72161117"/>
    <w:multiLevelType w:val="hybridMultilevel"/>
    <w:tmpl w:val="A8DEDAD4"/>
    <w:lvl w:ilvl="0" w:tplc="0DF23D50">
      <w:numFmt w:val="bullet"/>
      <w:lvlText w:val="-"/>
      <w:lvlJc w:val="left"/>
      <w:pPr>
        <w:tabs>
          <w:tab w:val="num" w:pos="2771"/>
        </w:tabs>
        <w:ind w:left="2771" w:hanging="360"/>
      </w:pPr>
      <w:rPr>
        <w:rFonts w:ascii="Garamond" w:eastAsia="Times New Roman" w:hAnsi="Garamond" w:hint="default"/>
        <w:sz w:val="28"/>
      </w:rPr>
    </w:lvl>
    <w:lvl w:ilvl="1" w:tplc="04150019">
      <w:start w:val="1"/>
      <w:numFmt w:val="bullet"/>
      <w:lvlText w:val="o"/>
      <w:lvlJc w:val="left"/>
      <w:pPr>
        <w:tabs>
          <w:tab w:val="num" w:pos="3491"/>
        </w:tabs>
        <w:ind w:left="3491" w:hanging="360"/>
      </w:pPr>
      <w:rPr>
        <w:rFonts w:ascii="Courier New" w:hAnsi="Courier New" w:hint="default"/>
      </w:rPr>
    </w:lvl>
    <w:lvl w:ilvl="2" w:tplc="0415001B">
      <w:start w:val="1"/>
      <w:numFmt w:val="bullet"/>
      <w:lvlText w:val=""/>
      <w:lvlJc w:val="left"/>
      <w:pPr>
        <w:tabs>
          <w:tab w:val="num" w:pos="4211"/>
        </w:tabs>
        <w:ind w:left="4211" w:hanging="360"/>
      </w:pPr>
      <w:rPr>
        <w:rFonts w:ascii="Wingdings" w:hAnsi="Wingdings" w:hint="default"/>
      </w:rPr>
    </w:lvl>
    <w:lvl w:ilvl="3" w:tplc="0415000F" w:tentative="1">
      <w:start w:val="1"/>
      <w:numFmt w:val="bullet"/>
      <w:lvlText w:val=""/>
      <w:lvlJc w:val="left"/>
      <w:pPr>
        <w:tabs>
          <w:tab w:val="num" w:pos="4931"/>
        </w:tabs>
        <w:ind w:left="4931" w:hanging="360"/>
      </w:pPr>
      <w:rPr>
        <w:rFonts w:ascii="Symbol" w:hAnsi="Symbol" w:hint="default"/>
      </w:rPr>
    </w:lvl>
    <w:lvl w:ilvl="4" w:tplc="04150019" w:tentative="1">
      <w:start w:val="1"/>
      <w:numFmt w:val="bullet"/>
      <w:lvlText w:val="o"/>
      <w:lvlJc w:val="left"/>
      <w:pPr>
        <w:tabs>
          <w:tab w:val="num" w:pos="5651"/>
        </w:tabs>
        <w:ind w:left="5651" w:hanging="360"/>
      </w:pPr>
      <w:rPr>
        <w:rFonts w:ascii="Courier New" w:hAnsi="Courier New" w:hint="default"/>
      </w:rPr>
    </w:lvl>
    <w:lvl w:ilvl="5" w:tplc="0415001B" w:tentative="1">
      <w:start w:val="1"/>
      <w:numFmt w:val="bullet"/>
      <w:lvlText w:val=""/>
      <w:lvlJc w:val="left"/>
      <w:pPr>
        <w:tabs>
          <w:tab w:val="num" w:pos="6371"/>
        </w:tabs>
        <w:ind w:left="6371" w:hanging="360"/>
      </w:pPr>
      <w:rPr>
        <w:rFonts w:ascii="Wingdings" w:hAnsi="Wingdings" w:hint="default"/>
      </w:rPr>
    </w:lvl>
    <w:lvl w:ilvl="6" w:tplc="0415000F" w:tentative="1">
      <w:start w:val="1"/>
      <w:numFmt w:val="bullet"/>
      <w:lvlText w:val=""/>
      <w:lvlJc w:val="left"/>
      <w:pPr>
        <w:tabs>
          <w:tab w:val="num" w:pos="7091"/>
        </w:tabs>
        <w:ind w:left="7091" w:hanging="360"/>
      </w:pPr>
      <w:rPr>
        <w:rFonts w:ascii="Symbol" w:hAnsi="Symbol" w:hint="default"/>
      </w:rPr>
    </w:lvl>
    <w:lvl w:ilvl="7" w:tplc="04150019" w:tentative="1">
      <w:start w:val="1"/>
      <w:numFmt w:val="bullet"/>
      <w:lvlText w:val="o"/>
      <w:lvlJc w:val="left"/>
      <w:pPr>
        <w:tabs>
          <w:tab w:val="num" w:pos="7811"/>
        </w:tabs>
        <w:ind w:left="7811" w:hanging="360"/>
      </w:pPr>
      <w:rPr>
        <w:rFonts w:ascii="Courier New" w:hAnsi="Courier New" w:hint="default"/>
      </w:rPr>
    </w:lvl>
    <w:lvl w:ilvl="8" w:tplc="0415001B" w:tentative="1">
      <w:start w:val="1"/>
      <w:numFmt w:val="bullet"/>
      <w:lvlText w:val=""/>
      <w:lvlJc w:val="left"/>
      <w:pPr>
        <w:tabs>
          <w:tab w:val="num" w:pos="8531"/>
        </w:tabs>
        <w:ind w:left="8531" w:hanging="360"/>
      </w:pPr>
      <w:rPr>
        <w:rFonts w:ascii="Wingdings" w:hAnsi="Wingdings" w:hint="default"/>
      </w:rPr>
    </w:lvl>
  </w:abstractNum>
  <w:abstractNum w:abstractNumId="104">
    <w:nsid w:val="722073A6"/>
    <w:multiLevelType w:val="hybridMultilevel"/>
    <w:tmpl w:val="01F2F0AC"/>
    <w:lvl w:ilvl="0" w:tplc="568EEED8">
      <w:start w:val="1"/>
      <w:numFmt w:val="bullet"/>
      <w:lvlText w:val="-"/>
      <w:lvlJc w:val="left"/>
      <w:pPr>
        <w:tabs>
          <w:tab w:val="num" w:pos="1700"/>
        </w:tabs>
        <w:ind w:left="1700" w:hanging="284"/>
      </w:pPr>
      <w:rPr>
        <w:rFonts w:ascii="Garamond" w:hAnsi="Garamond" w:hint="default"/>
      </w:rPr>
    </w:lvl>
    <w:lvl w:ilvl="1" w:tplc="04150003">
      <w:start w:val="1"/>
      <w:numFmt w:val="bullet"/>
      <w:lvlText w:val="o"/>
      <w:lvlJc w:val="left"/>
      <w:pPr>
        <w:tabs>
          <w:tab w:val="num" w:pos="1776"/>
        </w:tabs>
        <w:ind w:left="1776" w:hanging="360"/>
      </w:pPr>
      <w:rPr>
        <w:rFonts w:ascii="Courier New" w:hAnsi="Courier New" w:hint="default"/>
      </w:rPr>
    </w:lvl>
    <w:lvl w:ilvl="2" w:tplc="04150005">
      <w:start w:val="1"/>
      <w:numFmt w:val="bullet"/>
      <w:lvlText w:val=""/>
      <w:lvlJc w:val="left"/>
      <w:pPr>
        <w:tabs>
          <w:tab w:val="num" w:pos="2496"/>
        </w:tabs>
        <w:ind w:left="2496" w:hanging="360"/>
      </w:pPr>
      <w:rPr>
        <w:rFonts w:ascii="Wingdings" w:hAnsi="Wingdings" w:hint="default"/>
      </w:rPr>
    </w:lvl>
    <w:lvl w:ilvl="3" w:tplc="04150001" w:tentative="1">
      <w:start w:val="1"/>
      <w:numFmt w:val="bullet"/>
      <w:lvlText w:val=""/>
      <w:lvlJc w:val="left"/>
      <w:pPr>
        <w:tabs>
          <w:tab w:val="num" w:pos="3216"/>
        </w:tabs>
        <w:ind w:left="3216" w:hanging="360"/>
      </w:pPr>
      <w:rPr>
        <w:rFonts w:ascii="Symbol" w:hAnsi="Symbol" w:hint="default"/>
      </w:rPr>
    </w:lvl>
    <w:lvl w:ilvl="4" w:tplc="04150003" w:tentative="1">
      <w:start w:val="1"/>
      <w:numFmt w:val="bullet"/>
      <w:lvlText w:val="o"/>
      <w:lvlJc w:val="left"/>
      <w:pPr>
        <w:tabs>
          <w:tab w:val="num" w:pos="3936"/>
        </w:tabs>
        <w:ind w:left="3936" w:hanging="360"/>
      </w:pPr>
      <w:rPr>
        <w:rFonts w:ascii="Courier New" w:hAnsi="Courier New" w:hint="default"/>
      </w:rPr>
    </w:lvl>
    <w:lvl w:ilvl="5" w:tplc="04150005" w:tentative="1">
      <w:start w:val="1"/>
      <w:numFmt w:val="bullet"/>
      <w:lvlText w:val=""/>
      <w:lvlJc w:val="left"/>
      <w:pPr>
        <w:tabs>
          <w:tab w:val="num" w:pos="4656"/>
        </w:tabs>
        <w:ind w:left="4656" w:hanging="360"/>
      </w:pPr>
      <w:rPr>
        <w:rFonts w:ascii="Wingdings" w:hAnsi="Wingdings" w:hint="default"/>
      </w:rPr>
    </w:lvl>
    <w:lvl w:ilvl="6" w:tplc="04150001" w:tentative="1">
      <w:start w:val="1"/>
      <w:numFmt w:val="bullet"/>
      <w:lvlText w:val=""/>
      <w:lvlJc w:val="left"/>
      <w:pPr>
        <w:tabs>
          <w:tab w:val="num" w:pos="5376"/>
        </w:tabs>
        <w:ind w:left="5376" w:hanging="360"/>
      </w:pPr>
      <w:rPr>
        <w:rFonts w:ascii="Symbol" w:hAnsi="Symbol" w:hint="default"/>
      </w:rPr>
    </w:lvl>
    <w:lvl w:ilvl="7" w:tplc="04150003" w:tentative="1">
      <w:start w:val="1"/>
      <w:numFmt w:val="bullet"/>
      <w:lvlText w:val="o"/>
      <w:lvlJc w:val="left"/>
      <w:pPr>
        <w:tabs>
          <w:tab w:val="num" w:pos="6096"/>
        </w:tabs>
        <w:ind w:left="6096" w:hanging="360"/>
      </w:pPr>
      <w:rPr>
        <w:rFonts w:ascii="Courier New" w:hAnsi="Courier New" w:hint="default"/>
      </w:rPr>
    </w:lvl>
    <w:lvl w:ilvl="8" w:tplc="04150005" w:tentative="1">
      <w:start w:val="1"/>
      <w:numFmt w:val="bullet"/>
      <w:lvlText w:val=""/>
      <w:lvlJc w:val="left"/>
      <w:pPr>
        <w:tabs>
          <w:tab w:val="num" w:pos="6816"/>
        </w:tabs>
        <w:ind w:left="6816" w:hanging="360"/>
      </w:pPr>
      <w:rPr>
        <w:rFonts w:ascii="Wingdings" w:hAnsi="Wingdings" w:hint="default"/>
      </w:rPr>
    </w:lvl>
  </w:abstractNum>
  <w:abstractNum w:abstractNumId="105">
    <w:nsid w:val="73DA3E96"/>
    <w:multiLevelType w:val="hybridMultilevel"/>
    <w:tmpl w:val="0248DD4E"/>
    <w:lvl w:ilvl="0" w:tplc="9B1AA426">
      <w:start w:val="1"/>
      <w:numFmt w:val="decimal"/>
      <w:lvlText w:val="%1."/>
      <w:lvlJc w:val="left"/>
      <w:pPr>
        <w:tabs>
          <w:tab w:val="num" w:pos="1800"/>
        </w:tabs>
        <w:ind w:left="1800" w:hanging="360"/>
      </w:pPr>
      <w:rPr>
        <w:rFonts w:cs="Times New Roman" w:hint="default"/>
        <w:b w:val="0"/>
        <w:sz w:val="24"/>
        <w:szCs w:val="24"/>
      </w:rPr>
    </w:lvl>
    <w:lvl w:ilvl="1" w:tplc="04150019">
      <w:start w:val="9"/>
      <w:numFmt w:val="upperRoman"/>
      <w:lvlText w:val="%2."/>
      <w:lvlJc w:val="left"/>
      <w:pPr>
        <w:tabs>
          <w:tab w:val="num" w:pos="1800"/>
        </w:tabs>
        <w:ind w:left="1800" w:hanging="360"/>
      </w:pPr>
      <w:rPr>
        <w:rFonts w:cs="Times New Roman" w:hint="default"/>
        <w:b/>
        <w:sz w:val="24"/>
        <w:szCs w:val="24"/>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106">
    <w:nsid w:val="75854F81"/>
    <w:multiLevelType w:val="hybridMultilevel"/>
    <w:tmpl w:val="7D78CF18"/>
    <w:lvl w:ilvl="0" w:tplc="04150011">
      <w:start w:val="1"/>
      <w:numFmt w:val="decimal"/>
      <w:lvlText w:val="%1)"/>
      <w:lvlJc w:val="left"/>
      <w:pPr>
        <w:ind w:left="1353" w:hanging="360"/>
      </w:pPr>
      <w:rPr>
        <w:rFonts w:cs="Times New Roman" w:hint="default"/>
      </w:rPr>
    </w:lvl>
    <w:lvl w:ilvl="1" w:tplc="04150019" w:tentative="1">
      <w:start w:val="1"/>
      <w:numFmt w:val="lowerLetter"/>
      <w:lvlText w:val="%2."/>
      <w:lvlJc w:val="left"/>
      <w:pPr>
        <w:ind w:left="2073" w:hanging="360"/>
      </w:pPr>
      <w:rPr>
        <w:rFonts w:cs="Times New Roman"/>
      </w:rPr>
    </w:lvl>
    <w:lvl w:ilvl="2" w:tplc="0415001B" w:tentative="1">
      <w:start w:val="1"/>
      <w:numFmt w:val="lowerRoman"/>
      <w:lvlText w:val="%3."/>
      <w:lvlJc w:val="right"/>
      <w:pPr>
        <w:ind w:left="2793" w:hanging="180"/>
      </w:pPr>
      <w:rPr>
        <w:rFonts w:cs="Times New Roman"/>
      </w:rPr>
    </w:lvl>
    <w:lvl w:ilvl="3" w:tplc="0415000F" w:tentative="1">
      <w:start w:val="1"/>
      <w:numFmt w:val="decimal"/>
      <w:lvlText w:val="%4."/>
      <w:lvlJc w:val="left"/>
      <w:pPr>
        <w:ind w:left="3513" w:hanging="360"/>
      </w:pPr>
      <w:rPr>
        <w:rFonts w:cs="Times New Roman"/>
      </w:rPr>
    </w:lvl>
    <w:lvl w:ilvl="4" w:tplc="04150019" w:tentative="1">
      <w:start w:val="1"/>
      <w:numFmt w:val="lowerLetter"/>
      <w:lvlText w:val="%5."/>
      <w:lvlJc w:val="left"/>
      <w:pPr>
        <w:ind w:left="4233" w:hanging="360"/>
      </w:pPr>
      <w:rPr>
        <w:rFonts w:cs="Times New Roman"/>
      </w:rPr>
    </w:lvl>
    <w:lvl w:ilvl="5" w:tplc="0415001B" w:tentative="1">
      <w:start w:val="1"/>
      <w:numFmt w:val="lowerRoman"/>
      <w:lvlText w:val="%6."/>
      <w:lvlJc w:val="right"/>
      <w:pPr>
        <w:ind w:left="4953" w:hanging="180"/>
      </w:pPr>
      <w:rPr>
        <w:rFonts w:cs="Times New Roman"/>
      </w:rPr>
    </w:lvl>
    <w:lvl w:ilvl="6" w:tplc="0415000F" w:tentative="1">
      <w:start w:val="1"/>
      <w:numFmt w:val="decimal"/>
      <w:lvlText w:val="%7."/>
      <w:lvlJc w:val="left"/>
      <w:pPr>
        <w:ind w:left="5673" w:hanging="360"/>
      </w:pPr>
      <w:rPr>
        <w:rFonts w:cs="Times New Roman"/>
      </w:rPr>
    </w:lvl>
    <w:lvl w:ilvl="7" w:tplc="04150019" w:tentative="1">
      <w:start w:val="1"/>
      <w:numFmt w:val="lowerLetter"/>
      <w:lvlText w:val="%8."/>
      <w:lvlJc w:val="left"/>
      <w:pPr>
        <w:ind w:left="6393" w:hanging="360"/>
      </w:pPr>
      <w:rPr>
        <w:rFonts w:cs="Times New Roman"/>
      </w:rPr>
    </w:lvl>
    <w:lvl w:ilvl="8" w:tplc="0415001B" w:tentative="1">
      <w:start w:val="1"/>
      <w:numFmt w:val="lowerRoman"/>
      <w:lvlText w:val="%9."/>
      <w:lvlJc w:val="right"/>
      <w:pPr>
        <w:ind w:left="7113" w:hanging="180"/>
      </w:pPr>
      <w:rPr>
        <w:rFonts w:cs="Times New Roman"/>
      </w:rPr>
    </w:lvl>
  </w:abstractNum>
  <w:abstractNum w:abstractNumId="107">
    <w:nsid w:val="758828FC"/>
    <w:multiLevelType w:val="hybridMultilevel"/>
    <w:tmpl w:val="11B0D0F0"/>
    <w:lvl w:ilvl="0" w:tplc="04150015">
      <w:start w:val="1"/>
      <w:numFmt w:val="upperLetter"/>
      <w:lvlText w:val="%1."/>
      <w:lvlJc w:val="left"/>
      <w:pPr>
        <w:ind w:left="1495" w:hanging="360"/>
      </w:pPr>
      <w:rPr>
        <w:rFonts w:cs="Times New Roman"/>
      </w:rPr>
    </w:lvl>
    <w:lvl w:ilvl="1" w:tplc="04150019" w:tentative="1">
      <w:start w:val="1"/>
      <w:numFmt w:val="lowerLetter"/>
      <w:lvlText w:val="%2."/>
      <w:lvlJc w:val="left"/>
      <w:pPr>
        <w:ind w:left="2215" w:hanging="360"/>
      </w:pPr>
      <w:rPr>
        <w:rFonts w:cs="Times New Roman"/>
      </w:rPr>
    </w:lvl>
    <w:lvl w:ilvl="2" w:tplc="0415001B" w:tentative="1">
      <w:start w:val="1"/>
      <w:numFmt w:val="lowerRoman"/>
      <w:lvlText w:val="%3."/>
      <w:lvlJc w:val="right"/>
      <w:pPr>
        <w:ind w:left="2935" w:hanging="180"/>
      </w:pPr>
      <w:rPr>
        <w:rFonts w:cs="Times New Roman"/>
      </w:rPr>
    </w:lvl>
    <w:lvl w:ilvl="3" w:tplc="0415000F" w:tentative="1">
      <w:start w:val="1"/>
      <w:numFmt w:val="decimal"/>
      <w:lvlText w:val="%4."/>
      <w:lvlJc w:val="left"/>
      <w:pPr>
        <w:ind w:left="3655" w:hanging="360"/>
      </w:pPr>
      <w:rPr>
        <w:rFonts w:cs="Times New Roman"/>
      </w:rPr>
    </w:lvl>
    <w:lvl w:ilvl="4" w:tplc="04150019" w:tentative="1">
      <w:start w:val="1"/>
      <w:numFmt w:val="lowerLetter"/>
      <w:lvlText w:val="%5."/>
      <w:lvlJc w:val="left"/>
      <w:pPr>
        <w:ind w:left="4375" w:hanging="360"/>
      </w:pPr>
      <w:rPr>
        <w:rFonts w:cs="Times New Roman"/>
      </w:rPr>
    </w:lvl>
    <w:lvl w:ilvl="5" w:tplc="0415001B" w:tentative="1">
      <w:start w:val="1"/>
      <w:numFmt w:val="lowerRoman"/>
      <w:lvlText w:val="%6."/>
      <w:lvlJc w:val="right"/>
      <w:pPr>
        <w:ind w:left="5095" w:hanging="180"/>
      </w:pPr>
      <w:rPr>
        <w:rFonts w:cs="Times New Roman"/>
      </w:rPr>
    </w:lvl>
    <w:lvl w:ilvl="6" w:tplc="0415000F" w:tentative="1">
      <w:start w:val="1"/>
      <w:numFmt w:val="decimal"/>
      <w:lvlText w:val="%7."/>
      <w:lvlJc w:val="left"/>
      <w:pPr>
        <w:ind w:left="5815" w:hanging="360"/>
      </w:pPr>
      <w:rPr>
        <w:rFonts w:cs="Times New Roman"/>
      </w:rPr>
    </w:lvl>
    <w:lvl w:ilvl="7" w:tplc="04150019" w:tentative="1">
      <w:start w:val="1"/>
      <w:numFmt w:val="lowerLetter"/>
      <w:lvlText w:val="%8."/>
      <w:lvlJc w:val="left"/>
      <w:pPr>
        <w:ind w:left="6535" w:hanging="360"/>
      </w:pPr>
      <w:rPr>
        <w:rFonts w:cs="Times New Roman"/>
      </w:rPr>
    </w:lvl>
    <w:lvl w:ilvl="8" w:tplc="0415001B" w:tentative="1">
      <w:start w:val="1"/>
      <w:numFmt w:val="lowerRoman"/>
      <w:lvlText w:val="%9."/>
      <w:lvlJc w:val="right"/>
      <w:pPr>
        <w:ind w:left="7255" w:hanging="180"/>
      </w:pPr>
      <w:rPr>
        <w:rFonts w:cs="Times New Roman"/>
      </w:rPr>
    </w:lvl>
  </w:abstractNum>
  <w:abstractNum w:abstractNumId="108">
    <w:nsid w:val="77374FD1"/>
    <w:multiLevelType w:val="hybridMultilevel"/>
    <w:tmpl w:val="55BA2C82"/>
    <w:lvl w:ilvl="0" w:tplc="FDC0559E">
      <w:start w:val="1"/>
      <w:numFmt w:val="decimal"/>
      <w:lvlText w:val="%1."/>
      <w:lvlJc w:val="left"/>
      <w:pPr>
        <w:tabs>
          <w:tab w:val="num" w:pos="1800"/>
        </w:tabs>
        <w:ind w:left="1800" w:hanging="360"/>
      </w:pPr>
      <w:rPr>
        <w:rFonts w:cs="Times New Roman" w:hint="default"/>
        <w:b w:val="0"/>
        <w:sz w:val="24"/>
        <w:szCs w:val="24"/>
      </w:rPr>
    </w:lvl>
    <w:lvl w:ilvl="1" w:tplc="BA4C6696">
      <w:start w:val="8"/>
      <w:numFmt w:val="upperRoman"/>
      <w:lvlText w:val="%2."/>
      <w:lvlJc w:val="left"/>
      <w:pPr>
        <w:tabs>
          <w:tab w:val="num" w:pos="1800"/>
        </w:tabs>
        <w:ind w:left="1800" w:hanging="360"/>
      </w:pPr>
      <w:rPr>
        <w:rFonts w:cs="Times New Roman" w:hint="default"/>
        <w:b/>
        <w:sz w:val="24"/>
        <w:szCs w:val="24"/>
      </w:rPr>
    </w:lvl>
    <w:lvl w:ilvl="2" w:tplc="EB2A3AE6">
      <w:start w:val="1"/>
      <w:numFmt w:val="lowerLetter"/>
      <w:lvlText w:val="%3)"/>
      <w:lvlJc w:val="left"/>
      <w:pPr>
        <w:ind w:left="1070" w:hanging="360"/>
      </w:pPr>
      <w:rPr>
        <w:rFonts w:cs="Times New Roman" w:hint="default"/>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109">
    <w:nsid w:val="78F35F59"/>
    <w:multiLevelType w:val="hybridMultilevel"/>
    <w:tmpl w:val="7CE266AC"/>
    <w:lvl w:ilvl="0" w:tplc="ED264DCE">
      <w:start w:val="1"/>
      <w:numFmt w:val="lowerLetter"/>
      <w:lvlText w:val="%1)"/>
      <w:lvlJc w:val="left"/>
      <w:pPr>
        <w:tabs>
          <w:tab w:val="num" w:pos="360"/>
        </w:tabs>
        <w:ind w:left="360" w:hanging="360"/>
      </w:pPr>
      <w:rPr>
        <w:rFonts w:cs="Times New Roman" w:hint="default"/>
        <w:i w:val="0"/>
      </w:rPr>
    </w:lvl>
    <w:lvl w:ilvl="1" w:tplc="BB623EF4">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10">
    <w:nsid w:val="7AF9731D"/>
    <w:multiLevelType w:val="hybridMultilevel"/>
    <w:tmpl w:val="F8A69D6A"/>
    <w:lvl w:ilvl="0" w:tplc="749CE83A">
      <w:start w:val="1"/>
      <w:numFmt w:val="bullet"/>
      <w:lvlText w:val=""/>
      <w:lvlJc w:val="left"/>
      <w:pPr>
        <w:tabs>
          <w:tab w:val="num" w:pos="3600"/>
        </w:tabs>
        <w:ind w:left="3600" w:hanging="360"/>
      </w:pPr>
      <w:rPr>
        <w:rFonts w:ascii="Symbol" w:hAnsi="Symbol" w:hint="default"/>
        <w:color w:val="auto"/>
      </w:rPr>
    </w:lvl>
    <w:lvl w:ilvl="1" w:tplc="04150019" w:tentative="1">
      <w:start w:val="1"/>
      <w:numFmt w:val="bullet"/>
      <w:lvlText w:val="o"/>
      <w:lvlJc w:val="left"/>
      <w:pPr>
        <w:tabs>
          <w:tab w:val="num" w:pos="1440"/>
        </w:tabs>
        <w:ind w:left="1440" w:hanging="360"/>
      </w:pPr>
      <w:rPr>
        <w:rFonts w:ascii="Courier New" w:hAnsi="Courier New" w:hint="default"/>
      </w:rPr>
    </w:lvl>
    <w:lvl w:ilvl="2" w:tplc="0415001B">
      <w:start w:val="1"/>
      <w:numFmt w:val="bullet"/>
      <w:lvlText w:val=""/>
      <w:lvlJc w:val="left"/>
      <w:pPr>
        <w:tabs>
          <w:tab w:val="num" w:pos="2160"/>
        </w:tabs>
        <w:ind w:left="2160" w:hanging="360"/>
      </w:pPr>
      <w:rPr>
        <w:rFonts w:ascii="Wingdings" w:hAnsi="Wingdings" w:hint="default"/>
      </w:rPr>
    </w:lvl>
    <w:lvl w:ilvl="3" w:tplc="0415000F">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111">
    <w:nsid w:val="7C744EAC"/>
    <w:multiLevelType w:val="hybridMultilevel"/>
    <w:tmpl w:val="A3C09E32"/>
    <w:lvl w:ilvl="0" w:tplc="B8D44064">
      <w:start w:val="1"/>
      <w:numFmt w:val="bullet"/>
      <w:lvlText w:val=""/>
      <w:lvlJc w:val="left"/>
      <w:pPr>
        <w:tabs>
          <w:tab w:val="num" w:pos="720"/>
        </w:tabs>
        <w:ind w:left="720" w:hanging="36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2">
    <w:nsid w:val="7FD600BC"/>
    <w:multiLevelType w:val="hybridMultilevel"/>
    <w:tmpl w:val="63B6B558"/>
    <w:lvl w:ilvl="0" w:tplc="A4389F74">
      <w:start w:val="1"/>
      <w:numFmt w:val="decimal"/>
      <w:lvlText w:val="%1."/>
      <w:lvlJc w:val="left"/>
      <w:pPr>
        <w:tabs>
          <w:tab w:val="num" w:pos="1860"/>
        </w:tabs>
        <w:ind w:left="1860" w:hanging="360"/>
      </w:pPr>
      <w:rPr>
        <w:rFonts w:cs="Times New Roman" w:hint="default"/>
        <w:b w:val="0"/>
        <w:sz w:val="24"/>
        <w:szCs w:val="24"/>
      </w:rPr>
    </w:lvl>
    <w:lvl w:ilvl="1" w:tplc="04150003">
      <w:start w:val="13"/>
      <w:numFmt w:val="upperRoman"/>
      <w:lvlText w:val="%2."/>
      <w:lvlJc w:val="left"/>
      <w:pPr>
        <w:tabs>
          <w:tab w:val="num" w:pos="1860"/>
        </w:tabs>
        <w:ind w:left="1860" w:hanging="360"/>
      </w:pPr>
      <w:rPr>
        <w:rFonts w:cs="Times New Roman" w:hint="default"/>
        <w:b/>
        <w:sz w:val="24"/>
        <w:szCs w:val="24"/>
      </w:rPr>
    </w:lvl>
    <w:lvl w:ilvl="2" w:tplc="04150005" w:tentative="1">
      <w:start w:val="1"/>
      <w:numFmt w:val="lowerRoman"/>
      <w:lvlText w:val="%3."/>
      <w:lvlJc w:val="right"/>
      <w:pPr>
        <w:tabs>
          <w:tab w:val="num" w:pos="2580"/>
        </w:tabs>
        <w:ind w:left="2580" w:hanging="180"/>
      </w:pPr>
      <w:rPr>
        <w:rFonts w:cs="Times New Roman"/>
      </w:rPr>
    </w:lvl>
    <w:lvl w:ilvl="3" w:tplc="04150001" w:tentative="1">
      <w:start w:val="1"/>
      <w:numFmt w:val="decimal"/>
      <w:lvlText w:val="%4."/>
      <w:lvlJc w:val="left"/>
      <w:pPr>
        <w:tabs>
          <w:tab w:val="num" w:pos="3300"/>
        </w:tabs>
        <w:ind w:left="3300" w:hanging="360"/>
      </w:pPr>
      <w:rPr>
        <w:rFonts w:cs="Times New Roman"/>
      </w:rPr>
    </w:lvl>
    <w:lvl w:ilvl="4" w:tplc="04150003" w:tentative="1">
      <w:start w:val="1"/>
      <w:numFmt w:val="lowerLetter"/>
      <w:lvlText w:val="%5."/>
      <w:lvlJc w:val="left"/>
      <w:pPr>
        <w:tabs>
          <w:tab w:val="num" w:pos="4020"/>
        </w:tabs>
        <w:ind w:left="4020" w:hanging="360"/>
      </w:pPr>
      <w:rPr>
        <w:rFonts w:cs="Times New Roman"/>
      </w:rPr>
    </w:lvl>
    <w:lvl w:ilvl="5" w:tplc="04150005" w:tentative="1">
      <w:start w:val="1"/>
      <w:numFmt w:val="lowerRoman"/>
      <w:lvlText w:val="%6."/>
      <w:lvlJc w:val="right"/>
      <w:pPr>
        <w:tabs>
          <w:tab w:val="num" w:pos="4740"/>
        </w:tabs>
        <w:ind w:left="4740" w:hanging="180"/>
      </w:pPr>
      <w:rPr>
        <w:rFonts w:cs="Times New Roman"/>
      </w:rPr>
    </w:lvl>
    <w:lvl w:ilvl="6" w:tplc="04150001" w:tentative="1">
      <w:start w:val="1"/>
      <w:numFmt w:val="decimal"/>
      <w:lvlText w:val="%7."/>
      <w:lvlJc w:val="left"/>
      <w:pPr>
        <w:tabs>
          <w:tab w:val="num" w:pos="5460"/>
        </w:tabs>
        <w:ind w:left="5460" w:hanging="360"/>
      </w:pPr>
      <w:rPr>
        <w:rFonts w:cs="Times New Roman"/>
      </w:rPr>
    </w:lvl>
    <w:lvl w:ilvl="7" w:tplc="04150003" w:tentative="1">
      <w:start w:val="1"/>
      <w:numFmt w:val="lowerLetter"/>
      <w:lvlText w:val="%8."/>
      <w:lvlJc w:val="left"/>
      <w:pPr>
        <w:tabs>
          <w:tab w:val="num" w:pos="6180"/>
        </w:tabs>
        <w:ind w:left="6180" w:hanging="360"/>
      </w:pPr>
      <w:rPr>
        <w:rFonts w:cs="Times New Roman"/>
      </w:rPr>
    </w:lvl>
    <w:lvl w:ilvl="8" w:tplc="04150005" w:tentative="1">
      <w:start w:val="1"/>
      <w:numFmt w:val="lowerRoman"/>
      <w:lvlText w:val="%9."/>
      <w:lvlJc w:val="right"/>
      <w:pPr>
        <w:tabs>
          <w:tab w:val="num" w:pos="6900"/>
        </w:tabs>
        <w:ind w:left="6900" w:hanging="180"/>
      </w:pPr>
      <w:rPr>
        <w:rFonts w:cs="Times New Roman"/>
      </w:rPr>
    </w:lvl>
  </w:abstractNum>
  <w:num w:numId="1">
    <w:abstractNumId w:val="55"/>
  </w:num>
  <w:num w:numId="2">
    <w:abstractNumId w:val="64"/>
  </w:num>
  <w:num w:numId="3">
    <w:abstractNumId w:val="98"/>
  </w:num>
  <w:num w:numId="4">
    <w:abstractNumId w:val="82"/>
  </w:num>
  <w:num w:numId="5">
    <w:abstractNumId w:val="58"/>
  </w:num>
  <w:num w:numId="6">
    <w:abstractNumId w:val="29"/>
  </w:num>
  <w:num w:numId="7">
    <w:abstractNumId w:val="11"/>
  </w:num>
  <w:num w:numId="8">
    <w:abstractNumId w:val="108"/>
  </w:num>
  <w:num w:numId="9">
    <w:abstractNumId w:val="105"/>
  </w:num>
  <w:num w:numId="10">
    <w:abstractNumId w:val="25"/>
  </w:num>
  <w:num w:numId="11">
    <w:abstractNumId w:val="112"/>
  </w:num>
  <w:num w:numId="12">
    <w:abstractNumId w:val="60"/>
  </w:num>
  <w:num w:numId="13">
    <w:abstractNumId w:val="61"/>
  </w:num>
  <w:num w:numId="14">
    <w:abstractNumId w:val="75"/>
  </w:num>
  <w:num w:numId="15">
    <w:abstractNumId w:val="59"/>
  </w:num>
  <w:num w:numId="16">
    <w:abstractNumId w:val="31"/>
  </w:num>
  <w:num w:numId="17">
    <w:abstractNumId w:val="20"/>
  </w:num>
  <w:num w:numId="18">
    <w:abstractNumId w:val="102"/>
  </w:num>
  <w:num w:numId="19">
    <w:abstractNumId w:val="46"/>
  </w:num>
  <w:num w:numId="20">
    <w:abstractNumId w:val="104"/>
  </w:num>
  <w:num w:numId="21">
    <w:abstractNumId w:val="30"/>
  </w:num>
  <w:num w:numId="22">
    <w:abstractNumId w:val="57"/>
  </w:num>
  <w:num w:numId="23">
    <w:abstractNumId w:val="16"/>
  </w:num>
  <w:num w:numId="24">
    <w:abstractNumId w:val="21"/>
  </w:num>
  <w:num w:numId="25">
    <w:abstractNumId w:val="109"/>
  </w:num>
  <w:num w:numId="26">
    <w:abstractNumId w:val="93"/>
  </w:num>
  <w:num w:numId="27">
    <w:abstractNumId w:val="33"/>
  </w:num>
  <w:num w:numId="28">
    <w:abstractNumId w:val="3"/>
  </w:num>
  <w:num w:numId="29">
    <w:abstractNumId w:val="27"/>
  </w:num>
  <w:num w:numId="30">
    <w:abstractNumId w:val="62"/>
  </w:num>
  <w:num w:numId="31">
    <w:abstractNumId w:val="72"/>
  </w:num>
  <w:num w:numId="32">
    <w:abstractNumId w:val="28"/>
  </w:num>
  <w:num w:numId="33">
    <w:abstractNumId w:val="111"/>
  </w:num>
  <w:num w:numId="34">
    <w:abstractNumId w:val="66"/>
  </w:num>
  <w:num w:numId="35">
    <w:abstractNumId w:val="81"/>
  </w:num>
  <w:num w:numId="36">
    <w:abstractNumId w:val="63"/>
  </w:num>
  <w:num w:numId="37">
    <w:abstractNumId w:val="110"/>
  </w:num>
  <w:num w:numId="38">
    <w:abstractNumId w:val="36"/>
  </w:num>
  <w:num w:numId="39">
    <w:abstractNumId w:val="49"/>
  </w:num>
  <w:num w:numId="40">
    <w:abstractNumId w:val="74"/>
  </w:num>
  <w:num w:numId="41">
    <w:abstractNumId w:val="96"/>
  </w:num>
  <w:num w:numId="42">
    <w:abstractNumId w:val="95"/>
  </w:num>
  <w:num w:numId="43">
    <w:abstractNumId w:val="42"/>
  </w:num>
  <w:num w:numId="44">
    <w:abstractNumId w:val="103"/>
  </w:num>
  <w:num w:numId="45">
    <w:abstractNumId w:val="99"/>
  </w:num>
  <w:num w:numId="46">
    <w:abstractNumId w:val="5"/>
  </w:num>
  <w:num w:numId="47">
    <w:abstractNumId w:val="88"/>
  </w:num>
  <w:num w:numId="48">
    <w:abstractNumId w:val="41"/>
  </w:num>
  <w:num w:numId="49">
    <w:abstractNumId w:val="39"/>
  </w:num>
  <w:num w:numId="50">
    <w:abstractNumId w:val="51"/>
  </w:num>
  <w:num w:numId="51">
    <w:abstractNumId w:val="9"/>
  </w:num>
  <w:num w:numId="52">
    <w:abstractNumId w:val="76"/>
  </w:num>
  <w:num w:numId="53">
    <w:abstractNumId w:val="37"/>
  </w:num>
  <w:num w:numId="54">
    <w:abstractNumId w:val="20"/>
    <w:lvlOverride w:ilvl="0">
      <w:lvl w:ilvl="0" w:tplc="59B4CE30">
        <w:start w:val="1"/>
        <w:numFmt w:val="upperRoman"/>
        <w:lvlText w:val="%1."/>
        <w:lvlJc w:val="left"/>
        <w:pPr>
          <w:tabs>
            <w:tab w:val="num" w:pos="3600"/>
          </w:tabs>
          <w:ind w:left="3600" w:hanging="360"/>
        </w:pPr>
        <w:rPr>
          <w:rFonts w:cs="Times New Roman" w:hint="default"/>
          <w:b/>
        </w:rPr>
      </w:lvl>
    </w:lvlOverride>
    <w:lvlOverride w:ilvl="1">
      <w:lvl w:ilvl="1" w:tplc="04150003" w:tentative="1">
        <w:start w:val="1"/>
        <w:numFmt w:val="lowerLetter"/>
        <w:lvlText w:val="%2."/>
        <w:lvlJc w:val="left"/>
        <w:pPr>
          <w:tabs>
            <w:tab w:val="num" w:pos="4320"/>
          </w:tabs>
          <w:ind w:left="4320" w:hanging="360"/>
        </w:pPr>
        <w:rPr>
          <w:rFonts w:cs="Times New Roman"/>
        </w:rPr>
      </w:lvl>
    </w:lvlOverride>
    <w:lvlOverride w:ilvl="2">
      <w:lvl w:ilvl="2" w:tplc="04150005" w:tentative="1">
        <w:start w:val="1"/>
        <w:numFmt w:val="lowerRoman"/>
        <w:lvlText w:val="%3."/>
        <w:lvlJc w:val="right"/>
        <w:pPr>
          <w:tabs>
            <w:tab w:val="num" w:pos="5040"/>
          </w:tabs>
          <w:ind w:left="5040" w:hanging="180"/>
        </w:pPr>
        <w:rPr>
          <w:rFonts w:cs="Times New Roman"/>
        </w:rPr>
      </w:lvl>
    </w:lvlOverride>
    <w:lvlOverride w:ilvl="3">
      <w:lvl w:ilvl="3" w:tplc="04150001" w:tentative="1">
        <w:start w:val="1"/>
        <w:numFmt w:val="decimal"/>
        <w:lvlText w:val="%4."/>
        <w:lvlJc w:val="left"/>
        <w:pPr>
          <w:tabs>
            <w:tab w:val="num" w:pos="5760"/>
          </w:tabs>
          <w:ind w:left="5760" w:hanging="360"/>
        </w:pPr>
        <w:rPr>
          <w:rFonts w:cs="Times New Roman"/>
        </w:rPr>
      </w:lvl>
    </w:lvlOverride>
    <w:lvlOverride w:ilvl="4">
      <w:lvl w:ilvl="4" w:tplc="04150003" w:tentative="1">
        <w:start w:val="1"/>
        <w:numFmt w:val="lowerLetter"/>
        <w:lvlText w:val="%5."/>
        <w:lvlJc w:val="left"/>
        <w:pPr>
          <w:tabs>
            <w:tab w:val="num" w:pos="6480"/>
          </w:tabs>
          <w:ind w:left="6480" w:hanging="360"/>
        </w:pPr>
        <w:rPr>
          <w:rFonts w:cs="Times New Roman"/>
        </w:rPr>
      </w:lvl>
    </w:lvlOverride>
    <w:lvlOverride w:ilvl="5">
      <w:lvl w:ilvl="5" w:tplc="04150005" w:tentative="1">
        <w:start w:val="1"/>
        <w:numFmt w:val="lowerRoman"/>
        <w:lvlText w:val="%6."/>
        <w:lvlJc w:val="right"/>
        <w:pPr>
          <w:tabs>
            <w:tab w:val="num" w:pos="7200"/>
          </w:tabs>
          <w:ind w:left="7200" w:hanging="180"/>
        </w:pPr>
        <w:rPr>
          <w:rFonts w:cs="Times New Roman"/>
        </w:rPr>
      </w:lvl>
    </w:lvlOverride>
    <w:lvlOverride w:ilvl="6">
      <w:lvl w:ilvl="6" w:tplc="04150001" w:tentative="1">
        <w:start w:val="1"/>
        <w:numFmt w:val="decimal"/>
        <w:lvlText w:val="%7."/>
        <w:lvlJc w:val="left"/>
        <w:pPr>
          <w:tabs>
            <w:tab w:val="num" w:pos="7920"/>
          </w:tabs>
          <w:ind w:left="7920" w:hanging="360"/>
        </w:pPr>
        <w:rPr>
          <w:rFonts w:cs="Times New Roman"/>
        </w:rPr>
      </w:lvl>
    </w:lvlOverride>
    <w:lvlOverride w:ilvl="7">
      <w:lvl w:ilvl="7" w:tplc="04150003" w:tentative="1">
        <w:start w:val="1"/>
        <w:numFmt w:val="lowerLetter"/>
        <w:lvlText w:val="%8."/>
        <w:lvlJc w:val="left"/>
        <w:pPr>
          <w:tabs>
            <w:tab w:val="num" w:pos="8640"/>
          </w:tabs>
          <w:ind w:left="8640" w:hanging="360"/>
        </w:pPr>
        <w:rPr>
          <w:rFonts w:cs="Times New Roman"/>
        </w:rPr>
      </w:lvl>
    </w:lvlOverride>
    <w:lvlOverride w:ilvl="8">
      <w:lvl w:ilvl="8" w:tplc="04150005" w:tentative="1">
        <w:start w:val="1"/>
        <w:numFmt w:val="lowerRoman"/>
        <w:lvlText w:val="%9."/>
        <w:lvlJc w:val="right"/>
        <w:pPr>
          <w:tabs>
            <w:tab w:val="num" w:pos="9360"/>
          </w:tabs>
          <w:ind w:left="9360" w:hanging="180"/>
        </w:pPr>
        <w:rPr>
          <w:rFonts w:cs="Times New Roman"/>
        </w:rPr>
      </w:lvl>
    </w:lvlOverride>
  </w:num>
  <w:num w:numId="55">
    <w:abstractNumId w:val="17"/>
  </w:num>
  <w:num w:numId="56">
    <w:abstractNumId w:val="12"/>
  </w:num>
  <w:num w:numId="57">
    <w:abstractNumId w:val="79"/>
  </w:num>
  <w:num w:numId="58">
    <w:abstractNumId w:val="34"/>
  </w:num>
  <w:num w:numId="59">
    <w:abstractNumId w:val="32"/>
  </w:num>
  <w:num w:numId="60">
    <w:abstractNumId w:val="69"/>
  </w:num>
  <w:num w:numId="61">
    <w:abstractNumId w:val="44"/>
  </w:num>
  <w:num w:numId="62">
    <w:abstractNumId w:val="71"/>
  </w:num>
  <w:num w:numId="63">
    <w:abstractNumId w:val="19"/>
  </w:num>
  <w:num w:numId="64">
    <w:abstractNumId w:val="43"/>
  </w:num>
  <w:num w:numId="65">
    <w:abstractNumId w:val="97"/>
  </w:num>
  <w:num w:numId="66">
    <w:abstractNumId w:val="23"/>
  </w:num>
  <w:num w:numId="67">
    <w:abstractNumId w:val="78"/>
  </w:num>
  <w:num w:numId="68">
    <w:abstractNumId w:val="45"/>
  </w:num>
  <w:num w:numId="69">
    <w:abstractNumId w:val="70"/>
  </w:num>
  <w:num w:numId="70">
    <w:abstractNumId w:val="77"/>
  </w:num>
  <w:num w:numId="71">
    <w:abstractNumId w:val="90"/>
  </w:num>
  <w:num w:numId="72">
    <w:abstractNumId w:val="50"/>
  </w:num>
  <w:num w:numId="73">
    <w:abstractNumId w:val="94"/>
  </w:num>
  <w:num w:numId="74">
    <w:abstractNumId w:val="7"/>
  </w:num>
  <w:num w:numId="75">
    <w:abstractNumId w:val="107"/>
  </w:num>
  <w:num w:numId="76">
    <w:abstractNumId w:val="86"/>
  </w:num>
  <w:num w:numId="77">
    <w:abstractNumId w:val="48"/>
  </w:num>
  <w:num w:numId="78">
    <w:abstractNumId w:val="53"/>
  </w:num>
  <w:num w:numId="79">
    <w:abstractNumId w:val="91"/>
  </w:num>
  <w:num w:numId="80">
    <w:abstractNumId w:val="24"/>
  </w:num>
  <w:num w:numId="81">
    <w:abstractNumId w:val="40"/>
  </w:num>
  <w:num w:numId="82">
    <w:abstractNumId w:val="22"/>
  </w:num>
  <w:num w:numId="83">
    <w:abstractNumId w:val="18"/>
  </w:num>
  <w:num w:numId="84">
    <w:abstractNumId w:val="68"/>
  </w:num>
  <w:num w:numId="85">
    <w:abstractNumId w:val="100"/>
  </w:num>
  <w:num w:numId="86">
    <w:abstractNumId w:val="106"/>
  </w:num>
  <w:num w:numId="87">
    <w:abstractNumId w:val="56"/>
  </w:num>
  <w:num w:numId="88">
    <w:abstractNumId w:val="83"/>
  </w:num>
  <w:num w:numId="89">
    <w:abstractNumId w:val="101"/>
  </w:num>
  <w:num w:numId="90">
    <w:abstractNumId w:val="65"/>
  </w:num>
  <w:num w:numId="91">
    <w:abstractNumId w:val="15"/>
  </w:num>
  <w:num w:numId="92">
    <w:abstractNumId w:val="38"/>
  </w:num>
  <w:num w:numId="93">
    <w:abstractNumId w:val="26"/>
  </w:num>
  <w:num w:numId="94">
    <w:abstractNumId w:val="80"/>
  </w:num>
  <w:num w:numId="95">
    <w:abstractNumId w:val="54"/>
  </w:num>
  <w:num w:numId="96">
    <w:abstractNumId w:val="84"/>
  </w:num>
  <w:num w:numId="97">
    <w:abstractNumId w:val="10"/>
  </w:num>
  <w:num w:numId="98">
    <w:abstractNumId w:val="73"/>
  </w:num>
  <w:num w:numId="99">
    <w:abstractNumId w:val="14"/>
  </w:num>
  <w:num w:numId="100">
    <w:abstractNumId w:val="89"/>
  </w:num>
  <w:num w:numId="101">
    <w:abstractNumId w:val="52"/>
  </w:num>
  <w:num w:numId="102">
    <w:abstractNumId w:val="87"/>
  </w:num>
  <w:num w:numId="103">
    <w:abstractNumId w:val="35"/>
  </w:num>
  <w:num w:numId="104">
    <w:abstractNumId w:val="85"/>
  </w:num>
  <w:num w:numId="105">
    <w:abstractNumId w:val="8"/>
  </w:num>
  <w:num w:numId="106">
    <w:abstractNumId w:val="67"/>
  </w:num>
  <w:num w:numId="107">
    <w:abstractNumId w:val="4"/>
  </w:num>
  <w:num w:numId="108">
    <w:abstractNumId w:val="92"/>
  </w:num>
  <w:num w:numId="109">
    <w:abstractNumId w:val="6"/>
  </w:num>
  <w:num w:numId="110">
    <w:abstractNumId w:val="47"/>
  </w:num>
  <w:num w:numId="111">
    <w:abstractNumId w:val="13"/>
  </w:num>
  <w:numIdMacAtCleanup w:val="1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5BA6"/>
    <w:rsid w:val="00001CB4"/>
    <w:rsid w:val="00001E0D"/>
    <w:rsid w:val="00002115"/>
    <w:rsid w:val="000024E8"/>
    <w:rsid w:val="00005FE3"/>
    <w:rsid w:val="00006162"/>
    <w:rsid w:val="000075F8"/>
    <w:rsid w:val="0001317A"/>
    <w:rsid w:val="00013350"/>
    <w:rsid w:val="00014105"/>
    <w:rsid w:val="00014B5B"/>
    <w:rsid w:val="0002054D"/>
    <w:rsid w:val="00020759"/>
    <w:rsid w:val="00021657"/>
    <w:rsid w:val="000221D6"/>
    <w:rsid w:val="000236CA"/>
    <w:rsid w:val="00023E4D"/>
    <w:rsid w:val="00024850"/>
    <w:rsid w:val="00025497"/>
    <w:rsid w:val="00032870"/>
    <w:rsid w:val="00035598"/>
    <w:rsid w:val="000364A7"/>
    <w:rsid w:val="00037073"/>
    <w:rsid w:val="00037EA9"/>
    <w:rsid w:val="00046BD5"/>
    <w:rsid w:val="00046FAE"/>
    <w:rsid w:val="00050E2D"/>
    <w:rsid w:val="00055369"/>
    <w:rsid w:val="000579D5"/>
    <w:rsid w:val="00057FAB"/>
    <w:rsid w:val="000615DC"/>
    <w:rsid w:val="000674E9"/>
    <w:rsid w:val="00067DD9"/>
    <w:rsid w:val="00075471"/>
    <w:rsid w:val="00075697"/>
    <w:rsid w:val="000762C4"/>
    <w:rsid w:val="00077A2B"/>
    <w:rsid w:val="000821AE"/>
    <w:rsid w:val="0008399D"/>
    <w:rsid w:val="00093862"/>
    <w:rsid w:val="0009548F"/>
    <w:rsid w:val="00096602"/>
    <w:rsid w:val="00096807"/>
    <w:rsid w:val="000970E1"/>
    <w:rsid w:val="000A369B"/>
    <w:rsid w:val="000A6B25"/>
    <w:rsid w:val="000B01DD"/>
    <w:rsid w:val="000B27ED"/>
    <w:rsid w:val="000B535C"/>
    <w:rsid w:val="000B783A"/>
    <w:rsid w:val="000C00BC"/>
    <w:rsid w:val="000C18DC"/>
    <w:rsid w:val="000C3597"/>
    <w:rsid w:val="000C3BF7"/>
    <w:rsid w:val="000C4506"/>
    <w:rsid w:val="000C5BF2"/>
    <w:rsid w:val="000D152E"/>
    <w:rsid w:val="000D495C"/>
    <w:rsid w:val="000D5651"/>
    <w:rsid w:val="000E276B"/>
    <w:rsid w:val="000E48E4"/>
    <w:rsid w:val="000E4AC5"/>
    <w:rsid w:val="000F1097"/>
    <w:rsid w:val="000F2015"/>
    <w:rsid w:val="000F453C"/>
    <w:rsid w:val="000F5793"/>
    <w:rsid w:val="00100132"/>
    <w:rsid w:val="0010263F"/>
    <w:rsid w:val="0010342A"/>
    <w:rsid w:val="00104E95"/>
    <w:rsid w:val="00106718"/>
    <w:rsid w:val="001077DF"/>
    <w:rsid w:val="001106F3"/>
    <w:rsid w:val="0011274A"/>
    <w:rsid w:val="001137F2"/>
    <w:rsid w:val="00113E6F"/>
    <w:rsid w:val="00116F6B"/>
    <w:rsid w:val="00120CFF"/>
    <w:rsid w:val="00120DCC"/>
    <w:rsid w:val="00121BB1"/>
    <w:rsid w:val="001240FE"/>
    <w:rsid w:val="0012526B"/>
    <w:rsid w:val="00125F89"/>
    <w:rsid w:val="00126667"/>
    <w:rsid w:val="00126A1D"/>
    <w:rsid w:val="00127B80"/>
    <w:rsid w:val="00127CD2"/>
    <w:rsid w:val="00130565"/>
    <w:rsid w:val="0013417E"/>
    <w:rsid w:val="00134CE3"/>
    <w:rsid w:val="00136C31"/>
    <w:rsid w:val="0013729B"/>
    <w:rsid w:val="0013794F"/>
    <w:rsid w:val="001403C3"/>
    <w:rsid w:val="001403EB"/>
    <w:rsid w:val="001405DB"/>
    <w:rsid w:val="001423AB"/>
    <w:rsid w:val="00143133"/>
    <w:rsid w:val="00144F94"/>
    <w:rsid w:val="00146889"/>
    <w:rsid w:val="00146CA7"/>
    <w:rsid w:val="00152CB4"/>
    <w:rsid w:val="00154AD8"/>
    <w:rsid w:val="00155DB2"/>
    <w:rsid w:val="00163580"/>
    <w:rsid w:val="0016492A"/>
    <w:rsid w:val="001661F5"/>
    <w:rsid w:val="001679C4"/>
    <w:rsid w:val="001703F3"/>
    <w:rsid w:val="0017138A"/>
    <w:rsid w:val="00176BF2"/>
    <w:rsid w:val="00180AE0"/>
    <w:rsid w:val="00182AA3"/>
    <w:rsid w:val="001847A4"/>
    <w:rsid w:val="00187565"/>
    <w:rsid w:val="001957D8"/>
    <w:rsid w:val="00197776"/>
    <w:rsid w:val="001A038F"/>
    <w:rsid w:val="001A39D6"/>
    <w:rsid w:val="001A5BF7"/>
    <w:rsid w:val="001B214D"/>
    <w:rsid w:val="001B26B3"/>
    <w:rsid w:val="001B3F5F"/>
    <w:rsid w:val="001B5F41"/>
    <w:rsid w:val="001C054A"/>
    <w:rsid w:val="001C63F3"/>
    <w:rsid w:val="001D0743"/>
    <w:rsid w:val="001D10BB"/>
    <w:rsid w:val="001D2417"/>
    <w:rsid w:val="001D3DD5"/>
    <w:rsid w:val="001D4572"/>
    <w:rsid w:val="001E0CE4"/>
    <w:rsid w:val="001E1863"/>
    <w:rsid w:val="001E2093"/>
    <w:rsid w:val="001E4769"/>
    <w:rsid w:val="001E4DDB"/>
    <w:rsid w:val="001E5510"/>
    <w:rsid w:val="001E57F6"/>
    <w:rsid w:val="001E5D58"/>
    <w:rsid w:val="001E676C"/>
    <w:rsid w:val="001F0131"/>
    <w:rsid w:val="001F1787"/>
    <w:rsid w:val="001F1D9A"/>
    <w:rsid w:val="001F23DE"/>
    <w:rsid w:val="001F2A62"/>
    <w:rsid w:val="001F5D43"/>
    <w:rsid w:val="00200E7C"/>
    <w:rsid w:val="0020194F"/>
    <w:rsid w:val="00202DB4"/>
    <w:rsid w:val="00203624"/>
    <w:rsid w:val="002107E3"/>
    <w:rsid w:val="00210825"/>
    <w:rsid w:val="00210EE1"/>
    <w:rsid w:val="00211578"/>
    <w:rsid w:val="0021207E"/>
    <w:rsid w:val="002121AD"/>
    <w:rsid w:val="002163BC"/>
    <w:rsid w:val="00216AAE"/>
    <w:rsid w:val="002177CB"/>
    <w:rsid w:val="002209BA"/>
    <w:rsid w:val="002210B3"/>
    <w:rsid w:val="00221E63"/>
    <w:rsid w:val="00222845"/>
    <w:rsid w:val="00223BA5"/>
    <w:rsid w:val="00232A7D"/>
    <w:rsid w:val="00234D60"/>
    <w:rsid w:val="00235856"/>
    <w:rsid w:val="00240CF0"/>
    <w:rsid w:val="00241195"/>
    <w:rsid w:val="002417BC"/>
    <w:rsid w:val="00241DDE"/>
    <w:rsid w:val="00244107"/>
    <w:rsid w:val="00244B99"/>
    <w:rsid w:val="00246D0A"/>
    <w:rsid w:val="00246D36"/>
    <w:rsid w:val="00247E76"/>
    <w:rsid w:val="00251DB1"/>
    <w:rsid w:val="002540F1"/>
    <w:rsid w:val="002547FB"/>
    <w:rsid w:val="00256997"/>
    <w:rsid w:val="002601A4"/>
    <w:rsid w:val="0026158E"/>
    <w:rsid w:val="00261E42"/>
    <w:rsid w:val="00265B82"/>
    <w:rsid w:val="0027007B"/>
    <w:rsid w:val="00270356"/>
    <w:rsid w:val="002709DB"/>
    <w:rsid w:val="0027189F"/>
    <w:rsid w:val="00271A36"/>
    <w:rsid w:val="00273011"/>
    <w:rsid w:val="0027425C"/>
    <w:rsid w:val="00275988"/>
    <w:rsid w:val="002775D8"/>
    <w:rsid w:val="00280187"/>
    <w:rsid w:val="00282221"/>
    <w:rsid w:val="002846CD"/>
    <w:rsid w:val="00284C61"/>
    <w:rsid w:val="002866C9"/>
    <w:rsid w:val="002913BB"/>
    <w:rsid w:val="0029503E"/>
    <w:rsid w:val="002955D8"/>
    <w:rsid w:val="0029580C"/>
    <w:rsid w:val="00296A68"/>
    <w:rsid w:val="002977BD"/>
    <w:rsid w:val="002A057E"/>
    <w:rsid w:val="002A0D92"/>
    <w:rsid w:val="002A1218"/>
    <w:rsid w:val="002A1DEB"/>
    <w:rsid w:val="002A5A78"/>
    <w:rsid w:val="002A6A2B"/>
    <w:rsid w:val="002A6A7F"/>
    <w:rsid w:val="002A6D87"/>
    <w:rsid w:val="002B2348"/>
    <w:rsid w:val="002B238F"/>
    <w:rsid w:val="002B390E"/>
    <w:rsid w:val="002B3A5B"/>
    <w:rsid w:val="002B6736"/>
    <w:rsid w:val="002C057B"/>
    <w:rsid w:val="002C1265"/>
    <w:rsid w:val="002C181D"/>
    <w:rsid w:val="002C1F84"/>
    <w:rsid w:val="002C3F22"/>
    <w:rsid w:val="002C47BC"/>
    <w:rsid w:val="002C7D4A"/>
    <w:rsid w:val="002C7FAC"/>
    <w:rsid w:val="002D0701"/>
    <w:rsid w:val="002D118C"/>
    <w:rsid w:val="002D23AD"/>
    <w:rsid w:val="002D23CA"/>
    <w:rsid w:val="002D3C6C"/>
    <w:rsid w:val="002D4006"/>
    <w:rsid w:val="002D446F"/>
    <w:rsid w:val="002D4B80"/>
    <w:rsid w:val="002D656A"/>
    <w:rsid w:val="002E364E"/>
    <w:rsid w:val="002E749A"/>
    <w:rsid w:val="002F2776"/>
    <w:rsid w:val="002F2ABB"/>
    <w:rsid w:val="002F60F1"/>
    <w:rsid w:val="002F6D9D"/>
    <w:rsid w:val="002F6E3E"/>
    <w:rsid w:val="002F7D9B"/>
    <w:rsid w:val="002F7E66"/>
    <w:rsid w:val="0030089D"/>
    <w:rsid w:val="00301B1C"/>
    <w:rsid w:val="003026D5"/>
    <w:rsid w:val="00303153"/>
    <w:rsid w:val="00303EB4"/>
    <w:rsid w:val="00304495"/>
    <w:rsid w:val="00305146"/>
    <w:rsid w:val="00306220"/>
    <w:rsid w:val="00306FFC"/>
    <w:rsid w:val="00311504"/>
    <w:rsid w:val="0031157E"/>
    <w:rsid w:val="00315FC3"/>
    <w:rsid w:val="00316F3E"/>
    <w:rsid w:val="00317C87"/>
    <w:rsid w:val="00320B98"/>
    <w:rsid w:val="0032133A"/>
    <w:rsid w:val="00321AE9"/>
    <w:rsid w:val="00321DAB"/>
    <w:rsid w:val="00321F5C"/>
    <w:rsid w:val="00324A8C"/>
    <w:rsid w:val="00327DBA"/>
    <w:rsid w:val="00330AD5"/>
    <w:rsid w:val="00330D42"/>
    <w:rsid w:val="00331404"/>
    <w:rsid w:val="00332035"/>
    <w:rsid w:val="00333996"/>
    <w:rsid w:val="00337417"/>
    <w:rsid w:val="00337DBC"/>
    <w:rsid w:val="0034168A"/>
    <w:rsid w:val="00344AC8"/>
    <w:rsid w:val="00345E45"/>
    <w:rsid w:val="00346E0E"/>
    <w:rsid w:val="003470CB"/>
    <w:rsid w:val="00347316"/>
    <w:rsid w:val="003501E0"/>
    <w:rsid w:val="00352A43"/>
    <w:rsid w:val="00352D57"/>
    <w:rsid w:val="00352E82"/>
    <w:rsid w:val="0035474E"/>
    <w:rsid w:val="00354D47"/>
    <w:rsid w:val="00354F18"/>
    <w:rsid w:val="0035596F"/>
    <w:rsid w:val="003561F7"/>
    <w:rsid w:val="00360E59"/>
    <w:rsid w:val="00364687"/>
    <w:rsid w:val="0036513E"/>
    <w:rsid w:val="003657E2"/>
    <w:rsid w:val="003658FE"/>
    <w:rsid w:val="003664AF"/>
    <w:rsid w:val="003733E6"/>
    <w:rsid w:val="00373454"/>
    <w:rsid w:val="00376BD9"/>
    <w:rsid w:val="003835C6"/>
    <w:rsid w:val="00383C60"/>
    <w:rsid w:val="0038404C"/>
    <w:rsid w:val="00385B17"/>
    <w:rsid w:val="00391784"/>
    <w:rsid w:val="00391DE2"/>
    <w:rsid w:val="0039266E"/>
    <w:rsid w:val="00394D1B"/>
    <w:rsid w:val="00394F92"/>
    <w:rsid w:val="00395937"/>
    <w:rsid w:val="003A2FA0"/>
    <w:rsid w:val="003A4337"/>
    <w:rsid w:val="003A6E65"/>
    <w:rsid w:val="003B4463"/>
    <w:rsid w:val="003B5042"/>
    <w:rsid w:val="003B555A"/>
    <w:rsid w:val="003B76D5"/>
    <w:rsid w:val="003C0724"/>
    <w:rsid w:val="003C0812"/>
    <w:rsid w:val="003C24A8"/>
    <w:rsid w:val="003C24E4"/>
    <w:rsid w:val="003C4ECB"/>
    <w:rsid w:val="003C6764"/>
    <w:rsid w:val="003D14E4"/>
    <w:rsid w:val="003D19A1"/>
    <w:rsid w:val="003D3C14"/>
    <w:rsid w:val="003D525F"/>
    <w:rsid w:val="003D7932"/>
    <w:rsid w:val="003E0A67"/>
    <w:rsid w:val="003E11F0"/>
    <w:rsid w:val="003E41DA"/>
    <w:rsid w:val="003E5517"/>
    <w:rsid w:val="003E7C4F"/>
    <w:rsid w:val="003E7DA3"/>
    <w:rsid w:val="003F0659"/>
    <w:rsid w:val="003F1D14"/>
    <w:rsid w:val="003F1DEE"/>
    <w:rsid w:val="003F30AA"/>
    <w:rsid w:val="003F42B9"/>
    <w:rsid w:val="004013C9"/>
    <w:rsid w:val="004021C9"/>
    <w:rsid w:val="00403E40"/>
    <w:rsid w:val="00404FB6"/>
    <w:rsid w:val="00405C10"/>
    <w:rsid w:val="0040676F"/>
    <w:rsid w:val="00406D75"/>
    <w:rsid w:val="00406D8A"/>
    <w:rsid w:val="00410231"/>
    <w:rsid w:val="004113C2"/>
    <w:rsid w:val="004123F4"/>
    <w:rsid w:val="00413818"/>
    <w:rsid w:val="00414D6B"/>
    <w:rsid w:val="00415E54"/>
    <w:rsid w:val="004172C0"/>
    <w:rsid w:val="00421344"/>
    <w:rsid w:val="004219CD"/>
    <w:rsid w:val="00422B6D"/>
    <w:rsid w:val="00426E74"/>
    <w:rsid w:val="00426FC2"/>
    <w:rsid w:val="00427706"/>
    <w:rsid w:val="00430A37"/>
    <w:rsid w:val="00431883"/>
    <w:rsid w:val="004325FE"/>
    <w:rsid w:val="00433249"/>
    <w:rsid w:val="0043430E"/>
    <w:rsid w:val="0043477C"/>
    <w:rsid w:val="00434CE5"/>
    <w:rsid w:val="0043544D"/>
    <w:rsid w:val="00437570"/>
    <w:rsid w:val="00440318"/>
    <w:rsid w:val="004407B1"/>
    <w:rsid w:val="00440B52"/>
    <w:rsid w:val="00440BB9"/>
    <w:rsid w:val="00440F3A"/>
    <w:rsid w:val="00442439"/>
    <w:rsid w:val="00443CD3"/>
    <w:rsid w:val="004461EC"/>
    <w:rsid w:val="00446313"/>
    <w:rsid w:val="00446F80"/>
    <w:rsid w:val="004533F7"/>
    <w:rsid w:val="00456808"/>
    <w:rsid w:val="004575F1"/>
    <w:rsid w:val="00457694"/>
    <w:rsid w:val="004604FF"/>
    <w:rsid w:val="004617EE"/>
    <w:rsid w:val="0046282D"/>
    <w:rsid w:val="0046331A"/>
    <w:rsid w:val="00464E82"/>
    <w:rsid w:val="00467479"/>
    <w:rsid w:val="004719D9"/>
    <w:rsid w:val="004720DE"/>
    <w:rsid w:val="0047434C"/>
    <w:rsid w:val="004761ED"/>
    <w:rsid w:val="004776F9"/>
    <w:rsid w:val="00477C9F"/>
    <w:rsid w:val="00480304"/>
    <w:rsid w:val="0048032B"/>
    <w:rsid w:val="004838A4"/>
    <w:rsid w:val="00484564"/>
    <w:rsid w:val="004846D9"/>
    <w:rsid w:val="004846E3"/>
    <w:rsid w:val="00490488"/>
    <w:rsid w:val="004919BA"/>
    <w:rsid w:val="00492CC9"/>
    <w:rsid w:val="00495B8C"/>
    <w:rsid w:val="00496BD9"/>
    <w:rsid w:val="0049709B"/>
    <w:rsid w:val="004973E5"/>
    <w:rsid w:val="004A165B"/>
    <w:rsid w:val="004A3E3C"/>
    <w:rsid w:val="004A68F2"/>
    <w:rsid w:val="004A7AEC"/>
    <w:rsid w:val="004B191F"/>
    <w:rsid w:val="004B69FA"/>
    <w:rsid w:val="004C1128"/>
    <w:rsid w:val="004C26E4"/>
    <w:rsid w:val="004C4826"/>
    <w:rsid w:val="004C5927"/>
    <w:rsid w:val="004C5C49"/>
    <w:rsid w:val="004D075C"/>
    <w:rsid w:val="004D1BA2"/>
    <w:rsid w:val="004D1F50"/>
    <w:rsid w:val="004D30C9"/>
    <w:rsid w:val="004D379F"/>
    <w:rsid w:val="004E042B"/>
    <w:rsid w:val="004E0CC2"/>
    <w:rsid w:val="004E2124"/>
    <w:rsid w:val="004E4681"/>
    <w:rsid w:val="004E6209"/>
    <w:rsid w:val="004E6820"/>
    <w:rsid w:val="004F1066"/>
    <w:rsid w:val="004F1499"/>
    <w:rsid w:val="004F29CD"/>
    <w:rsid w:val="004F3092"/>
    <w:rsid w:val="004F5A92"/>
    <w:rsid w:val="00502B02"/>
    <w:rsid w:val="0050317A"/>
    <w:rsid w:val="005031EE"/>
    <w:rsid w:val="00503EEF"/>
    <w:rsid w:val="005053A0"/>
    <w:rsid w:val="00510480"/>
    <w:rsid w:val="005107FC"/>
    <w:rsid w:val="0051439E"/>
    <w:rsid w:val="005156D1"/>
    <w:rsid w:val="00516E08"/>
    <w:rsid w:val="00520446"/>
    <w:rsid w:val="0052120F"/>
    <w:rsid w:val="00521923"/>
    <w:rsid w:val="005229AC"/>
    <w:rsid w:val="00525EC0"/>
    <w:rsid w:val="00527480"/>
    <w:rsid w:val="0052781D"/>
    <w:rsid w:val="00527A30"/>
    <w:rsid w:val="00530837"/>
    <w:rsid w:val="00533388"/>
    <w:rsid w:val="005346EF"/>
    <w:rsid w:val="00534E2A"/>
    <w:rsid w:val="0053728D"/>
    <w:rsid w:val="005412BE"/>
    <w:rsid w:val="00542714"/>
    <w:rsid w:val="005433E6"/>
    <w:rsid w:val="00547F98"/>
    <w:rsid w:val="00551336"/>
    <w:rsid w:val="005513F4"/>
    <w:rsid w:val="00552BE8"/>
    <w:rsid w:val="00552E00"/>
    <w:rsid w:val="0055614E"/>
    <w:rsid w:val="0055660E"/>
    <w:rsid w:val="005567F3"/>
    <w:rsid w:val="0056105D"/>
    <w:rsid w:val="0056155C"/>
    <w:rsid w:val="00562AAB"/>
    <w:rsid w:val="00564AA7"/>
    <w:rsid w:val="0056566C"/>
    <w:rsid w:val="00571A5C"/>
    <w:rsid w:val="00573CE1"/>
    <w:rsid w:val="005745C8"/>
    <w:rsid w:val="00574663"/>
    <w:rsid w:val="005757EB"/>
    <w:rsid w:val="0058105F"/>
    <w:rsid w:val="00581F8A"/>
    <w:rsid w:val="0058399C"/>
    <w:rsid w:val="00583D93"/>
    <w:rsid w:val="00584DBA"/>
    <w:rsid w:val="00586C39"/>
    <w:rsid w:val="005900FA"/>
    <w:rsid w:val="00590BE4"/>
    <w:rsid w:val="005912AA"/>
    <w:rsid w:val="00596F24"/>
    <w:rsid w:val="005A1A01"/>
    <w:rsid w:val="005A1A96"/>
    <w:rsid w:val="005A4A70"/>
    <w:rsid w:val="005A63D6"/>
    <w:rsid w:val="005B0002"/>
    <w:rsid w:val="005B1A6D"/>
    <w:rsid w:val="005B1B21"/>
    <w:rsid w:val="005B2472"/>
    <w:rsid w:val="005B29A4"/>
    <w:rsid w:val="005B4D6D"/>
    <w:rsid w:val="005B5391"/>
    <w:rsid w:val="005B6C38"/>
    <w:rsid w:val="005B7855"/>
    <w:rsid w:val="005B7AF7"/>
    <w:rsid w:val="005B7E17"/>
    <w:rsid w:val="005C1058"/>
    <w:rsid w:val="005C296F"/>
    <w:rsid w:val="005C59FB"/>
    <w:rsid w:val="005C5F92"/>
    <w:rsid w:val="005D18EC"/>
    <w:rsid w:val="005D192B"/>
    <w:rsid w:val="005D197E"/>
    <w:rsid w:val="005D407F"/>
    <w:rsid w:val="005D6607"/>
    <w:rsid w:val="005D73F9"/>
    <w:rsid w:val="005E3AA4"/>
    <w:rsid w:val="005E513B"/>
    <w:rsid w:val="005F0F60"/>
    <w:rsid w:val="005F1120"/>
    <w:rsid w:val="005F16CE"/>
    <w:rsid w:val="005F3129"/>
    <w:rsid w:val="005F466A"/>
    <w:rsid w:val="005F5BA6"/>
    <w:rsid w:val="006024DB"/>
    <w:rsid w:val="00603B63"/>
    <w:rsid w:val="00604732"/>
    <w:rsid w:val="00604AA6"/>
    <w:rsid w:val="00606035"/>
    <w:rsid w:val="00606DE8"/>
    <w:rsid w:val="0061177B"/>
    <w:rsid w:val="00612965"/>
    <w:rsid w:val="00613818"/>
    <w:rsid w:val="00615F9A"/>
    <w:rsid w:val="00616D25"/>
    <w:rsid w:val="00621461"/>
    <w:rsid w:val="00624DD8"/>
    <w:rsid w:val="006250CA"/>
    <w:rsid w:val="00625560"/>
    <w:rsid w:val="006260B9"/>
    <w:rsid w:val="006269B6"/>
    <w:rsid w:val="00630C2D"/>
    <w:rsid w:val="00630F8E"/>
    <w:rsid w:val="00631BFB"/>
    <w:rsid w:val="00631ED2"/>
    <w:rsid w:val="006339AB"/>
    <w:rsid w:val="0063501B"/>
    <w:rsid w:val="00637514"/>
    <w:rsid w:val="0063761F"/>
    <w:rsid w:val="00637972"/>
    <w:rsid w:val="00640D45"/>
    <w:rsid w:val="00640FA5"/>
    <w:rsid w:val="00641434"/>
    <w:rsid w:val="00641FA3"/>
    <w:rsid w:val="00642F58"/>
    <w:rsid w:val="00643097"/>
    <w:rsid w:val="0064323D"/>
    <w:rsid w:val="00643732"/>
    <w:rsid w:val="006479AF"/>
    <w:rsid w:val="00652032"/>
    <w:rsid w:val="00654C93"/>
    <w:rsid w:val="00660AE2"/>
    <w:rsid w:val="00660DD7"/>
    <w:rsid w:val="00660F5B"/>
    <w:rsid w:val="00661A45"/>
    <w:rsid w:val="00662927"/>
    <w:rsid w:val="0066361E"/>
    <w:rsid w:val="0066403B"/>
    <w:rsid w:val="0067270D"/>
    <w:rsid w:val="00673911"/>
    <w:rsid w:val="006745EF"/>
    <w:rsid w:val="0067583B"/>
    <w:rsid w:val="00680A61"/>
    <w:rsid w:val="00683FF2"/>
    <w:rsid w:val="00684C5D"/>
    <w:rsid w:val="00685286"/>
    <w:rsid w:val="006854DD"/>
    <w:rsid w:val="00686870"/>
    <w:rsid w:val="006871A8"/>
    <w:rsid w:val="00691427"/>
    <w:rsid w:val="00691941"/>
    <w:rsid w:val="00692062"/>
    <w:rsid w:val="006927A9"/>
    <w:rsid w:val="00694154"/>
    <w:rsid w:val="0069422D"/>
    <w:rsid w:val="00694787"/>
    <w:rsid w:val="006948E6"/>
    <w:rsid w:val="0069570C"/>
    <w:rsid w:val="00695F25"/>
    <w:rsid w:val="006A2448"/>
    <w:rsid w:val="006A3A5C"/>
    <w:rsid w:val="006A4898"/>
    <w:rsid w:val="006A555E"/>
    <w:rsid w:val="006A636E"/>
    <w:rsid w:val="006B0531"/>
    <w:rsid w:val="006B2B08"/>
    <w:rsid w:val="006B3465"/>
    <w:rsid w:val="006B5D9C"/>
    <w:rsid w:val="006B6E91"/>
    <w:rsid w:val="006B765E"/>
    <w:rsid w:val="006B7EF4"/>
    <w:rsid w:val="006C0114"/>
    <w:rsid w:val="006C1C94"/>
    <w:rsid w:val="006C2F7D"/>
    <w:rsid w:val="006C6355"/>
    <w:rsid w:val="006C697C"/>
    <w:rsid w:val="006D0D9A"/>
    <w:rsid w:val="006D1FC4"/>
    <w:rsid w:val="006D2C17"/>
    <w:rsid w:val="006D60A7"/>
    <w:rsid w:val="006E317D"/>
    <w:rsid w:val="006E41E4"/>
    <w:rsid w:val="007010C9"/>
    <w:rsid w:val="00701CCC"/>
    <w:rsid w:val="00702D9A"/>
    <w:rsid w:val="00703D6F"/>
    <w:rsid w:val="007075CC"/>
    <w:rsid w:val="00710B35"/>
    <w:rsid w:val="0071102B"/>
    <w:rsid w:val="0071235F"/>
    <w:rsid w:val="007125C6"/>
    <w:rsid w:val="00712819"/>
    <w:rsid w:val="007129B0"/>
    <w:rsid w:val="007130D9"/>
    <w:rsid w:val="0071428B"/>
    <w:rsid w:val="00715869"/>
    <w:rsid w:val="00715B81"/>
    <w:rsid w:val="00716493"/>
    <w:rsid w:val="00722CC3"/>
    <w:rsid w:val="007230FF"/>
    <w:rsid w:val="0072473C"/>
    <w:rsid w:val="00724909"/>
    <w:rsid w:val="00727EC6"/>
    <w:rsid w:val="00730BA0"/>
    <w:rsid w:val="007337EF"/>
    <w:rsid w:val="00736348"/>
    <w:rsid w:val="00736F16"/>
    <w:rsid w:val="0074281B"/>
    <w:rsid w:val="00742CB2"/>
    <w:rsid w:val="00743261"/>
    <w:rsid w:val="007434EC"/>
    <w:rsid w:val="00745CD9"/>
    <w:rsid w:val="007468DF"/>
    <w:rsid w:val="0074734D"/>
    <w:rsid w:val="00747650"/>
    <w:rsid w:val="007509C6"/>
    <w:rsid w:val="0075110C"/>
    <w:rsid w:val="00751866"/>
    <w:rsid w:val="00757009"/>
    <w:rsid w:val="0076426E"/>
    <w:rsid w:val="0076496F"/>
    <w:rsid w:val="00764CA5"/>
    <w:rsid w:val="007702B7"/>
    <w:rsid w:val="00773498"/>
    <w:rsid w:val="007734EF"/>
    <w:rsid w:val="007745BC"/>
    <w:rsid w:val="00783565"/>
    <w:rsid w:val="00784CAF"/>
    <w:rsid w:val="007874DA"/>
    <w:rsid w:val="007929FA"/>
    <w:rsid w:val="0079643A"/>
    <w:rsid w:val="0079696D"/>
    <w:rsid w:val="00796DCA"/>
    <w:rsid w:val="0079756B"/>
    <w:rsid w:val="00797C8A"/>
    <w:rsid w:val="007A21E7"/>
    <w:rsid w:val="007A29FA"/>
    <w:rsid w:val="007A37C5"/>
    <w:rsid w:val="007A3C76"/>
    <w:rsid w:val="007A6069"/>
    <w:rsid w:val="007B2ED2"/>
    <w:rsid w:val="007B4B32"/>
    <w:rsid w:val="007B4CEF"/>
    <w:rsid w:val="007B59F0"/>
    <w:rsid w:val="007B5FCC"/>
    <w:rsid w:val="007B6118"/>
    <w:rsid w:val="007B6AC0"/>
    <w:rsid w:val="007B7F39"/>
    <w:rsid w:val="007C0487"/>
    <w:rsid w:val="007C0E9C"/>
    <w:rsid w:val="007C0FA7"/>
    <w:rsid w:val="007C4B78"/>
    <w:rsid w:val="007C4F26"/>
    <w:rsid w:val="007C5E6A"/>
    <w:rsid w:val="007D2467"/>
    <w:rsid w:val="007D2CC8"/>
    <w:rsid w:val="007D74E6"/>
    <w:rsid w:val="007E5879"/>
    <w:rsid w:val="007E5FFB"/>
    <w:rsid w:val="007E6D09"/>
    <w:rsid w:val="007E7C70"/>
    <w:rsid w:val="007E7F20"/>
    <w:rsid w:val="007F25B3"/>
    <w:rsid w:val="007F345B"/>
    <w:rsid w:val="007F40D6"/>
    <w:rsid w:val="007F48D0"/>
    <w:rsid w:val="007F650B"/>
    <w:rsid w:val="007F760C"/>
    <w:rsid w:val="008018E8"/>
    <w:rsid w:val="008032A4"/>
    <w:rsid w:val="00811A8F"/>
    <w:rsid w:val="00814780"/>
    <w:rsid w:val="008168D5"/>
    <w:rsid w:val="00817382"/>
    <w:rsid w:val="008227C2"/>
    <w:rsid w:val="00825FFD"/>
    <w:rsid w:val="008261E9"/>
    <w:rsid w:val="00826ACA"/>
    <w:rsid w:val="00826C4E"/>
    <w:rsid w:val="00827FA6"/>
    <w:rsid w:val="00830C41"/>
    <w:rsid w:val="00833BD7"/>
    <w:rsid w:val="008341B7"/>
    <w:rsid w:val="00835FE9"/>
    <w:rsid w:val="00836BF9"/>
    <w:rsid w:val="008376C6"/>
    <w:rsid w:val="00843AFA"/>
    <w:rsid w:val="00844316"/>
    <w:rsid w:val="00852C5A"/>
    <w:rsid w:val="008533A2"/>
    <w:rsid w:val="008533B8"/>
    <w:rsid w:val="00853C69"/>
    <w:rsid w:val="00857363"/>
    <w:rsid w:val="00861655"/>
    <w:rsid w:val="00862F78"/>
    <w:rsid w:val="008634F8"/>
    <w:rsid w:val="00865358"/>
    <w:rsid w:val="00865F6A"/>
    <w:rsid w:val="00866178"/>
    <w:rsid w:val="008675D3"/>
    <w:rsid w:val="00867A9B"/>
    <w:rsid w:val="00867ACC"/>
    <w:rsid w:val="0087056B"/>
    <w:rsid w:val="00870A80"/>
    <w:rsid w:val="0087111E"/>
    <w:rsid w:val="008738F1"/>
    <w:rsid w:val="00874254"/>
    <w:rsid w:val="00881D3B"/>
    <w:rsid w:val="00881DAD"/>
    <w:rsid w:val="0088218A"/>
    <w:rsid w:val="00883491"/>
    <w:rsid w:val="00884518"/>
    <w:rsid w:val="008848B3"/>
    <w:rsid w:val="008863A5"/>
    <w:rsid w:val="00886FD5"/>
    <w:rsid w:val="00891C98"/>
    <w:rsid w:val="00892AF9"/>
    <w:rsid w:val="008A79D0"/>
    <w:rsid w:val="008B1163"/>
    <w:rsid w:val="008B1416"/>
    <w:rsid w:val="008B1DB2"/>
    <w:rsid w:val="008B341A"/>
    <w:rsid w:val="008B3B2A"/>
    <w:rsid w:val="008B3E4C"/>
    <w:rsid w:val="008B4382"/>
    <w:rsid w:val="008B54F5"/>
    <w:rsid w:val="008B75AF"/>
    <w:rsid w:val="008C2D1B"/>
    <w:rsid w:val="008C4D7C"/>
    <w:rsid w:val="008C5E6E"/>
    <w:rsid w:val="008C6D62"/>
    <w:rsid w:val="008C7831"/>
    <w:rsid w:val="008D0C1E"/>
    <w:rsid w:val="008D0CA7"/>
    <w:rsid w:val="008D10AC"/>
    <w:rsid w:val="008D1D05"/>
    <w:rsid w:val="008D3337"/>
    <w:rsid w:val="008D6064"/>
    <w:rsid w:val="008E081B"/>
    <w:rsid w:val="008E0D82"/>
    <w:rsid w:val="008E1282"/>
    <w:rsid w:val="008E1A6E"/>
    <w:rsid w:val="008E2152"/>
    <w:rsid w:val="008E2291"/>
    <w:rsid w:val="008E2AB5"/>
    <w:rsid w:val="008E304A"/>
    <w:rsid w:val="008E6C5F"/>
    <w:rsid w:val="008E6D43"/>
    <w:rsid w:val="008F1417"/>
    <w:rsid w:val="008F4386"/>
    <w:rsid w:val="008F7F97"/>
    <w:rsid w:val="00901124"/>
    <w:rsid w:val="00901B45"/>
    <w:rsid w:val="0090415D"/>
    <w:rsid w:val="009069A6"/>
    <w:rsid w:val="00906B98"/>
    <w:rsid w:val="00910504"/>
    <w:rsid w:val="00910719"/>
    <w:rsid w:val="009133E3"/>
    <w:rsid w:val="009134DC"/>
    <w:rsid w:val="00913F4D"/>
    <w:rsid w:val="0091405F"/>
    <w:rsid w:val="009144F1"/>
    <w:rsid w:val="0091668C"/>
    <w:rsid w:val="009179FF"/>
    <w:rsid w:val="009209C9"/>
    <w:rsid w:val="00920A89"/>
    <w:rsid w:val="00920EAC"/>
    <w:rsid w:val="009258E3"/>
    <w:rsid w:val="00925901"/>
    <w:rsid w:val="00927DAC"/>
    <w:rsid w:val="009305D7"/>
    <w:rsid w:val="009322E0"/>
    <w:rsid w:val="00932B31"/>
    <w:rsid w:val="00936984"/>
    <w:rsid w:val="00940EB5"/>
    <w:rsid w:val="00941279"/>
    <w:rsid w:val="00941EED"/>
    <w:rsid w:val="00943E4C"/>
    <w:rsid w:val="00946E4B"/>
    <w:rsid w:val="00950208"/>
    <w:rsid w:val="00950C69"/>
    <w:rsid w:val="00950CD4"/>
    <w:rsid w:val="0095455F"/>
    <w:rsid w:val="00954A76"/>
    <w:rsid w:val="009556E8"/>
    <w:rsid w:val="0095617C"/>
    <w:rsid w:val="00956DEB"/>
    <w:rsid w:val="0096170A"/>
    <w:rsid w:val="0096265D"/>
    <w:rsid w:val="009627BF"/>
    <w:rsid w:val="0096413B"/>
    <w:rsid w:val="00964654"/>
    <w:rsid w:val="00964724"/>
    <w:rsid w:val="0096493E"/>
    <w:rsid w:val="009658DA"/>
    <w:rsid w:val="00965A9A"/>
    <w:rsid w:val="00965BF5"/>
    <w:rsid w:val="0097039F"/>
    <w:rsid w:val="009704B1"/>
    <w:rsid w:val="0097450A"/>
    <w:rsid w:val="0097455C"/>
    <w:rsid w:val="00974E7A"/>
    <w:rsid w:val="00975895"/>
    <w:rsid w:val="00980B93"/>
    <w:rsid w:val="00980E3A"/>
    <w:rsid w:val="0098242B"/>
    <w:rsid w:val="00982846"/>
    <w:rsid w:val="00983A26"/>
    <w:rsid w:val="00984975"/>
    <w:rsid w:val="0098598F"/>
    <w:rsid w:val="009872E5"/>
    <w:rsid w:val="0099113C"/>
    <w:rsid w:val="00991C0D"/>
    <w:rsid w:val="0099253C"/>
    <w:rsid w:val="009963B1"/>
    <w:rsid w:val="00996615"/>
    <w:rsid w:val="00997157"/>
    <w:rsid w:val="009A01AB"/>
    <w:rsid w:val="009A120D"/>
    <w:rsid w:val="009A16B5"/>
    <w:rsid w:val="009A1BF2"/>
    <w:rsid w:val="009A2135"/>
    <w:rsid w:val="009A283A"/>
    <w:rsid w:val="009A41B7"/>
    <w:rsid w:val="009A5315"/>
    <w:rsid w:val="009A53E1"/>
    <w:rsid w:val="009A6836"/>
    <w:rsid w:val="009B119D"/>
    <w:rsid w:val="009B2B41"/>
    <w:rsid w:val="009B4F52"/>
    <w:rsid w:val="009B6CE6"/>
    <w:rsid w:val="009C1CB7"/>
    <w:rsid w:val="009C3369"/>
    <w:rsid w:val="009C3AAF"/>
    <w:rsid w:val="009D0181"/>
    <w:rsid w:val="009D2424"/>
    <w:rsid w:val="009D3325"/>
    <w:rsid w:val="009D5210"/>
    <w:rsid w:val="009D6C06"/>
    <w:rsid w:val="009E0F86"/>
    <w:rsid w:val="009E1D54"/>
    <w:rsid w:val="009E33FF"/>
    <w:rsid w:val="009E3C40"/>
    <w:rsid w:val="009E7259"/>
    <w:rsid w:val="009F11FE"/>
    <w:rsid w:val="009F1234"/>
    <w:rsid w:val="009F1778"/>
    <w:rsid w:val="009F3613"/>
    <w:rsid w:val="00A01540"/>
    <w:rsid w:val="00A0512F"/>
    <w:rsid w:val="00A058A2"/>
    <w:rsid w:val="00A10548"/>
    <w:rsid w:val="00A12232"/>
    <w:rsid w:val="00A13DDE"/>
    <w:rsid w:val="00A15CBA"/>
    <w:rsid w:val="00A161E0"/>
    <w:rsid w:val="00A16DBC"/>
    <w:rsid w:val="00A2010C"/>
    <w:rsid w:val="00A21AF8"/>
    <w:rsid w:val="00A2202A"/>
    <w:rsid w:val="00A22908"/>
    <w:rsid w:val="00A25B78"/>
    <w:rsid w:val="00A262B4"/>
    <w:rsid w:val="00A26693"/>
    <w:rsid w:val="00A30B87"/>
    <w:rsid w:val="00A316BB"/>
    <w:rsid w:val="00A339D6"/>
    <w:rsid w:val="00A35823"/>
    <w:rsid w:val="00A35E6F"/>
    <w:rsid w:val="00A35FB6"/>
    <w:rsid w:val="00A44A13"/>
    <w:rsid w:val="00A44A21"/>
    <w:rsid w:val="00A4695C"/>
    <w:rsid w:val="00A5274E"/>
    <w:rsid w:val="00A53F5C"/>
    <w:rsid w:val="00A54B61"/>
    <w:rsid w:val="00A54B6D"/>
    <w:rsid w:val="00A559BD"/>
    <w:rsid w:val="00A55A3B"/>
    <w:rsid w:val="00A621A4"/>
    <w:rsid w:val="00A62B80"/>
    <w:rsid w:val="00A65BCF"/>
    <w:rsid w:val="00A6620C"/>
    <w:rsid w:val="00A67538"/>
    <w:rsid w:val="00A7076B"/>
    <w:rsid w:val="00A7254C"/>
    <w:rsid w:val="00A73395"/>
    <w:rsid w:val="00A743B8"/>
    <w:rsid w:val="00A77525"/>
    <w:rsid w:val="00A80BE1"/>
    <w:rsid w:val="00A82ACE"/>
    <w:rsid w:val="00A84121"/>
    <w:rsid w:val="00A8492F"/>
    <w:rsid w:val="00A85E5A"/>
    <w:rsid w:val="00A86E51"/>
    <w:rsid w:val="00A9031C"/>
    <w:rsid w:val="00A91886"/>
    <w:rsid w:val="00A926E9"/>
    <w:rsid w:val="00A95EB3"/>
    <w:rsid w:val="00A966AD"/>
    <w:rsid w:val="00AA2A18"/>
    <w:rsid w:val="00AA46F1"/>
    <w:rsid w:val="00AA5927"/>
    <w:rsid w:val="00AA7D96"/>
    <w:rsid w:val="00AB45C1"/>
    <w:rsid w:val="00AB4D73"/>
    <w:rsid w:val="00AB5B9A"/>
    <w:rsid w:val="00AB650D"/>
    <w:rsid w:val="00AC1ABA"/>
    <w:rsid w:val="00AC5BB0"/>
    <w:rsid w:val="00AD1A5C"/>
    <w:rsid w:val="00AD2577"/>
    <w:rsid w:val="00AD2BB6"/>
    <w:rsid w:val="00AE1CCA"/>
    <w:rsid w:val="00AE2F59"/>
    <w:rsid w:val="00AE6502"/>
    <w:rsid w:val="00AE6537"/>
    <w:rsid w:val="00AF25EE"/>
    <w:rsid w:val="00AF5E55"/>
    <w:rsid w:val="00B044F7"/>
    <w:rsid w:val="00B05B13"/>
    <w:rsid w:val="00B05DA4"/>
    <w:rsid w:val="00B10144"/>
    <w:rsid w:val="00B103C0"/>
    <w:rsid w:val="00B12C5C"/>
    <w:rsid w:val="00B1351A"/>
    <w:rsid w:val="00B1395A"/>
    <w:rsid w:val="00B13E38"/>
    <w:rsid w:val="00B22295"/>
    <w:rsid w:val="00B23AF6"/>
    <w:rsid w:val="00B261F6"/>
    <w:rsid w:val="00B26285"/>
    <w:rsid w:val="00B27AD6"/>
    <w:rsid w:val="00B315EB"/>
    <w:rsid w:val="00B327B9"/>
    <w:rsid w:val="00B33998"/>
    <w:rsid w:val="00B3601F"/>
    <w:rsid w:val="00B366C6"/>
    <w:rsid w:val="00B4087B"/>
    <w:rsid w:val="00B53327"/>
    <w:rsid w:val="00B53FE5"/>
    <w:rsid w:val="00B569C1"/>
    <w:rsid w:val="00B56EED"/>
    <w:rsid w:val="00B60C5B"/>
    <w:rsid w:val="00B61C86"/>
    <w:rsid w:val="00B62231"/>
    <w:rsid w:val="00B63DE0"/>
    <w:rsid w:val="00B650E4"/>
    <w:rsid w:val="00B66613"/>
    <w:rsid w:val="00B75137"/>
    <w:rsid w:val="00B755BB"/>
    <w:rsid w:val="00B77248"/>
    <w:rsid w:val="00B775D7"/>
    <w:rsid w:val="00B80DE9"/>
    <w:rsid w:val="00B832B6"/>
    <w:rsid w:val="00B84F13"/>
    <w:rsid w:val="00B87C32"/>
    <w:rsid w:val="00B92D93"/>
    <w:rsid w:val="00B931FB"/>
    <w:rsid w:val="00B9380C"/>
    <w:rsid w:val="00B945CC"/>
    <w:rsid w:val="00BA0A54"/>
    <w:rsid w:val="00BB02A5"/>
    <w:rsid w:val="00BB12A0"/>
    <w:rsid w:val="00BB30B7"/>
    <w:rsid w:val="00BC1390"/>
    <w:rsid w:val="00BC17D5"/>
    <w:rsid w:val="00BC68E7"/>
    <w:rsid w:val="00BC69B7"/>
    <w:rsid w:val="00BC72D0"/>
    <w:rsid w:val="00BD245B"/>
    <w:rsid w:val="00BD360F"/>
    <w:rsid w:val="00BD6189"/>
    <w:rsid w:val="00BE0491"/>
    <w:rsid w:val="00BE14D8"/>
    <w:rsid w:val="00BE1A46"/>
    <w:rsid w:val="00BE2A26"/>
    <w:rsid w:val="00BE339D"/>
    <w:rsid w:val="00BE3C61"/>
    <w:rsid w:val="00BE3E33"/>
    <w:rsid w:val="00BE4016"/>
    <w:rsid w:val="00BE517A"/>
    <w:rsid w:val="00BF266D"/>
    <w:rsid w:val="00BF38D2"/>
    <w:rsid w:val="00BF56C8"/>
    <w:rsid w:val="00BF7650"/>
    <w:rsid w:val="00BF7FB4"/>
    <w:rsid w:val="00C00BF8"/>
    <w:rsid w:val="00C00D71"/>
    <w:rsid w:val="00C01477"/>
    <w:rsid w:val="00C01598"/>
    <w:rsid w:val="00C01CD3"/>
    <w:rsid w:val="00C01EEE"/>
    <w:rsid w:val="00C02301"/>
    <w:rsid w:val="00C02DC0"/>
    <w:rsid w:val="00C04CEF"/>
    <w:rsid w:val="00C07BBA"/>
    <w:rsid w:val="00C11888"/>
    <w:rsid w:val="00C1361D"/>
    <w:rsid w:val="00C136F3"/>
    <w:rsid w:val="00C278AB"/>
    <w:rsid w:val="00C312C9"/>
    <w:rsid w:val="00C32144"/>
    <w:rsid w:val="00C3424F"/>
    <w:rsid w:val="00C36E37"/>
    <w:rsid w:val="00C36EA4"/>
    <w:rsid w:val="00C407C3"/>
    <w:rsid w:val="00C414CC"/>
    <w:rsid w:val="00C438D3"/>
    <w:rsid w:val="00C44C41"/>
    <w:rsid w:val="00C45D64"/>
    <w:rsid w:val="00C4773A"/>
    <w:rsid w:val="00C50318"/>
    <w:rsid w:val="00C5106D"/>
    <w:rsid w:val="00C54D20"/>
    <w:rsid w:val="00C55C8C"/>
    <w:rsid w:val="00C571FC"/>
    <w:rsid w:val="00C5764B"/>
    <w:rsid w:val="00C57A78"/>
    <w:rsid w:val="00C57B10"/>
    <w:rsid w:val="00C60294"/>
    <w:rsid w:val="00C61884"/>
    <w:rsid w:val="00C62641"/>
    <w:rsid w:val="00C62D86"/>
    <w:rsid w:val="00C62E9E"/>
    <w:rsid w:val="00C63BD1"/>
    <w:rsid w:val="00C665AA"/>
    <w:rsid w:val="00C66CF7"/>
    <w:rsid w:val="00C66F17"/>
    <w:rsid w:val="00C67730"/>
    <w:rsid w:val="00C67ADB"/>
    <w:rsid w:val="00C70D5C"/>
    <w:rsid w:val="00C74D52"/>
    <w:rsid w:val="00C74F5D"/>
    <w:rsid w:val="00C779BA"/>
    <w:rsid w:val="00C8058C"/>
    <w:rsid w:val="00C818B4"/>
    <w:rsid w:val="00C81AB1"/>
    <w:rsid w:val="00C81FAC"/>
    <w:rsid w:val="00C82788"/>
    <w:rsid w:val="00C84426"/>
    <w:rsid w:val="00C854CF"/>
    <w:rsid w:val="00C857C3"/>
    <w:rsid w:val="00C87483"/>
    <w:rsid w:val="00C875E0"/>
    <w:rsid w:val="00C93D00"/>
    <w:rsid w:val="00CA2B25"/>
    <w:rsid w:val="00CA68E5"/>
    <w:rsid w:val="00CA74E0"/>
    <w:rsid w:val="00CC1023"/>
    <w:rsid w:val="00CC1412"/>
    <w:rsid w:val="00CC253F"/>
    <w:rsid w:val="00CC6257"/>
    <w:rsid w:val="00CC672B"/>
    <w:rsid w:val="00CC7B86"/>
    <w:rsid w:val="00CD1634"/>
    <w:rsid w:val="00CD2A97"/>
    <w:rsid w:val="00CD32A3"/>
    <w:rsid w:val="00CD6042"/>
    <w:rsid w:val="00CE0A3B"/>
    <w:rsid w:val="00CE1948"/>
    <w:rsid w:val="00CE2083"/>
    <w:rsid w:val="00CE3E41"/>
    <w:rsid w:val="00CE4839"/>
    <w:rsid w:val="00CE4FE3"/>
    <w:rsid w:val="00CF1DD3"/>
    <w:rsid w:val="00CF2C51"/>
    <w:rsid w:val="00CF32F6"/>
    <w:rsid w:val="00CF54CA"/>
    <w:rsid w:val="00CF62B4"/>
    <w:rsid w:val="00CF70E8"/>
    <w:rsid w:val="00CF7594"/>
    <w:rsid w:val="00D00849"/>
    <w:rsid w:val="00D0372A"/>
    <w:rsid w:val="00D05A04"/>
    <w:rsid w:val="00D05DAC"/>
    <w:rsid w:val="00D076DC"/>
    <w:rsid w:val="00D125E5"/>
    <w:rsid w:val="00D13432"/>
    <w:rsid w:val="00D13F57"/>
    <w:rsid w:val="00D162DF"/>
    <w:rsid w:val="00D22B9C"/>
    <w:rsid w:val="00D22D7D"/>
    <w:rsid w:val="00D23D13"/>
    <w:rsid w:val="00D24DC0"/>
    <w:rsid w:val="00D2584A"/>
    <w:rsid w:val="00D279D6"/>
    <w:rsid w:val="00D30F4A"/>
    <w:rsid w:val="00D30FB2"/>
    <w:rsid w:val="00D3108C"/>
    <w:rsid w:val="00D33D62"/>
    <w:rsid w:val="00D3427B"/>
    <w:rsid w:val="00D35DF3"/>
    <w:rsid w:val="00D3659C"/>
    <w:rsid w:val="00D4217B"/>
    <w:rsid w:val="00D4312D"/>
    <w:rsid w:val="00D440CC"/>
    <w:rsid w:val="00D4452F"/>
    <w:rsid w:val="00D465FB"/>
    <w:rsid w:val="00D4733D"/>
    <w:rsid w:val="00D52058"/>
    <w:rsid w:val="00D52160"/>
    <w:rsid w:val="00D53D30"/>
    <w:rsid w:val="00D54985"/>
    <w:rsid w:val="00D552DE"/>
    <w:rsid w:val="00D55C93"/>
    <w:rsid w:val="00D56DF4"/>
    <w:rsid w:val="00D63612"/>
    <w:rsid w:val="00D63B05"/>
    <w:rsid w:val="00D647A5"/>
    <w:rsid w:val="00D647AD"/>
    <w:rsid w:val="00D64EE7"/>
    <w:rsid w:val="00D709C9"/>
    <w:rsid w:val="00D7254C"/>
    <w:rsid w:val="00D7628B"/>
    <w:rsid w:val="00D831AF"/>
    <w:rsid w:val="00D85D92"/>
    <w:rsid w:val="00D90B20"/>
    <w:rsid w:val="00D93FBE"/>
    <w:rsid w:val="00D96245"/>
    <w:rsid w:val="00D96653"/>
    <w:rsid w:val="00DA1367"/>
    <w:rsid w:val="00DA278B"/>
    <w:rsid w:val="00DA2EE8"/>
    <w:rsid w:val="00DA4D52"/>
    <w:rsid w:val="00DB1049"/>
    <w:rsid w:val="00DB14B5"/>
    <w:rsid w:val="00DB34B6"/>
    <w:rsid w:val="00DB5146"/>
    <w:rsid w:val="00DB52EB"/>
    <w:rsid w:val="00DB538B"/>
    <w:rsid w:val="00DB6E55"/>
    <w:rsid w:val="00DB7917"/>
    <w:rsid w:val="00DB7E3E"/>
    <w:rsid w:val="00DC44BF"/>
    <w:rsid w:val="00DC6294"/>
    <w:rsid w:val="00DC6EDD"/>
    <w:rsid w:val="00DC73AF"/>
    <w:rsid w:val="00DD180A"/>
    <w:rsid w:val="00DD1901"/>
    <w:rsid w:val="00DD3254"/>
    <w:rsid w:val="00DD465F"/>
    <w:rsid w:val="00DD570B"/>
    <w:rsid w:val="00DD6035"/>
    <w:rsid w:val="00DE1658"/>
    <w:rsid w:val="00DE42AA"/>
    <w:rsid w:val="00DE490E"/>
    <w:rsid w:val="00DE7549"/>
    <w:rsid w:val="00DF5944"/>
    <w:rsid w:val="00DF6DBD"/>
    <w:rsid w:val="00DF7DC8"/>
    <w:rsid w:val="00E00868"/>
    <w:rsid w:val="00E01655"/>
    <w:rsid w:val="00E01FBF"/>
    <w:rsid w:val="00E025ED"/>
    <w:rsid w:val="00E031B5"/>
    <w:rsid w:val="00E050D4"/>
    <w:rsid w:val="00E061CF"/>
    <w:rsid w:val="00E067FD"/>
    <w:rsid w:val="00E07684"/>
    <w:rsid w:val="00E10518"/>
    <w:rsid w:val="00E107EE"/>
    <w:rsid w:val="00E1290F"/>
    <w:rsid w:val="00E12AA8"/>
    <w:rsid w:val="00E13CA6"/>
    <w:rsid w:val="00E1642C"/>
    <w:rsid w:val="00E20174"/>
    <w:rsid w:val="00E20E98"/>
    <w:rsid w:val="00E23D29"/>
    <w:rsid w:val="00E258D9"/>
    <w:rsid w:val="00E2668E"/>
    <w:rsid w:val="00E276EF"/>
    <w:rsid w:val="00E315BB"/>
    <w:rsid w:val="00E32E34"/>
    <w:rsid w:val="00E33CAA"/>
    <w:rsid w:val="00E3649E"/>
    <w:rsid w:val="00E4008B"/>
    <w:rsid w:val="00E40243"/>
    <w:rsid w:val="00E413A6"/>
    <w:rsid w:val="00E41517"/>
    <w:rsid w:val="00E43BCA"/>
    <w:rsid w:val="00E44671"/>
    <w:rsid w:val="00E45418"/>
    <w:rsid w:val="00E45BAE"/>
    <w:rsid w:val="00E4649E"/>
    <w:rsid w:val="00E473DA"/>
    <w:rsid w:val="00E506BC"/>
    <w:rsid w:val="00E50C73"/>
    <w:rsid w:val="00E51753"/>
    <w:rsid w:val="00E52124"/>
    <w:rsid w:val="00E5224D"/>
    <w:rsid w:val="00E53A26"/>
    <w:rsid w:val="00E54909"/>
    <w:rsid w:val="00E54D30"/>
    <w:rsid w:val="00E64C4D"/>
    <w:rsid w:val="00E65F4A"/>
    <w:rsid w:val="00E6764A"/>
    <w:rsid w:val="00E6777D"/>
    <w:rsid w:val="00E67E17"/>
    <w:rsid w:val="00E70CB3"/>
    <w:rsid w:val="00E714E6"/>
    <w:rsid w:val="00E7178C"/>
    <w:rsid w:val="00E73EA8"/>
    <w:rsid w:val="00E75617"/>
    <w:rsid w:val="00E76C6D"/>
    <w:rsid w:val="00E80D5D"/>
    <w:rsid w:val="00E819EB"/>
    <w:rsid w:val="00E81C0E"/>
    <w:rsid w:val="00E81FFD"/>
    <w:rsid w:val="00E84860"/>
    <w:rsid w:val="00E85C9E"/>
    <w:rsid w:val="00E8674A"/>
    <w:rsid w:val="00E908BC"/>
    <w:rsid w:val="00E9416C"/>
    <w:rsid w:val="00E97067"/>
    <w:rsid w:val="00EA0675"/>
    <w:rsid w:val="00EA224B"/>
    <w:rsid w:val="00EA5868"/>
    <w:rsid w:val="00EB04B4"/>
    <w:rsid w:val="00EB2070"/>
    <w:rsid w:val="00EB445E"/>
    <w:rsid w:val="00EC02E5"/>
    <w:rsid w:val="00EC1203"/>
    <w:rsid w:val="00EC1704"/>
    <w:rsid w:val="00EC34DC"/>
    <w:rsid w:val="00EC3C72"/>
    <w:rsid w:val="00EC6737"/>
    <w:rsid w:val="00EC714A"/>
    <w:rsid w:val="00EC7960"/>
    <w:rsid w:val="00ED1F0F"/>
    <w:rsid w:val="00ED43B8"/>
    <w:rsid w:val="00ED441D"/>
    <w:rsid w:val="00ED66CE"/>
    <w:rsid w:val="00ED7541"/>
    <w:rsid w:val="00ED78DA"/>
    <w:rsid w:val="00ED7CE4"/>
    <w:rsid w:val="00EE04A8"/>
    <w:rsid w:val="00EE3DF0"/>
    <w:rsid w:val="00EE68A3"/>
    <w:rsid w:val="00EE7528"/>
    <w:rsid w:val="00EF1627"/>
    <w:rsid w:val="00EF1EED"/>
    <w:rsid w:val="00EF3298"/>
    <w:rsid w:val="00EF3743"/>
    <w:rsid w:val="00EF4563"/>
    <w:rsid w:val="00EF62C2"/>
    <w:rsid w:val="00EF7981"/>
    <w:rsid w:val="00EF7BBC"/>
    <w:rsid w:val="00F011D1"/>
    <w:rsid w:val="00F01BD2"/>
    <w:rsid w:val="00F0252E"/>
    <w:rsid w:val="00F042D5"/>
    <w:rsid w:val="00F050E4"/>
    <w:rsid w:val="00F1006E"/>
    <w:rsid w:val="00F11A26"/>
    <w:rsid w:val="00F12583"/>
    <w:rsid w:val="00F12F23"/>
    <w:rsid w:val="00F132B5"/>
    <w:rsid w:val="00F1354C"/>
    <w:rsid w:val="00F1358C"/>
    <w:rsid w:val="00F1393B"/>
    <w:rsid w:val="00F14752"/>
    <w:rsid w:val="00F22403"/>
    <w:rsid w:val="00F23185"/>
    <w:rsid w:val="00F238C3"/>
    <w:rsid w:val="00F25F79"/>
    <w:rsid w:val="00F26C21"/>
    <w:rsid w:val="00F323CC"/>
    <w:rsid w:val="00F332FB"/>
    <w:rsid w:val="00F334AF"/>
    <w:rsid w:val="00F34956"/>
    <w:rsid w:val="00F363C0"/>
    <w:rsid w:val="00F37016"/>
    <w:rsid w:val="00F40FFE"/>
    <w:rsid w:val="00F44E2D"/>
    <w:rsid w:val="00F455CF"/>
    <w:rsid w:val="00F4617F"/>
    <w:rsid w:val="00F479BF"/>
    <w:rsid w:val="00F50B3B"/>
    <w:rsid w:val="00F51983"/>
    <w:rsid w:val="00F51EC4"/>
    <w:rsid w:val="00F52FBC"/>
    <w:rsid w:val="00F5712F"/>
    <w:rsid w:val="00F6088B"/>
    <w:rsid w:val="00F629B5"/>
    <w:rsid w:val="00F63DC8"/>
    <w:rsid w:val="00F65FD8"/>
    <w:rsid w:val="00F66834"/>
    <w:rsid w:val="00F7120F"/>
    <w:rsid w:val="00F71212"/>
    <w:rsid w:val="00F72601"/>
    <w:rsid w:val="00F7272F"/>
    <w:rsid w:val="00F72BD1"/>
    <w:rsid w:val="00F7315B"/>
    <w:rsid w:val="00F73DEC"/>
    <w:rsid w:val="00F80909"/>
    <w:rsid w:val="00F8360E"/>
    <w:rsid w:val="00F8384C"/>
    <w:rsid w:val="00F8463D"/>
    <w:rsid w:val="00F900F5"/>
    <w:rsid w:val="00F90448"/>
    <w:rsid w:val="00F92998"/>
    <w:rsid w:val="00F93569"/>
    <w:rsid w:val="00F936AE"/>
    <w:rsid w:val="00F93F4D"/>
    <w:rsid w:val="00F944D0"/>
    <w:rsid w:val="00FA0571"/>
    <w:rsid w:val="00FA08CA"/>
    <w:rsid w:val="00FA14CE"/>
    <w:rsid w:val="00FA2001"/>
    <w:rsid w:val="00FA3A95"/>
    <w:rsid w:val="00FA462E"/>
    <w:rsid w:val="00FA673A"/>
    <w:rsid w:val="00FA73ED"/>
    <w:rsid w:val="00FA7C39"/>
    <w:rsid w:val="00FB044C"/>
    <w:rsid w:val="00FB12A3"/>
    <w:rsid w:val="00FB3A44"/>
    <w:rsid w:val="00FB3FFD"/>
    <w:rsid w:val="00FB504C"/>
    <w:rsid w:val="00FB6644"/>
    <w:rsid w:val="00FB7021"/>
    <w:rsid w:val="00FB7F91"/>
    <w:rsid w:val="00FC26D9"/>
    <w:rsid w:val="00FC27F6"/>
    <w:rsid w:val="00FC3542"/>
    <w:rsid w:val="00FC75B7"/>
    <w:rsid w:val="00FD04E2"/>
    <w:rsid w:val="00FD15EB"/>
    <w:rsid w:val="00FD1881"/>
    <w:rsid w:val="00FD1FEF"/>
    <w:rsid w:val="00FD2719"/>
    <w:rsid w:val="00FD2E53"/>
    <w:rsid w:val="00FD46B9"/>
    <w:rsid w:val="00FD47D7"/>
    <w:rsid w:val="00FD56E8"/>
    <w:rsid w:val="00FD79F5"/>
    <w:rsid w:val="00FE33E1"/>
    <w:rsid w:val="00FE5121"/>
    <w:rsid w:val="00FE5464"/>
    <w:rsid w:val="00FE54D5"/>
    <w:rsid w:val="00FE5BAE"/>
    <w:rsid w:val="00FE676E"/>
    <w:rsid w:val="00FF1308"/>
    <w:rsid w:val="00FF35C5"/>
    <w:rsid w:val="00FF4623"/>
    <w:rsid w:val="00FF5786"/>
    <w:rsid w:val="00FF5C99"/>
    <w:rsid w:val="00FF6EC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ny">
    <w:name w:val="Normal"/>
    <w:qFormat/>
    <w:rsid w:val="0098598F"/>
    <w:rPr>
      <w:sz w:val="24"/>
      <w:szCs w:val="24"/>
    </w:rPr>
  </w:style>
  <w:style w:type="paragraph" w:styleId="Nagwek1">
    <w:name w:val="heading 1"/>
    <w:basedOn w:val="Normalny"/>
    <w:next w:val="Normalny"/>
    <w:link w:val="Nagwek1Znak"/>
    <w:uiPriority w:val="99"/>
    <w:qFormat/>
    <w:rsid w:val="00F52FBC"/>
    <w:pPr>
      <w:keepNext/>
      <w:jc w:val="center"/>
      <w:outlineLvl w:val="0"/>
    </w:pPr>
    <w:rPr>
      <w:rFonts w:ascii="Tahoma" w:hAnsi="Tahoma" w:cs="Tahoma"/>
      <w:b/>
      <w:bCs/>
      <w:sz w:val="28"/>
    </w:rPr>
  </w:style>
  <w:style w:type="paragraph" w:styleId="Nagwek2">
    <w:name w:val="heading 2"/>
    <w:basedOn w:val="Normalny"/>
    <w:next w:val="Normalny"/>
    <w:link w:val="Nagwek2Znak"/>
    <w:uiPriority w:val="99"/>
    <w:qFormat/>
    <w:rsid w:val="00F52FBC"/>
    <w:pPr>
      <w:keepNext/>
      <w:ind w:left="5664" w:firstLine="708"/>
      <w:jc w:val="right"/>
      <w:outlineLvl w:val="1"/>
    </w:pPr>
    <w:rPr>
      <w:rFonts w:ascii="Tahoma" w:hAnsi="Tahoma" w:cs="Tahoma"/>
      <w:b/>
      <w:bCs/>
      <w:sz w:val="22"/>
    </w:rPr>
  </w:style>
  <w:style w:type="paragraph" w:styleId="Nagwek3">
    <w:name w:val="heading 3"/>
    <w:basedOn w:val="Normalny"/>
    <w:next w:val="Normalny"/>
    <w:link w:val="Nagwek3Znak"/>
    <w:uiPriority w:val="99"/>
    <w:qFormat/>
    <w:rsid w:val="00F52FBC"/>
    <w:pPr>
      <w:keepNext/>
      <w:jc w:val="center"/>
      <w:outlineLvl w:val="2"/>
    </w:pPr>
    <w:rPr>
      <w:rFonts w:ascii="Tahoma" w:hAnsi="Tahoma" w:cs="Tahoma"/>
      <w:b/>
      <w:bCs/>
      <w:i/>
      <w:iCs/>
      <w:sz w:val="22"/>
    </w:rPr>
  </w:style>
  <w:style w:type="paragraph" w:styleId="Nagwek4">
    <w:name w:val="heading 4"/>
    <w:basedOn w:val="Normalny"/>
    <w:next w:val="Normalny"/>
    <w:link w:val="Nagwek4Znak"/>
    <w:uiPriority w:val="99"/>
    <w:qFormat/>
    <w:rsid w:val="00F52FBC"/>
    <w:pPr>
      <w:keepNext/>
      <w:jc w:val="center"/>
      <w:outlineLvl w:val="3"/>
    </w:pPr>
    <w:rPr>
      <w:rFonts w:ascii="Tahoma" w:hAnsi="Tahoma" w:cs="Tahoma"/>
      <w:i/>
      <w:iCs/>
      <w:sz w:val="22"/>
    </w:rPr>
  </w:style>
  <w:style w:type="paragraph" w:styleId="Nagwek5">
    <w:name w:val="heading 5"/>
    <w:basedOn w:val="Normalny"/>
    <w:next w:val="Normalny"/>
    <w:link w:val="Nagwek5Znak"/>
    <w:uiPriority w:val="99"/>
    <w:qFormat/>
    <w:rsid w:val="00F52FBC"/>
    <w:pPr>
      <w:keepNext/>
      <w:jc w:val="center"/>
      <w:outlineLvl w:val="4"/>
    </w:pPr>
    <w:rPr>
      <w:rFonts w:ascii="Tahoma" w:hAnsi="Tahoma" w:cs="Tahoma"/>
      <w:b/>
      <w:bCs/>
      <w:i/>
      <w:iCs/>
      <w:sz w:val="28"/>
    </w:rPr>
  </w:style>
  <w:style w:type="paragraph" w:styleId="Nagwek6">
    <w:name w:val="heading 6"/>
    <w:basedOn w:val="Normalny"/>
    <w:next w:val="Normalny"/>
    <w:link w:val="Nagwek6Znak"/>
    <w:uiPriority w:val="99"/>
    <w:qFormat/>
    <w:rsid w:val="00F52FBC"/>
    <w:pPr>
      <w:keepNext/>
      <w:outlineLvl w:val="5"/>
    </w:pPr>
    <w:rPr>
      <w:rFonts w:ascii="Tahoma" w:hAnsi="Tahoma" w:cs="Tahoma"/>
      <w:b/>
      <w:bCs/>
      <w:i/>
      <w:iCs/>
      <w:sz w:val="20"/>
    </w:rPr>
  </w:style>
  <w:style w:type="paragraph" w:styleId="Nagwek7">
    <w:name w:val="heading 7"/>
    <w:basedOn w:val="Normalny"/>
    <w:next w:val="Normalny"/>
    <w:link w:val="Nagwek7Znak"/>
    <w:uiPriority w:val="99"/>
    <w:qFormat/>
    <w:rsid w:val="00F52FBC"/>
    <w:pPr>
      <w:keepNext/>
      <w:jc w:val="center"/>
      <w:outlineLvl w:val="6"/>
    </w:pPr>
    <w:rPr>
      <w:rFonts w:ascii="Tahoma" w:hAnsi="Tahoma" w:cs="Tahoma"/>
      <w:b/>
      <w:bCs/>
      <w:caps/>
      <w:sz w:val="22"/>
    </w:rPr>
  </w:style>
  <w:style w:type="paragraph" w:styleId="Nagwek8">
    <w:name w:val="heading 8"/>
    <w:basedOn w:val="Normalny"/>
    <w:next w:val="Normalny"/>
    <w:link w:val="Nagwek8Znak"/>
    <w:uiPriority w:val="99"/>
    <w:qFormat/>
    <w:rsid w:val="00F52FBC"/>
    <w:pPr>
      <w:keepNext/>
      <w:outlineLvl w:val="7"/>
    </w:pPr>
    <w:rPr>
      <w:rFonts w:ascii="Tahoma" w:hAnsi="Tahoma" w:cs="Tahoma"/>
      <w:b/>
      <w:bCs/>
      <w:sz w:val="22"/>
    </w:rPr>
  </w:style>
  <w:style w:type="paragraph" w:styleId="Nagwek9">
    <w:name w:val="heading 9"/>
    <w:basedOn w:val="Normalny"/>
    <w:next w:val="Normalny"/>
    <w:link w:val="Nagwek9Znak"/>
    <w:uiPriority w:val="99"/>
    <w:qFormat/>
    <w:rsid w:val="00F52FBC"/>
    <w:pPr>
      <w:keepNext/>
      <w:ind w:left="7080"/>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BE14D8"/>
    <w:rPr>
      <w:rFonts w:ascii="Cambria" w:hAnsi="Cambria" w:cs="Times New Roman"/>
      <w:b/>
      <w:bCs/>
      <w:kern w:val="32"/>
      <w:sz w:val="32"/>
      <w:szCs w:val="32"/>
    </w:rPr>
  </w:style>
  <w:style w:type="character" w:customStyle="1" w:styleId="Nagwek2Znak">
    <w:name w:val="Nagłówek 2 Znak"/>
    <w:link w:val="Nagwek2"/>
    <w:uiPriority w:val="99"/>
    <w:semiHidden/>
    <w:locked/>
    <w:rsid w:val="00BE14D8"/>
    <w:rPr>
      <w:rFonts w:ascii="Cambria" w:hAnsi="Cambria" w:cs="Times New Roman"/>
      <w:b/>
      <w:bCs/>
      <w:i/>
      <w:iCs/>
      <w:sz w:val="28"/>
      <w:szCs w:val="28"/>
    </w:rPr>
  </w:style>
  <w:style w:type="character" w:customStyle="1" w:styleId="Nagwek3Znak">
    <w:name w:val="Nagłówek 3 Znak"/>
    <w:link w:val="Nagwek3"/>
    <w:uiPriority w:val="99"/>
    <w:semiHidden/>
    <w:locked/>
    <w:rsid w:val="00BE14D8"/>
    <w:rPr>
      <w:rFonts w:ascii="Cambria" w:hAnsi="Cambria" w:cs="Times New Roman"/>
      <w:b/>
      <w:bCs/>
      <w:sz w:val="26"/>
      <w:szCs w:val="26"/>
    </w:rPr>
  </w:style>
  <w:style w:type="character" w:customStyle="1" w:styleId="Nagwek4Znak">
    <w:name w:val="Nagłówek 4 Znak"/>
    <w:link w:val="Nagwek4"/>
    <w:uiPriority w:val="99"/>
    <w:semiHidden/>
    <w:locked/>
    <w:rsid w:val="00BE14D8"/>
    <w:rPr>
      <w:rFonts w:ascii="Calibri" w:hAnsi="Calibri" w:cs="Times New Roman"/>
      <w:b/>
      <w:bCs/>
      <w:sz w:val="28"/>
      <w:szCs w:val="28"/>
    </w:rPr>
  </w:style>
  <w:style w:type="character" w:customStyle="1" w:styleId="Nagwek5Znak">
    <w:name w:val="Nagłówek 5 Znak"/>
    <w:link w:val="Nagwek5"/>
    <w:uiPriority w:val="99"/>
    <w:semiHidden/>
    <w:locked/>
    <w:rsid w:val="00BE14D8"/>
    <w:rPr>
      <w:rFonts w:ascii="Calibri" w:hAnsi="Calibri" w:cs="Times New Roman"/>
      <w:b/>
      <w:bCs/>
      <w:i/>
      <w:iCs/>
      <w:sz w:val="26"/>
      <w:szCs w:val="26"/>
    </w:rPr>
  </w:style>
  <w:style w:type="character" w:customStyle="1" w:styleId="Nagwek6Znak">
    <w:name w:val="Nagłówek 6 Znak"/>
    <w:link w:val="Nagwek6"/>
    <w:uiPriority w:val="99"/>
    <w:semiHidden/>
    <w:locked/>
    <w:rsid w:val="00BE14D8"/>
    <w:rPr>
      <w:rFonts w:ascii="Calibri" w:hAnsi="Calibri" w:cs="Times New Roman"/>
      <w:b/>
      <w:bCs/>
    </w:rPr>
  </w:style>
  <w:style w:type="character" w:customStyle="1" w:styleId="Nagwek7Znak">
    <w:name w:val="Nagłówek 7 Znak"/>
    <w:link w:val="Nagwek7"/>
    <w:uiPriority w:val="99"/>
    <w:semiHidden/>
    <w:locked/>
    <w:rsid w:val="00BE14D8"/>
    <w:rPr>
      <w:rFonts w:ascii="Calibri" w:hAnsi="Calibri" w:cs="Times New Roman"/>
      <w:sz w:val="24"/>
      <w:szCs w:val="24"/>
    </w:rPr>
  </w:style>
  <w:style w:type="character" w:customStyle="1" w:styleId="Nagwek8Znak">
    <w:name w:val="Nagłówek 8 Znak"/>
    <w:link w:val="Nagwek8"/>
    <w:uiPriority w:val="99"/>
    <w:semiHidden/>
    <w:locked/>
    <w:rsid w:val="00BE14D8"/>
    <w:rPr>
      <w:rFonts w:ascii="Calibri" w:hAnsi="Calibri" w:cs="Times New Roman"/>
      <w:i/>
      <w:iCs/>
      <w:sz w:val="24"/>
      <w:szCs w:val="24"/>
    </w:rPr>
  </w:style>
  <w:style w:type="character" w:customStyle="1" w:styleId="Nagwek9Znak">
    <w:name w:val="Nagłówek 9 Znak"/>
    <w:link w:val="Nagwek9"/>
    <w:uiPriority w:val="99"/>
    <w:semiHidden/>
    <w:locked/>
    <w:rsid w:val="00BE14D8"/>
    <w:rPr>
      <w:rFonts w:ascii="Cambria" w:hAnsi="Cambria" w:cs="Times New Roman"/>
    </w:rPr>
  </w:style>
  <w:style w:type="paragraph" w:styleId="Tekstdymka">
    <w:name w:val="Balloon Text"/>
    <w:basedOn w:val="Normalny"/>
    <w:link w:val="TekstdymkaZnak"/>
    <w:uiPriority w:val="99"/>
    <w:semiHidden/>
    <w:rsid w:val="00640FA5"/>
    <w:rPr>
      <w:rFonts w:ascii="Tahoma" w:hAnsi="Tahoma" w:cs="Tahoma"/>
      <w:sz w:val="16"/>
      <w:szCs w:val="16"/>
    </w:rPr>
  </w:style>
  <w:style w:type="character" w:customStyle="1" w:styleId="TekstdymkaZnak">
    <w:name w:val="Tekst dymka Znak"/>
    <w:link w:val="Tekstdymka"/>
    <w:uiPriority w:val="99"/>
    <w:semiHidden/>
    <w:locked/>
    <w:rsid w:val="00BE14D8"/>
    <w:rPr>
      <w:rFonts w:cs="Times New Roman"/>
      <w:sz w:val="2"/>
    </w:rPr>
  </w:style>
  <w:style w:type="paragraph" w:styleId="Tekstpodstawowywcity">
    <w:name w:val="Body Text Indent"/>
    <w:basedOn w:val="Normalny"/>
    <w:link w:val="TekstpodstawowywcityZnak"/>
    <w:uiPriority w:val="99"/>
    <w:rsid w:val="00F52FBC"/>
    <w:pPr>
      <w:ind w:left="360"/>
    </w:pPr>
    <w:rPr>
      <w:rFonts w:ascii="Tahoma" w:hAnsi="Tahoma" w:cs="Tahoma"/>
      <w:sz w:val="22"/>
    </w:rPr>
  </w:style>
  <w:style w:type="character" w:customStyle="1" w:styleId="TekstpodstawowywcityZnak">
    <w:name w:val="Tekst podstawowy wcięty Znak"/>
    <w:link w:val="Tekstpodstawowywcity"/>
    <w:uiPriority w:val="99"/>
    <w:semiHidden/>
    <w:locked/>
    <w:rsid w:val="00BE14D8"/>
    <w:rPr>
      <w:rFonts w:cs="Times New Roman"/>
      <w:sz w:val="24"/>
      <w:szCs w:val="24"/>
    </w:rPr>
  </w:style>
  <w:style w:type="paragraph" w:styleId="Tekstpodstawowy">
    <w:name w:val="Body Text"/>
    <w:basedOn w:val="Normalny"/>
    <w:link w:val="TekstpodstawowyZnak"/>
    <w:uiPriority w:val="99"/>
    <w:rsid w:val="00F52FBC"/>
    <w:rPr>
      <w:rFonts w:ascii="Tahoma" w:hAnsi="Tahoma" w:cs="Tahoma"/>
      <w:sz w:val="22"/>
    </w:rPr>
  </w:style>
  <w:style w:type="character" w:customStyle="1" w:styleId="TekstpodstawowyZnak">
    <w:name w:val="Tekst podstawowy Znak"/>
    <w:link w:val="Tekstpodstawowy"/>
    <w:uiPriority w:val="99"/>
    <w:semiHidden/>
    <w:locked/>
    <w:rsid w:val="00BE14D8"/>
    <w:rPr>
      <w:rFonts w:cs="Times New Roman"/>
      <w:sz w:val="24"/>
      <w:szCs w:val="24"/>
    </w:rPr>
  </w:style>
  <w:style w:type="paragraph" w:styleId="Tekstpodstawowy2">
    <w:name w:val="Body Text 2"/>
    <w:basedOn w:val="Normalny"/>
    <w:link w:val="Tekstpodstawowy2Znak"/>
    <w:uiPriority w:val="99"/>
    <w:rsid w:val="00EF7BBC"/>
    <w:pPr>
      <w:overflowPunct w:val="0"/>
      <w:autoSpaceDE w:val="0"/>
      <w:autoSpaceDN w:val="0"/>
      <w:adjustRightInd w:val="0"/>
      <w:ind w:left="1080"/>
      <w:jc w:val="both"/>
      <w:textAlignment w:val="baseline"/>
    </w:pPr>
    <w:rPr>
      <w:sz w:val="22"/>
      <w:szCs w:val="20"/>
    </w:rPr>
  </w:style>
  <w:style w:type="character" w:customStyle="1" w:styleId="Tekstpodstawowy2Znak">
    <w:name w:val="Tekst podstawowy 2 Znak"/>
    <w:link w:val="Tekstpodstawowy2"/>
    <w:uiPriority w:val="99"/>
    <w:semiHidden/>
    <w:locked/>
    <w:rsid w:val="00BE14D8"/>
    <w:rPr>
      <w:rFonts w:cs="Times New Roman"/>
      <w:sz w:val="24"/>
      <w:szCs w:val="24"/>
    </w:rPr>
  </w:style>
  <w:style w:type="paragraph" w:styleId="Stopka">
    <w:name w:val="footer"/>
    <w:basedOn w:val="Normalny"/>
    <w:link w:val="StopkaZnak"/>
    <w:uiPriority w:val="99"/>
    <w:rsid w:val="00F52FBC"/>
    <w:pPr>
      <w:tabs>
        <w:tab w:val="center" w:pos="4536"/>
        <w:tab w:val="right" w:pos="9072"/>
      </w:tabs>
    </w:pPr>
  </w:style>
  <w:style w:type="character" w:customStyle="1" w:styleId="StopkaZnak">
    <w:name w:val="Stopka Znak"/>
    <w:link w:val="Stopka"/>
    <w:uiPriority w:val="99"/>
    <w:locked/>
    <w:rsid w:val="00F8384C"/>
    <w:rPr>
      <w:rFonts w:cs="Times New Roman"/>
      <w:sz w:val="24"/>
      <w:szCs w:val="24"/>
    </w:rPr>
  </w:style>
  <w:style w:type="character" w:styleId="Numerstrony">
    <w:name w:val="page number"/>
    <w:uiPriority w:val="99"/>
    <w:rsid w:val="00F52FBC"/>
    <w:rPr>
      <w:rFonts w:cs="Times New Roman"/>
    </w:rPr>
  </w:style>
  <w:style w:type="paragraph" w:styleId="Nagwek">
    <w:name w:val="header"/>
    <w:aliases w:val="Nagłówek strony"/>
    <w:basedOn w:val="Normalny"/>
    <w:link w:val="NagwekZnak"/>
    <w:uiPriority w:val="99"/>
    <w:rsid w:val="00F52FBC"/>
    <w:pPr>
      <w:tabs>
        <w:tab w:val="center" w:pos="4536"/>
        <w:tab w:val="right" w:pos="9072"/>
      </w:tabs>
    </w:pPr>
  </w:style>
  <w:style w:type="character" w:customStyle="1" w:styleId="NagwekZnak">
    <w:name w:val="Nagłówek Znak"/>
    <w:aliases w:val="Nagłówek strony Znak"/>
    <w:link w:val="Nagwek"/>
    <w:uiPriority w:val="99"/>
    <w:semiHidden/>
    <w:locked/>
    <w:rsid w:val="00BE14D8"/>
    <w:rPr>
      <w:rFonts w:cs="Times New Roman"/>
      <w:sz w:val="24"/>
      <w:szCs w:val="24"/>
    </w:rPr>
  </w:style>
  <w:style w:type="paragraph" w:styleId="Tekstpodstawowywcity2">
    <w:name w:val="Body Text Indent 2"/>
    <w:basedOn w:val="Normalny"/>
    <w:link w:val="Tekstpodstawowywcity2Znak"/>
    <w:uiPriority w:val="99"/>
    <w:rsid w:val="00F52FBC"/>
    <w:pPr>
      <w:widowControl w:val="0"/>
      <w:ind w:left="709"/>
    </w:pPr>
    <w:rPr>
      <w:sz w:val="28"/>
      <w:szCs w:val="20"/>
    </w:rPr>
  </w:style>
  <w:style w:type="character" w:customStyle="1" w:styleId="Tekstpodstawowywcity2Znak">
    <w:name w:val="Tekst podstawowy wcięty 2 Znak"/>
    <w:link w:val="Tekstpodstawowywcity2"/>
    <w:uiPriority w:val="99"/>
    <w:semiHidden/>
    <w:locked/>
    <w:rsid w:val="00BE14D8"/>
    <w:rPr>
      <w:rFonts w:cs="Times New Roman"/>
      <w:sz w:val="24"/>
      <w:szCs w:val="24"/>
    </w:rPr>
  </w:style>
  <w:style w:type="paragraph" w:styleId="Tekstpodstawowywcity3">
    <w:name w:val="Body Text Indent 3"/>
    <w:basedOn w:val="Normalny"/>
    <w:link w:val="Tekstpodstawowywcity3Znak"/>
    <w:uiPriority w:val="99"/>
    <w:rsid w:val="00F52FBC"/>
    <w:pPr>
      <w:tabs>
        <w:tab w:val="left" w:pos="540"/>
      </w:tabs>
      <w:ind w:left="360"/>
      <w:jc w:val="both"/>
    </w:pPr>
    <w:rPr>
      <w:b/>
      <w:bCs/>
    </w:rPr>
  </w:style>
  <w:style w:type="character" w:customStyle="1" w:styleId="Tekstpodstawowywcity3Znak">
    <w:name w:val="Tekst podstawowy wcięty 3 Znak"/>
    <w:link w:val="Tekstpodstawowywcity3"/>
    <w:uiPriority w:val="99"/>
    <w:semiHidden/>
    <w:locked/>
    <w:rsid w:val="00BE14D8"/>
    <w:rPr>
      <w:rFonts w:cs="Times New Roman"/>
      <w:sz w:val="16"/>
      <w:szCs w:val="16"/>
    </w:rPr>
  </w:style>
  <w:style w:type="paragraph" w:customStyle="1" w:styleId="Bullet">
    <w:name w:val="Bullet"/>
    <w:basedOn w:val="Normalny"/>
    <w:uiPriority w:val="99"/>
    <w:rsid w:val="00244107"/>
    <w:pPr>
      <w:jc w:val="both"/>
    </w:pPr>
    <w:rPr>
      <w:rFonts w:ascii="Arial" w:hAnsi="Arial"/>
      <w:sz w:val="22"/>
    </w:rPr>
  </w:style>
  <w:style w:type="paragraph" w:styleId="NormalnyWeb">
    <w:name w:val="Normal (Web)"/>
    <w:basedOn w:val="Normalny"/>
    <w:uiPriority w:val="99"/>
    <w:rsid w:val="00DA2EE8"/>
    <w:pPr>
      <w:spacing w:before="100" w:beforeAutospacing="1" w:after="100" w:afterAutospacing="1"/>
    </w:pPr>
    <w:rPr>
      <w:color w:val="000000"/>
    </w:rPr>
  </w:style>
  <w:style w:type="paragraph" w:customStyle="1" w:styleId="bezod">
    <w:name w:val="bezod"/>
    <w:basedOn w:val="Tekstpodstawowy"/>
    <w:uiPriority w:val="99"/>
    <w:rsid w:val="002D118C"/>
    <w:pPr>
      <w:suppressAutoHyphens/>
      <w:ind w:firstLine="397"/>
    </w:pPr>
    <w:rPr>
      <w:rFonts w:ascii="Times New Roman" w:hAnsi="Times New Roman" w:cs="Times New Roman"/>
      <w:sz w:val="28"/>
      <w:lang w:eastAsia="ar-SA"/>
    </w:rPr>
  </w:style>
  <w:style w:type="paragraph" w:customStyle="1" w:styleId="Mapadokumentu1">
    <w:name w:val="Mapa dokumentu1"/>
    <w:basedOn w:val="Normalny"/>
    <w:uiPriority w:val="99"/>
    <w:semiHidden/>
    <w:rsid w:val="0072473C"/>
    <w:pPr>
      <w:shd w:val="clear" w:color="auto" w:fill="000080"/>
    </w:pPr>
    <w:rPr>
      <w:rFonts w:ascii="Tahoma" w:hAnsi="Tahoma" w:cs="Tahoma"/>
    </w:rPr>
  </w:style>
  <w:style w:type="paragraph" w:customStyle="1" w:styleId="Style6">
    <w:name w:val="Style 6"/>
    <w:basedOn w:val="Normalny"/>
    <w:uiPriority w:val="99"/>
    <w:rsid w:val="00920EAC"/>
    <w:pPr>
      <w:widowControl w:val="0"/>
      <w:autoSpaceDE w:val="0"/>
      <w:autoSpaceDN w:val="0"/>
      <w:ind w:left="72"/>
    </w:pPr>
  </w:style>
  <w:style w:type="character" w:styleId="Hipercze">
    <w:name w:val="Hyperlink"/>
    <w:uiPriority w:val="99"/>
    <w:rsid w:val="005E513B"/>
    <w:rPr>
      <w:rFonts w:cs="Times New Roman"/>
      <w:color w:val="0000FF"/>
      <w:u w:val="single"/>
    </w:rPr>
  </w:style>
  <w:style w:type="paragraph" w:customStyle="1" w:styleId="Style3">
    <w:name w:val="Style 3"/>
    <w:basedOn w:val="Normalny"/>
    <w:uiPriority w:val="99"/>
    <w:rsid w:val="005156D1"/>
    <w:pPr>
      <w:widowControl w:val="0"/>
      <w:autoSpaceDE w:val="0"/>
      <w:autoSpaceDN w:val="0"/>
      <w:ind w:left="72" w:right="72"/>
    </w:pPr>
  </w:style>
  <w:style w:type="paragraph" w:customStyle="1" w:styleId="Tekstpodstawowy31">
    <w:name w:val="Tekst podstawowy 31"/>
    <w:basedOn w:val="Normalny"/>
    <w:uiPriority w:val="99"/>
    <w:rsid w:val="005156D1"/>
    <w:pPr>
      <w:overflowPunct w:val="0"/>
      <w:autoSpaceDE w:val="0"/>
      <w:autoSpaceDN w:val="0"/>
      <w:adjustRightInd w:val="0"/>
      <w:jc w:val="both"/>
      <w:textAlignment w:val="baseline"/>
    </w:pPr>
    <w:rPr>
      <w:szCs w:val="20"/>
    </w:rPr>
  </w:style>
  <w:style w:type="table" w:styleId="Tabela-Siatka">
    <w:name w:val="Table Grid"/>
    <w:basedOn w:val="Standardowy"/>
    <w:uiPriority w:val="99"/>
    <w:rsid w:val="008173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dolnego">
    <w:name w:val="footnote reference"/>
    <w:uiPriority w:val="99"/>
    <w:semiHidden/>
    <w:rsid w:val="00EC6737"/>
    <w:rPr>
      <w:rFonts w:cs="Times New Roman"/>
      <w:vertAlign w:val="superscript"/>
    </w:rPr>
  </w:style>
  <w:style w:type="paragraph" w:styleId="Tekstprzypisudolnego">
    <w:name w:val="footnote text"/>
    <w:aliases w:val="Tekst przypisu,Tekst przypisu1,Tekst przypisu2,Tekst przypisu3,Przypis dolny"/>
    <w:basedOn w:val="Normalny"/>
    <w:link w:val="TekstprzypisudolnegoZnak"/>
    <w:uiPriority w:val="99"/>
    <w:semiHidden/>
    <w:rsid w:val="00EC6737"/>
    <w:rPr>
      <w:sz w:val="20"/>
      <w:szCs w:val="20"/>
    </w:rPr>
  </w:style>
  <w:style w:type="character" w:customStyle="1" w:styleId="TekstprzypisudolnegoZnak">
    <w:name w:val="Tekst przypisu dolnego Znak"/>
    <w:aliases w:val="Tekst przypisu Znak,Tekst przypisu1 Znak,Tekst przypisu2 Znak,Tekst przypisu3 Znak,Przypis dolny Znak"/>
    <w:link w:val="Tekstprzypisudolnego"/>
    <w:uiPriority w:val="99"/>
    <w:semiHidden/>
    <w:locked/>
    <w:rsid w:val="00BE14D8"/>
    <w:rPr>
      <w:rFonts w:cs="Times New Roman"/>
      <w:sz w:val="20"/>
      <w:szCs w:val="20"/>
    </w:rPr>
  </w:style>
  <w:style w:type="paragraph" w:customStyle="1" w:styleId="Standard">
    <w:name w:val="Standard"/>
    <w:uiPriority w:val="99"/>
    <w:rsid w:val="00EC6737"/>
    <w:pPr>
      <w:widowControl w:val="0"/>
      <w:autoSpaceDE w:val="0"/>
      <w:autoSpaceDN w:val="0"/>
      <w:adjustRightInd w:val="0"/>
    </w:pPr>
    <w:rPr>
      <w:sz w:val="24"/>
      <w:szCs w:val="24"/>
    </w:rPr>
  </w:style>
  <w:style w:type="paragraph" w:styleId="Tekstkomentarza">
    <w:name w:val="annotation text"/>
    <w:aliases w:val="Tekst komentarza Znak Znak,Tekst komentarza Znak1 Znak Znak,Tekst komentarza Znak1,Tekst komentarza Znak2,Tekst komentarza Znak1 Znak1,Tekst komentarza Znak Znak Znak Znak Znak Znak Znak Znak Znak Znak Zna"/>
    <w:basedOn w:val="Normalny"/>
    <w:link w:val="TekstkomentarzaZnak"/>
    <w:uiPriority w:val="99"/>
    <w:semiHidden/>
    <w:rsid w:val="00A621A4"/>
    <w:rPr>
      <w:sz w:val="20"/>
      <w:szCs w:val="20"/>
    </w:rPr>
  </w:style>
  <w:style w:type="character" w:customStyle="1" w:styleId="CommentTextChar">
    <w:name w:val="Comment Text Char"/>
    <w:aliases w:val="Tekst komentarza Znak Znak Char,Tekst komentarza Znak1 Znak Znak Char,Tekst komentarza Znak1 Char,Tekst komentarza Znak2 Char,Tekst komentarza Znak1 Znak1 Char,Tekst komentarza Znak Znak Znak Znak Znak Znak Znak Znak Znak Znak Zna Char"/>
    <w:uiPriority w:val="99"/>
    <w:semiHidden/>
    <w:rsid w:val="00DD49E7"/>
    <w:rPr>
      <w:sz w:val="20"/>
      <w:szCs w:val="20"/>
    </w:rPr>
  </w:style>
  <w:style w:type="character" w:customStyle="1" w:styleId="CommentTextChar24">
    <w:name w:val="Comment Text Char24"/>
    <w:aliases w:val="Tekst komentarza Znak Znak Char24,Tekst komentarza Znak1 Znak Znak Char24,Tekst komentarza Znak1 Char24,Tekst komentarza Znak2 Char24,Tekst komentarza Znak1 Znak1 Char24"/>
    <w:uiPriority w:val="99"/>
    <w:semiHidden/>
    <w:locked/>
    <w:rsid w:val="004533F7"/>
    <w:rPr>
      <w:rFonts w:cs="Times New Roman"/>
      <w:sz w:val="20"/>
      <w:szCs w:val="20"/>
    </w:rPr>
  </w:style>
  <w:style w:type="character" w:customStyle="1" w:styleId="CommentTextChar23">
    <w:name w:val="Comment Text Char23"/>
    <w:aliases w:val="Tekst komentarza Znak Znak Char23,Tekst komentarza Znak1 Znak Znak Char23,Tekst komentarza Znak1 Char23,Tekst komentarza Znak2 Char23,Tekst komentarza Znak1 Znak1 Char23"/>
    <w:uiPriority w:val="99"/>
    <w:semiHidden/>
    <w:locked/>
    <w:rsid w:val="002A057E"/>
    <w:rPr>
      <w:rFonts w:cs="Times New Roman"/>
      <w:sz w:val="20"/>
      <w:szCs w:val="20"/>
    </w:rPr>
  </w:style>
  <w:style w:type="character" w:customStyle="1" w:styleId="CommentTextChar22">
    <w:name w:val="Comment Text Char22"/>
    <w:aliases w:val="Tekst komentarza Znak Znak Char22,Tekst komentarza Znak1 Znak Znak Char22,Tekst komentarza Znak1 Char22,Tekst komentarza Znak2 Char22,Tekst komentarza Znak1 Znak1 Char22"/>
    <w:uiPriority w:val="99"/>
    <w:semiHidden/>
    <w:locked/>
    <w:rsid w:val="00F936AE"/>
    <w:rPr>
      <w:rFonts w:cs="Times New Roman"/>
      <w:sz w:val="20"/>
      <w:szCs w:val="20"/>
    </w:rPr>
  </w:style>
  <w:style w:type="character" w:customStyle="1" w:styleId="CommentTextChar21">
    <w:name w:val="Comment Text Char21"/>
    <w:aliases w:val="Tekst komentarza Znak Znak Char21,Tekst komentarza Znak1 Znak Znak Char21,Tekst komentarza Znak1 Char21,Tekst komentarza Znak2 Char21,Tekst komentarza Znak1 Znak1 Char21"/>
    <w:uiPriority w:val="99"/>
    <w:semiHidden/>
    <w:rsid w:val="003B4463"/>
    <w:rPr>
      <w:rFonts w:cs="Times New Roman"/>
      <w:sz w:val="20"/>
      <w:szCs w:val="20"/>
    </w:rPr>
  </w:style>
  <w:style w:type="character" w:customStyle="1" w:styleId="CommentTextChar20">
    <w:name w:val="Comment Text Char20"/>
    <w:aliases w:val="Tekst komentarza Znak Znak Char20,Tekst komentarza Znak1 Znak Znak Char20,Tekst komentarza Znak1 Char20,Tekst komentarza Znak2 Char20,Tekst komentarza Znak1 Znak1 Char20"/>
    <w:uiPriority w:val="99"/>
    <w:semiHidden/>
    <w:locked/>
    <w:rsid w:val="00FD15EB"/>
    <w:rPr>
      <w:rFonts w:cs="Times New Roman"/>
      <w:sz w:val="20"/>
      <w:szCs w:val="20"/>
    </w:rPr>
  </w:style>
  <w:style w:type="character" w:customStyle="1" w:styleId="CommentTextChar19">
    <w:name w:val="Comment Text Char19"/>
    <w:aliases w:val="Tekst komentarza Znak Znak Char19,Tekst komentarza Znak1 Znak Znak Char19,Tekst komentarza Znak1 Char19,Tekst komentarza Znak2 Char19,Tekst komentarza Znak1 Znak1 Char19"/>
    <w:uiPriority w:val="99"/>
    <w:semiHidden/>
    <w:locked/>
    <w:rsid w:val="00EC3C72"/>
    <w:rPr>
      <w:rFonts w:cs="Times New Roman"/>
      <w:sz w:val="20"/>
      <w:szCs w:val="20"/>
    </w:rPr>
  </w:style>
  <w:style w:type="character" w:customStyle="1" w:styleId="CommentTextChar18">
    <w:name w:val="Comment Text Char18"/>
    <w:aliases w:val="Tekst komentarza Znak Znak Char18,Tekst komentarza Znak1 Znak Znak Char18,Tekst komentarza Znak1 Char18,Tekst komentarza Znak2 Char18,Tekst komentarza Znak1 Znak1 Char18"/>
    <w:uiPriority w:val="99"/>
    <w:semiHidden/>
    <w:locked/>
    <w:rsid w:val="002B6736"/>
    <w:rPr>
      <w:rFonts w:cs="Times New Roman"/>
      <w:sz w:val="20"/>
      <w:szCs w:val="20"/>
    </w:rPr>
  </w:style>
  <w:style w:type="character" w:customStyle="1" w:styleId="CommentTextChar17">
    <w:name w:val="Comment Text Char17"/>
    <w:aliases w:val="Tekst komentarza Znak Znak Char17,Tekst komentarza Znak1 Znak Znak Char17,Tekst komentarza Znak1 Char17,Tekst komentarza Znak2 Char17,Tekst komentarza Znak1 Znak1 Char17"/>
    <w:uiPriority w:val="99"/>
    <w:semiHidden/>
    <w:rsid w:val="009704B1"/>
    <w:rPr>
      <w:rFonts w:cs="Times New Roman"/>
      <w:sz w:val="20"/>
      <w:szCs w:val="20"/>
    </w:rPr>
  </w:style>
  <w:style w:type="character" w:customStyle="1" w:styleId="CommentTextChar16">
    <w:name w:val="Comment Text Char16"/>
    <w:aliases w:val="Tekst komentarza Znak Znak Char16,Tekst komentarza Znak1 Znak Znak Char16,Tekst komentarza Znak1 Char16,Tekst komentarza Znak2 Char16,Tekst komentarza Znak1 Znak1 Char16"/>
    <w:uiPriority w:val="99"/>
    <w:semiHidden/>
    <w:locked/>
    <w:rsid w:val="00660DD7"/>
    <w:rPr>
      <w:rFonts w:cs="Times New Roman"/>
      <w:sz w:val="20"/>
      <w:szCs w:val="20"/>
    </w:rPr>
  </w:style>
  <w:style w:type="character" w:customStyle="1" w:styleId="CommentTextChar15">
    <w:name w:val="Comment Text Char15"/>
    <w:aliases w:val="Tekst komentarza Znak Znak Char15,Tekst komentarza Znak1 Znak Znak Char15,Tekst komentarza Znak1 Char15,Tekst komentarza Znak2 Char15,Tekst komentarza Znak1 Znak1 Char15"/>
    <w:uiPriority w:val="99"/>
    <w:semiHidden/>
    <w:locked/>
    <w:rsid w:val="00305146"/>
    <w:rPr>
      <w:rFonts w:cs="Times New Roman"/>
      <w:sz w:val="20"/>
      <w:szCs w:val="20"/>
    </w:rPr>
  </w:style>
  <w:style w:type="character" w:customStyle="1" w:styleId="CommentTextChar14">
    <w:name w:val="Comment Text Char14"/>
    <w:aliases w:val="Tekst komentarza Znak Znak Char14,Tekst komentarza Znak1 Znak Znak Char14,Tekst komentarza Znak1 Char14,Tekst komentarza Znak2 Char14,Tekst komentarza Znak1 Znak1 Char14"/>
    <w:uiPriority w:val="99"/>
    <w:semiHidden/>
    <w:locked/>
    <w:rsid w:val="00352E82"/>
    <w:rPr>
      <w:rFonts w:cs="Times New Roman"/>
      <w:sz w:val="20"/>
      <w:szCs w:val="20"/>
    </w:rPr>
  </w:style>
  <w:style w:type="character" w:customStyle="1" w:styleId="CommentTextChar13">
    <w:name w:val="Comment Text Char13"/>
    <w:aliases w:val="Tekst komentarza Znak Znak Char13,Tekst komentarza Znak1 Znak Znak Char13,Tekst komentarza Znak1 Char13,Tekst komentarza Znak2 Char13,Tekst komentarza Znak1 Znak1 Char13"/>
    <w:uiPriority w:val="99"/>
    <w:semiHidden/>
    <w:locked/>
    <w:rsid w:val="00827FA6"/>
    <w:rPr>
      <w:rFonts w:cs="Times New Roman"/>
      <w:sz w:val="20"/>
      <w:szCs w:val="20"/>
    </w:rPr>
  </w:style>
  <w:style w:type="character" w:customStyle="1" w:styleId="CommentTextChar12">
    <w:name w:val="Comment Text Char12"/>
    <w:aliases w:val="Tekst komentarza Znak Znak Char12,Tekst komentarza Znak1 Znak Znak Char12,Tekst komentarza Znak1 Char12,Tekst komentarza Znak2 Char12,Tekst komentarza Znak1 Znak1 Char12"/>
    <w:uiPriority w:val="99"/>
    <w:semiHidden/>
    <w:locked/>
    <w:rsid w:val="008E2152"/>
    <w:rPr>
      <w:rFonts w:cs="Times New Roman"/>
      <w:sz w:val="20"/>
      <w:szCs w:val="20"/>
    </w:rPr>
  </w:style>
  <w:style w:type="character" w:customStyle="1" w:styleId="CommentTextChar11">
    <w:name w:val="Comment Text Char11"/>
    <w:aliases w:val="Tekst komentarza Znak Znak Char11,Tekst komentarza Znak1 Znak Znak Char11,Tekst komentarza Znak1 Char11,Tekst komentarza Znak2 Char11,Tekst komentarza Znak1 Znak1 Char11"/>
    <w:uiPriority w:val="99"/>
    <w:semiHidden/>
    <w:locked/>
    <w:rsid w:val="009627BF"/>
    <w:rPr>
      <w:rFonts w:cs="Times New Roman"/>
      <w:sz w:val="20"/>
      <w:szCs w:val="20"/>
    </w:rPr>
  </w:style>
  <w:style w:type="character" w:customStyle="1" w:styleId="CommentTextChar10">
    <w:name w:val="Comment Text Char10"/>
    <w:aliases w:val="Tekst komentarza Znak Znak Char10,Tekst komentarza Znak1 Znak Znak Char10,Tekst komentarza Znak1 Char10,Tekst komentarza Znak2 Char10,Tekst komentarza Znak1 Znak1 Char10"/>
    <w:uiPriority w:val="99"/>
    <w:semiHidden/>
    <w:locked/>
    <w:rsid w:val="00654C93"/>
    <w:rPr>
      <w:rFonts w:cs="Times New Roman"/>
      <w:sz w:val="20"/>
      <w:szCs w:val="20"/>
    </w:rPr>
  </w:style>
  <w:style w:type="character" w:customStyle="1" w:styleId="CommentTextChar9">
    <w:name w:val="Comment Text Char9"/>
    <w:aliases w:val="Tekst komentarza Znak Znak Char9,Tekst komentarza Znak1 Znak Znak Char9,Tekst komentarza Znak1 Char9,Tekst komentarza Znak2 Char9,Tekst komentarza Znak1 Znak1 Char9"/>
    <w:uiPriority w:val="99"/>
    <w:semiHidden/>
    <w:locked/>
    <w:rsid w:val="009B2B41"/>
    <w:rPr>
      <w:rFonts w:cs="Times New Roman"/>
      <w:sz w:val="20"/>
      <w:szCs w:val="20"/>
    </w:rPr>
  </w:style>
  <w:style w:type="character" w:customStyle="1" w:styleId="CommentTextChar8">
    <w:name w:val="Comment Text Char8"/>
    <w:aliases w:val="Tekst komentarza Znak Znak Char8,Tekst komentarza Znak1 Znak Znak Char8,Tekst komentarza Znak1 Char8,Tekst komentarza Znak2 Char8,Tekst komentarza Znak1 Znak1 Char8"/>
    <w:uiPriority w:val="99"/>
    <w:semiHidden/>
    <w:locked/>
    <w:rsid w:val="00527A30"/>
    <w:rPr>
      <w:rFonts w:cs="Times New Roman"/>
      <w:sz w:val="20"/>
      <w:szCs w:val="20"/>
    </w:rPr>
  </w:style>
  <w:style w:type="character" w:customStyle="1" w:styleId="CommentTextChar7">
    <w:name w:val="Comment Text Char7"/>
    <w:aliases w:val="Tekst komentarza Znak Znak Char7,Tekst komentarza Znak1 Znak Znak Char7,Tekst komentarza Znak1 Char7,Tekst komentarza Znak2 Char7,Tekst komentarza Znak1 Znak1 Char7"/>
    <w:uiPriority w:val="99"/>
    <w:semiHidden/>
    <w:locked/>
    <w:rsid w:val="00116F6B"/>
    <w:rPr>
      <w:rFonts w:cs="Times New Roman"/>
      <w:sz w:val="20"/>
      <w:szCs w:val="20"/>
    </w:rPr>
  </w:style>
  <w:style w:type="character" w:customStyle="1" w:styleId="CommentTextChar6">
    <w:name w:val="Comment Text Char6"/>
    <w:aliases w:val="Tekst komentarza Znak Znak Char6,Tekst komentarza Znak1 Znak Znak Char6,Tekst komentarza Znak1 Char6,Tekst komentarza Znak2 Char6,Tekst komentarza Znak1 Znak1 Char6"/>
    <w:uiPriority w:val="99"/>
    <w:semiHidden/>
    <w:locked/>
    <w:rsid w:val="00C84426"/>
    <w:rPr>
      <w:rFonts w:cs="Times New Roman"/>
      <w:sz w:val="20"/>
      <w:szCs w:val="20"/>
    </w:rPr>
  </w:style>
  <w:style w:type="character" w:customStyle="1" w:styleId="CommentTextChar5">
    <w:name w:val="Comment Text Char5"/>
    <w:aliases w:val="Tekst komentarza Znak Znak Char5,Tekst komentarza Znak1 Znak Znak Char5,Tekst komentarza Znak1 Char5,Tekst komentarza Znak2 Char5,Tekst komentarza Znak1 Znak1 Char5"/>
    <w:uiPriority w:val="99"/>
    <w:semiHidden/>
    <w:locked/>
    <w:rsid w:val="009069A6"/>
    <w:rPr>
      <w:rFonts w:cs="Times New Roman"/>
      <w:sz w:val="20"/>
      <w:szCs w:val="20"/>
    </w:rPr>
  </w:style>
  <w:style w:type="character" w:customStyle="1" w:styleId="CommentTextChar4">
    <w:name w:val="Comment Text Char4"/>
    <w:aliases w:val="Tekst komentarza Znak Znak Char4,Tekst komentarza Znak1 Znak Znak Char4,Tekst komentarza Znak1 Char4,Tekst komentarza Znak2 Char4,Tekst komentarza Znak1 Znak1 Char4"/>
    <w:uiPriority w:val="99"/>
    <w:semiHidden/>
    <w:locked/>
    <w:rsid w:val="00E6777D"/>
    <w:rPr>
      <w:rFonts w:cs="Times New Roman"/>
      <w:sz w:val="20"/>
      <w:szCs w:val="20"/>
    </w:rPr>
  </w:style>
  <w:style w:type="character" w:customStyle="1" w:styleId="CommentTextChar3">
    <w:name w:val="Comment Text Char3"/>
    <w:aliases w:val="Tekst komentarza Znak Znak Char3,Tekst komentarza Znak1 Znak Znak Char3,Tekst komentarza Znak1 Char3,Tekst komentarza Znak2 Char3,Tekst komentarza Znak1 Znak1 Char3"/>
    <w:uiPriority w:val="99"/>
    <w:semiHidden/>
    <w:locked/>
    <w:rsid w:val="002B3A5B"/>
    <w:rPr>
      <w:rFonts w:cs="Times New Roman"/>
      <w:sz w:val="20"/>
      <w:szCs w:val="20"/>
    </w:rPr>
  </w:style>
  <w:style w:type="character" w:customStyle="1" w:styleId="CommentTextChar2">
    <w:name w:val="Comment Text Char2"/>
    <w:aliases w:val="Tekst komentarza Znak Znak Char2,Tekst komentarza Znak1 Znak Znak Char2,Tekst komentarza Znak1 Char2,Tekst komentarza Znak2 Char2,Tekst komentarza Znak1 Znak1 Char2"/>
    <w:uiPriority w:val="99"/>
    <w:semiHidden/>
    <w:locked/>
    <w:rsid w:val="00D64EE7"/>
    <w:rPr>
      <w:rFonts w:cs="Times New Roman"/>
      <w:sz w:val="20"/>
      <w:szCs w:val="20"/>
    </w:rPr>
  </w:style>
  <w:style w:type="character" w:customStyle="1" w:styleId="TekstkomentarzaZnak">
    <w:name w:val="Tekst komentarza Znak"/>
    <w:aliases w:val="Tekst komentarza Znak Znak Znak,Tekst komentarza Znak1 Znak Znak Znak,Tekst komentarza Znak1 Znak,Tekst komentarza Znak2 Znak,Tekst komentarza Znak1 Znak1 Znak"/>
    <w:link w:val="Tekstkomentarza"/>
    <w:uiPriority w:val="99"/>
    <w:semiHidden/>
    <w:locked/>
    <w:rsid w:val="00BE14D8"/>
    <w:rPr>
      <w:rFonts w:cs="Times New Roman"/>
      <w:sz w:val="20"/>
      <w:szCs w:val="20"/>
    </w:rPr>
  </w:style>
  <w:style w:type="character" w:styleId="Odwoaniedokomentarza">
    <w:name w:val="annotation reference"/>
    <w:uiPriority w:val="99"/>
    <w:semiHidden/>
    <w:rsid w:val="00640FA5"/>
    <w:rPr>
      <w:rFonts w:cs="Times New Roman"/>
      <w:sz w:val="16"/>
    </w:rPr>
  </w:style>
  <w:style w:type="paragraph" w:styleId="Tematkomentarza">
    <w:name w:val="annotation subject"/>
    <w:basedOn w:val="Tekstkomentarza"/>
    <w:next w:val="Tekstkomentarza"/>
    <w:link w:val="TematkomentarzaZnak"/>
    <w:uiPriority w:val="99"/>
    <w:semiHidden/>
    <w:rsid w:val="00640FA5"/>
    <w:rPr>
      <w:b/>
      <w:bCs/>
    </w:rPr>
  </w:style>
  <w:style w:type="character" w:customStyle="1" w:styleId="TematkomentarzaZnak">
    <w:name w:val="Temat komentarza Znak"/>
    <w:link w:val="Tematkomentarza"/>
    <w:uiPriority w:val="99"/>
    <w:semiHidden/>
    <w:locked/>
    <w:rsid w:val="00BE14D8"/>
    <w:rPr>
      <w:rFonts w:cs="Times New Roman"/>
      <w:b/>
      <w:bCs/>
      <w:sz w:val="20"/>
      <w:szCs w:val="20"/>
    </w:rPr>
  </w:style>
  <w:style w:type="paragraph" w:customStyle="1" w:styleId="POStext">
    <w:name w:val="POS text"/>
    <w:basedOn w:val="Normalny"/>
    <w:uiPriority w:val="99"/>
    <w:rsid w:val="007C5E6A"/>
    <w:pPr>
      <w:widowControl w:val="0"/>
      <w:suppressAutoHyphens/>
      <w:spacing w:line="100" w:lineRule="atLeast"/>
      <w:ind w:firstLine="567"/>
      <w:jc w:val="both"/>
    </w:pPr>
    <w:rPr>
      <w:rFonts w:cs="Lucida Sans Unicode"/>
    </w:rPr>
  </w:style>
  <w:style w:type="paragraph" w:customStyle="1" w:styleId="NormalIndent10">
    <w:name w:val="Normal Indent 1.0"/>
    <w:basedOn w:val="Normalny"/>
    <w:uiPriority w:val="99"/>
    <w:rsid w:val="00394F92"/>
    <w:pPr>
      <w:keepLines/>
      <w:spacing w:before="120" w:after="120"/>
      <w:ind w:left="1134"/>
      <w:jc w:val="both"/>
    </w:pPr>
    <w:rPr>
      <w:rFonts w:ascii="Arial Narrow" w:hAnsi="Arial Narrow"/>
      <w:szCs w:val="20"/>
      <w:lang w:val="en-IE" w:eastAsia="en-US"/>
    </w:rPr>
  </w:style>
  <w:style w:type="paragraph" w:customStyle="1" w:styleId="Bullet2">
    <w:name w:val="Bullet 2"/>
    <w:basedOn w:val="Normalny"/>
    <w:uiPriority w:val="99"/>
    <w:rsid w:val="00394F92"/>
    <w:pPr>
      <w:numPr>
        <w:numId w:val="41"/>
      </w:numPr>
      <w:spacing w:before="60" w:after="60"/>
      <w:jc w:val="both"/>
    </w:pPr>
    <w:rPr>
      <w:rFonts w:ascii="Arial Narrow" w:hAnsi="Arial Narrow"/>
      <w:szCs w:val="20"/>
      <w:lang w:val="en-IE" w:eastAsia="en-US"/>
    </w:rPr>
  </w:style>
  <w:style w:type="paragraph" w:customStyle="1" w:styleId="HyphenBullet">
    <w:name w:val="Hyphen Bullet"/>
    <w:basedOn w:val="Normalny"/>
    <w:uiPriority w:val="99"/>
    <w:rsid w:val="00394F92"/>
    <w:pPr>
      <w:numPr>
        <w:numId w:val="42"/>
      </w:numPr>
      <w:spacing w:before="60" w:after="60"/>
    </w:pPr>
    <w:rPr>
      <w:rFonts w:ascii="Arial Narrow" w:hAnsi="Arial Narrow"/>
      <w:szCs w:val="20"/>
      <w:lang w:val="en-IE" w:eastAsia="en-US"/>
    </w:rPr>
  </w:style>
  <w:style w:type="paragraph" w:styleId="Poprawka">
    <w:name w:val="Revision"/>
    <w:hidden/>
    <w:uiPriority w:val="99"/>
    <w:semiHidden/>
    <w:rsid w:val="008261E9"/>
    <w:rPr>
      <w:sz w:val="24"/>
      <w:szCs w:val="24"/>
    </w:rPr>
  </w:style>
  <w:style w:type="paragraph" w:styleId="Akapitzlist">
    <w:name w:val="List Paragraph"/>
    <w:basedOn w:val="Normalny"/>
    <w:uiPriority w:val="99"/>
    <w:qFormat/>
    <w:rsid w:val="0013056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ny">
    <w:name w:val="Normal"/>
    <w:qFormat/>
    <w:rsid w:val="0098598F"/>
    <w:rPr>
      <w:sz w:val="24"/>
      <w:szCs w:val="24"/>
    </w:rPr>
  </w:style>
  <w:style w:type="paragraph" w:styleId="Nagwek1">
    <w:name w:val="heading 1"/>
    <w:basedOn w:val="Normalny"/>
    <w:next w:val="Normalny"/>
    <w:link w:val="Nagwek1Znak"/>
    <w:uiPriority w:val="99"/>
    <w:qFormat/>
    <w:rsid w:val="00F52FBC"/>
    <w:pPr>
      <w:keepNext/>
      <w:jc w:val="center"/>
      <w:outlineLvl w:val="0"/>
    </w:pPr>
    <w:rPr>
      <w:rFonts w:ascii="Tahoma" w:hAnsi="Tahoma" w:cs="Tahoma"/>
      <w:b/>
      <w:bCs/>
      <w:sz w:val="28"/>
    </w:rPr>
  </w:style>
  <w:style w:type="paragraph" w:styleId="Nagwek2">
    <w:name w:val="heading 2"/>
    <w:basedOn w:val="Normalny"/>
    <w:next w:val="Normalny"/>
    <w:link w:val="Nagwek2Znak"/>
    <w:uiPriority w:val="99"/>
    <w:qFormat/>
    <w:rsid w:val="00F52FBC"/>
    <w:pPr>
      <w:keepNext/>
      <w:ind w:left="5664" w:firstLine="708"/>
      <w:jc w:val="right"/>
      <w:outlineLvl w:val="1"/>
    </w:pPr>
    <w:rPr>
      <w:rFonts w:ascii="Tahoma" w:hAnsi="Tahoma" w:cs="Tahoma"/>
      <w:b/>
      <w:bCs/>
      <w:sz w:val="22"/>
    </w:rPr>
  </w:style>
  <w:style w:type="paragraph" w:styleId="Nagwek3">
    <w:name w:val="heading 3"/>
    <w:basedOn w:val="Normalny"/>
    <w:next w:val="Normalny"/>
    <w:link w:val="Nagwek3Znak"/>
    <w:uiPriority w:val="99"/>
    <w:qFormat/>
    <w:rsid w:val="00F52FBC"/>
    <w:pPr>
      <w:keepNext/>
      <w:jc w:val="center"/>
      <w:outlineLvl w:val="2"/>
    </w:pPr>
    <w:rPr>
      <w:rFonts w:ascii="Tahoma" w:hAnsi="Tahoma" w:cs="Tahoma"/>
      <w:b/>
      <w:bCs/>
      <w:i/>
      <w:iCs/>
      <w:sz w:val="22"/>
    </w:rPr>
  </w:style>
  <w:style w:type="paragraph" w:styleId="Nagwek4">
    <w:name w:val="heading 4"/>
    <w:basedOn w:val="Normalny"/>
    <w:next w:val="Normalny"/>
    <w:link w:val="Nagwek4Znak"/>
    <w:uiPriority w:val="99"/>
    <w:qFormat/>
    <w:rsid w:val="00F52FBC"/>
    <w:pPr>
      <w:keepNext/>
      <w:jc w:val="center"/>
      <w:outlineLvl w:val="3"/>
    </w:pPr>
    <w:rPr>
      <w:rFonts w:ascii="Tahoma" w:hAnsi="Tahoma" w:cs="Tahoma"/>
      <w:i/>
      <w:iCs/>
      <w:sz w:val="22"/>
    </w:rPr>
  </w:style>
  <w:style w:type="paragraph" w:styleId="Nagwek5">
    <w:name w:val="heading 5"/>
    <w:basedOn w:val="Normalny"/>
    <w:next w:val="Normalny"/>
    <w:link w:val="Nagwek5Znak"/>
    <w:uiPriority w:val="99"/>
    <w:qFormat/>
    <w:rsid w:val="00F52FBC"/>
    <w:pPr>
      <w:keepNext/>
      <w:jc w:val="center"/>
      <w:outlineLvl w:val="4"/>
    </w:pPr>
    <w:rPr>
      <w:rFonts w:ascii="Tahoma" w:hAnsi="Tahoma" w:cs="Tahoma"/>
      <w:b/>
      <w:bCs/>
      <w:i/>
      <w:iCs/>
      <w:sz w:val="28"/>
    </w:rPr>
  </w:style>
  <w:style w:type="paragraph" w:styleId="Nagwek6">
    <w:name w:val="heading 6"/>
    <w:basedOn w:val="Normalny"/>
    <w:next w:val="Normalny"/>
    <w:link w:val="Nagwek6Znak"/>
    <w:uiPriority w:val="99"/>
    <w:qFormat/>
    <w:rsid w:val="00F52FBC"/>
    <w:pPr>
      <w:keepNext/>
      <w:outlineLvl w:val="5"/>
    </w:pPr>
    <w:rPr>
      <w:rFonts w:ascii="Tahoma" w:hAnsi="Tahoma" w:cs="Tahoma"/>
      <w:b/>
      <w:bCs/>
      <w:i/>
      <w:iCs/>
      <w:sz w:val="20"/>
    </w:rPr>
  </w:style>
  <w:style w:type="paragraph" w:styleId="Nagwek7">
    <w:name w:val="heading 7"/>
    <w:basedOn w:val="Normalny"/>
    <w:next w:val="Normalny"/>
    <w:link w:val="Nagwek7Znak"/>
    <w:uiPriority w:val="99"/>
    <w:qFormat/>
    <w:rsid w:val="00F52FBC"/>
    <w:pPr>
      <w:keepNext/>
      <w:jc w:val="center"/>
      <w:outlineLvl w:val="6"/>
    </w:pPr>
    <w:rPr>
      <w:rFonts w:ascii="Tahoma" w:hAnsi="Tahoma" w:cs="Tahoma"/>
      <w:b/>
      <w:bCs/>
      <w:caps/>
      <w:sz w:val="22"/>
    </w:rPr>
  </w:style>
  <w:style w:type="paragraph" w:styleId="Nagwek8">
    <w:name w:val="heading 8"/>
    <w:basedOn w:val="Normalny"/>
    <w:next w:val="Normalny"/>
    <w:link w:val="Nagwek8Znak"/>
    <w:uiPriority w:val="99"/>
    <w:qFormat/>
    <w:rsid w:val="00F52FBC"/>
    <w:pPr>
      <w:keepNext/>
      <w:outlineLvl w:val="7"/>
    </w:pPr>
    <w:rPr>
      <w:rFonts w:ascii="Tahoma" w:hAnsi="Tahoma" w:cs="Tahoma"/>
      <w:b/>
      <w:bCs/>
      <w:sz w:val="22"/>
    </w:rPr>
  </w:style>
  <w:style w:type="paragraph" w:styleId="Nagwek9">
    <w:name w:val="heading 9"/>
    <w:basedOn w:val="Normalny"/>
    <w:next w:val="Normalny"/>
    <w:link w:val="Nagwek9Znak"/>
    <w:uiPriority w:val="99"/>
    <w:qFormat/>
    <w:rsid w:val="00F52FBC"/>
    <w:pPr>
      <w:keepNext/>
      <w:ind w:left="7080"/>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BE14D8"/>
    <w:rPr>
      <w:rFonts w:ascii="Cambria" w:hAnsi="Cambria" w:cs="Times New Roman"/>
      <w:b/>
      <w:bCs/>
      <w:kern w:val="32"/>
      <w:sz w:val="32"/>
      <w:szCs w:val="32"/>
    </w:rPr>
  </w:style>
  <w:style w:type="character" w:customStyle="1" w:styleId="Nagwek2Znak">
    <w:name w:val="Nagłówek 2 Znak"/>
    <w:link w:val="Nagwek2"/>
    <w:uiPriority w:val="99"/>
    <w:semiHidden/>
    <w:locked/>
    <w:rsid w:val="00BE14D8"/>
    <w:rPr>
      <w:rFonts w:ascii="Cambria" w:hAnsi="Cambria" w:cs="Times New Roman"/>
      <w:b/>
      <w:bCs/>
      <w:i/>
      <w:iCs/>
      <w:sz w:val="28"/>
      <w:szCs w:val="28"/>
    </w:rPr>
  </w:style>
  <w:style w:type="character" w:customStyle="1" w:styleId="Nagwek3Znak">
    <w:name w:val="Nagłówek 3 Znak"/>
    <w:link w:val="Nagwek3"/>
    <w:uiPriority w:val="99"/>
    <w:semiHidden/>
    <w:locked/>
    <w:rsid w:val="00BE14D8"/>
    <w:rPr>
      <w:rFonts w:ascii="Cambria" w:hAnsi="Cambria" w:cs="Times New Roman"/>
      <w:b/>
      <w:bCs/>
      <w:sz w:val="26"/>
      <w:szCs w:val="26"/>
    </w:rPr>
  </w:style>
  <w:style w:type="character" w:customStyle="1" w:styleId="Nagwek4Znak">
    <w:name w:val="Nagłówek 4 Znak"/>
    <w:link w:val="Nagwek4"/>
    <w:uiPriority w:val="99"/>
    <w:semiHidden/>
    <w:locked/>
    <w:rsid w:val="00BE14D8"/>
    <w:rPr>
      <w:rFonts w:ascii="Calibri" w:hAnsi="Calibri" w:cs="Times New Roman"/>
      <w:b/>
      <w:bCs/>
      <w:sz w:val="28"/>
      <w:szCs w:val="28"/>
    </w:rPr>
  </w:style>
  <w:style w:type="character" w:customStyle="1" w:styleId="Nagwek5Znak">
    <w:name w:val="Nagłówek 5 Znak"/>
    <w:link w:val="Nagwek5"/>
    <w:uiPriority w:val="99"/>
    <w:semiHidden/>
    <w:locked/>
    <w:rsid w:val="00BE14D8"/>
    <w:rPr>
      <w:rFonts w:ascii="Calibri" w:hAnsi="Calibri" w:cs="Times New Roman"/>
      <w:b/>
      <w:bCs/>
      <w:i/>
      <w:iCs/>
      <w:sz w:val="26"/>
      <w:szCs w:val="26"/>
    </w:rPr>
  </w:style>
  <w:style w:type="character" w:customStyle="1" w:styleId="Nagwek6Znak">
    <w:name w:val="Nagłówek 6 Znak"/>
    <w:link w:val="Nagwek6"/>
    <w:uiPriority w:val="99"/>
    <w:semiHidden/>
    <w:locked/>
    <w:rsid w:val="00BE14D8"/>
    <w:rPr>
      <w:rFonts w:ascii="Calibri" w:hAnsi="Calibri" w:cs="Times New Roman"/>
      <w:b/>
      <w:bCs/>
    </w:rPr>
  </w:style>
  <w:style w:type="character" w:customStyle="1" w:styleId="Nagwek7Znak">
    <w:name w:val="Nagłówek 7 Znak"/>
    <w:link w:val="Nagwek7"/>
    <w:uiPriority w:val="99"/>
    <w:semiHidden/>
    <w:locked/>
    <w:rsid w:val="00BE14D8"/>
    <w:rPr>
      <w:rFonts w:ascii="Calibri" w:hAnsi="Calibri" w:cs="Times New Roman"/>
      <w:sz w:val="24"/>
      <w:szCs w:val="24"/>
    </w:rPr>
  </w:style>
  <w:style w:type="character" w:customStyle="1" w:styleId="Nagwek8Znak">
    <w:name w:val="Nagłówek 8 Znak"/>
    <w:link w:val="Nagwek8"/>
    <w:uiPriority w:val="99"/>
    <w:semiHidden/>
    <w:locked/>
    <w:rsid w:val="00BE14D8"/>
    <w:rPr>
      <w:rFonts w:ascii="Calibri" w:hAnsi="Calibri" w:cs="Times New Roman"/>
      <w:i/>
      <w:iCs/>
      <w:sz w:val="24"/>
      <w:szCs w:val="24"/>
    </w:rPr>
  </w:style>
  <w:style w:type="character" w:customStyle="1" w:styleId="Nagwek9Znak">
    <w:name w:val="Nagłówek 9 Znak"/>
    <w:link w:val="Nagwek9"/>
    <w:uiPriority w:val="99"/>
    <w:semiHidden/>
    <w:locked/>
    <w:rsid w:val="00BE14D8"/>
    <w:rPr>
      <w:rFonts w:ascii="Cambria" w:hAnsi="Cambria" w:cs="Times New Roman"/>
    </w:rPr>
  </w:style>
  <w:style w:type="paragraph" w:styleId="Tekstdymka">
    <w:name w:val="Balloon Text"/>
    <w:basedOn w:val="Normalny"/>
    <w:link w:val="TekstdymkaZnak"/>
    <w:uiPriority w:val="99"/>
    <w:semiHidden/>
    <w:rsid w:val="00640FA5"/>
    <w:rPr>
      <w:rFonts w:ascii="Tahoma" w:hAnsi="Tahoma" w:cs="Tahoma"/>
      <w:sz w:val="16"/>
      <w:szCs w:val="16"/>
    </w:rPr>
  </w:style>
  <w:style w:type="character" w:customStyle="1" w:styleId="TekstdymkaZnak">
    <w:name w:val="Tekst dymka Znak"/>
    <w:link w:val="Tekstdymka"/>
    <w:uiPriority w:val="99"/>
    <w:semiHidden/>
    <w:locked/>
    <w:rsid w:val="00BE14D8"/>
    <w:rPr>
      <w:rFonts w:cs="Times New Roman"/>
      <w:sz w:val="2"/>
    </w:rPr>
  </w:style>
  <w:style w:type="paragraph" w:styleId="Tekstpodstawowywcity">
    <w:name w:val="Body Text Indent"/>
    <w:basedOn w:val="Normalny"/>
    <w:link w:val="TekstpodstawowywcityZnak"/>
    <w:uiPriority w:val="99"/>
    <w:rsid w:val="00F52FBC"/>
    <w:pPr>
      <w:ind w:left="360"/>
    </w:pPr>
    <w:rPr>
      <w:rFonts w:ascii="Tahoma" w:hAnsi="Tahoma" w:cs="Tahoma"/>
      <w:sz w:val="22"/>
    </w:rPr>
  </w:style>
  <w:style w:type="character" w:customStyle="1" w:styleId="TekstpodstawowywcityZnak">
    <w:name w:val="Tekst podstawowy wcięty Znak"/>
    <w:link w:val="Tekstpodstawowywcity"/>
    <w:uiPriority w:val="99"/>
    <w:semiHidden/>
    <w:locked/>
    <w:rsid w:val="00BE14D8"/>
    <w:rPr>
      <w:rFonts w:cs="Times New Roman"/>
      <w:sz w:val="24"/>
      <w:szCs w:val="24"/>
    </w:rPr>
  </w:style>
  <w:style w:type="paragraph" w:styleId="Tekstpodstawowy">
    <w:name w:val="Body Text"/>
    <w:basedOn w:val="Normalny"/>
    <w:link w:val="TekstpodstawowyZnak"/>
    <w:uiPriority w:val="99"/>
    <w:rsid w:val="00F52FBC"/>
    <w:rPr>
      <w:rFonts w:ascii="Tahoma" w:hAnsi="Tahoma" w:cs="Tahoma"/>
      <w:sz w:val="22"/>
    </w:rPr>
  </w:style>
  <w:style w:type="character" w:customStyle="1" w:styleId="TekstpodstawowyZnak">
    <w:name w:val="Tekst podstawowy Znak"/>
    <w:link w:val="Tekstpodstawowy"/>
    <w:uiPriority w:val="99"/>
    <w:semiHidden/>
    <w:locked/>
    <w:rsid w:val="00BE14D8"/>
    <w:rPr>
      <w:rFonts w:cs="Times New Roman"/>
      <w:sz w:val="24"/>
      <w:szCs w:val="24"/>
    </w:rPr>
  </w:style>
  <w:style w:type="paragraph" w:styleId="Tekstpodstawowy2">
    <w:name w:val="Body Text 2"/>
    <w:basedOn w:val="Normalny"/>
    <w:link w:val="Tekstpodstawowy2Znak"/>
    <w:uiPriority w:val="99"/>
    <w:rsid w:val="00EF7BBC"/>
    <w:pPr>
      <w:overflowPunct w:val="0"/>
      <w:autoSpaceDE w:val="0"/>
      <w:autoSpaceDN w:val="0"/>
      <w:adjustRightInd w:val="0"/>
      <w:ind w:left="1080"/>
      <w:jc w:val="both"/>
      <w:textAlignment w:val="baseline"/>
    </w:pPr>
    <w:rPr>
      <w:sz w:val="22"/>
      <w:szCs w:val="20"/>
    </w:rPr>
  </w:style>
  <w:style w:type="character" w:customStyle="1" w:styleId="Tekstpodstawowy2Znak">
    <w:name w:val="Tekst podstawowy 2 Znak"/>
    <w:link w:val="Tekstpodstawowy2"/>
    <w:uiPriority w:val="99"/>
    <w:semiHidden/>
    <w:locked/>
    <w:rsid w:val="00BE14D8"/>
    <w:rPr>
      <w:rFonts w:cs="Times New Roman"/>
      <w:sz w:val="24"/>
      <w:szCs w:val="24"/>
    </w:rPr>
  </w:style>
  <w:style w:type="paragraph" w:styleId="Stopka">
    <w:name w:val="footer"/>
    <w:basedOn w:val="Normalny"/>
    <w:link w:val="StopkaZnak"/>
    <w:uiPriority w:val="99"/>
    <w:rsid w:val="00F52FBC"/>
    <w:pPr>
      <w:tabs>
        <w:tab w:val="center" w:pos="4536"/>
        <w:tab w:val="right" w:pos="9072"/>
      </w:tabs>
    </w:pPr>
  </w:style>
  <w:style w:type="character" w:customStyle="1" w:styleId="StopkaZnak">
    <w:name w:val="Stopka Znak"/>
    <w:link w:val="Stopka"/>
    <w:uiPriority w:val="99"/>
    <w:locked/>
    <w:rsid w:val="00F8384C"/>
    <w:rPr>
      <w:rFonts w:cs="Times New Roman"/>
      <w:sz w:val="24"/>
      <w:szCs w:val="24"/>
    </w:rPr>
  </w:style>
  <w:style w:type="character" w:styleId="Numerstrony">
    <w:name w:val="page number"/>
    <w:uiPriority w:val="99"/>
    <w:rsid w:val="00F52FBC"/>
    <w:rPr>
      <w:rFonts w:cs="Times New Roman"/>
    </w:rPr>
  </w:style>
  <w:style w:type="paragraph" w:styleId="Nagwek">
    <w:name w:val="header"/>
    <w:aliases w:val="Nagłówek strony"/>
    <w:basedOn w:val="Normalny"/>
    <w:link w:val="NagwekZnak"/>
    <w:uiPriority w:val="99"/>
    <w:rsid w:val="00F52FBC"/>
    <w:pPr>
      <w:tabs>
        <w:tab w:val="center" w:pos="4536"/>
        <w:tab w:val="right" w:pos="9072"/>
      </w:tabs>
    </w:pPr>
  </w:style>
  <w:style w:type="character" w:customStyle="1" w:styleId="NagwekZnak">
    <w:name w:val="Nagłówek Znak"/>
    <w:aliases w:val="Nagłówek strony Znak"/>
    <w:link w:val="Nagwek"/>
    <w:uiPriority w:val="99"/>
    <w:semiHidden/>
    <w:locked/>
    <w:rsid w:val="00BE14D8"/>
    <w:rPr>
      <w:rFonts w:cs="Times New Roman"/>
      <w:sz w:val="24"/>
      <w:szCs w:val="24"/>
    </w:rPr>
  </w:style>
  <w:style w:type="paragraph" w:styleId="Tekstpodstawowywcity2">
    <w:name w:val="Body Text Indent 2"/>
    <w:basedOn w:val="Normalny"/>
    <w:link w:val="Tekstpodstawowywcity2Znak"/>
    <w:uiPriority w:val="99"/>
    <w:rsid w:val="00F52FBC"/>
    <w:pPr>
      <w:widowControl w:val="0"/>
      <w:ind w:left="709"/>
    </w:pPr>
    <w:rPr>
      <w:sz w:val="28"/>
      <w:szCs w:val="20"/>
    </w:rPr>
  </w:style>
  <w:style w:type="character" w:customStyle="1" w:styleId="Tekstpodstawowywcity2Znak">
    <w:name w:val="Tekst podstawowy wcięty 2 Znak"/>
    <w:link w:val="Tekstpodstawowywcity2"/>
    <w:uiPriority w:val="99"/>
    <w:semiHidden/>
    <w:locked/>
    <w:rsid w:val="00BE14D8"/>
    <w:rPr>
      <w:rFonts w:cs="Times New Roman"/>
      <w:sz w:val="24"/>
      <w:szCs w:val="24"/>
    </w:rPr>
  </w:style>
  <w:style w:type="paragraph" w:styleId="Tekstpodstawowywcity3">
    <w:name w:val="Body Text Indent 3"/>
    <w:basedOn w:val="Normalny"/>
    <w:link w:val="Tekstpodstawowywcity3Znak"/>
    <w:uiPriority w:val="99"/>
    <w:rsid w:val="00F52FBC"/>
    <w:pPr>
      <w:tabs>
        <w:tab w:val="left" w:pos="540"/>
      </w:tabs>
      <w:ind w:left="360"/>
      <w:jc w:val="both"/>
    </w:pPr>
    <w:rPr>
      <w:b/>
      <w:bCs/>
    </w:rPr>
  </w:style>
  <w:style w:type="character" w:customStyle="1" w:styleId="Tekstpodstawowywcity3Znak">
    <w:name w:val="Tekst podstawowy wcięty 3 Znak"/>
    <w:link w:val="Tekstpodstawowywcity3"/>
    <w:uiPriority w:val="99"/>
    <w:semiHidden/>
    <w:locked/>
    <w:rsid w:val="00BE14D8"/>
    <w:rPr>
      <w:rFonts w:cs="Times New Roman"/>
      <w:sz w:val="16"/>
      <w:szCs w:val="16"/>
    </w:rPr>
  </w:style>
  <w:style w:type="paragraph" w:customStyle="1" w:styleId="Bullet">
    <w:name w:val="Bullet"/>
    <w:basedOn w:val="Normalny"/>
    <w:uiPriority w:val="99"/>
    <w:rsid w:val="00244107"/>
    <w:pPr>
      <w:jc w:val="both"/>
    </w:pPr>
    <w:rPr>
      <w:rFonts w:ascii="Arial" w:hAnsi="Arial"/>
      <w:sz w:val="22"/>
    </w:rPr>
  </w:style>
  <w:style w:type="paragraph" w:styleId="NormalnyWeb">
    <w:name w:val="Normal (Web)"/>
    <w:basedOn w:val="Normalny"/>
    <w:uiPriority w:val="99"/>
    <w:rsid w:val="00DA2EE8"/>
    <w:pPr>
      <w:spacing w:before="100" w:beforeAutospacing="1" w:after="100" w:afterAutospacing="1"/>
    </w:pPr>
    <w:rPr>
      <w:color w:val="000000"/>
    </w:rPr>
  </w:style>
  <w:style w:type="paragraph" w:customStyle="1" w:styleId="bezod">
    <w:name w:val="bezod"/>
    <w:basedOn w:val="Tekstpodstawowy"/>
    <w:uiPriority w:val="99"/>
    <w:rsid w:val="002D118C"/>
    <w:pPr>
      <w:suppressAutoHyphens/>
      <w:ind w:firstLine="397"/>
    </w:pPr>
    <w:rPr>
      <w:rFonts w:ascii="Times New Roman" w:hAnsi="Times New Roman" w:cs="Times New Roman"/>
      <w:sz w:val="28"/>
      <w:lang w:eastAsia="ar-SA"/>
    </w:rPr>
  </w:style>
  <w:style w:type="paragraph" w:customStyle="1" w:styleId="Mapadokumentu1">
    <w:name w:val="Mapa dokumentu1"/>
    <w:basedOn w:val="Normalny"/>
    <w:uiPriority w:val="99"/>
    <w:semiHidden/>
    <w:rsid w:val="0072473C"/>
    <w:pPr>
      <w:shd w:val="clear" w:color="auto" w:fill="000080"/>
    </w:pPr>
    <w:rPr>
      <w:rFonts w:ascii="Tahoma" w:hAnsi="Tahoma" w:cs="Tahoma"/>
    </w:rPr>
  </w:style>
  <w:style w:type="paragraph" w:customStyle="1" w:styleId="Style6">
    <w:name w:val="Style 6"/>
    <w:basedOn w:val="Normalny"/>
    <w:uiPriority w:val="99"/>
    <w:rsid w:val="00920EAC"/>
    <w:pPr>
      <w:widowControl w:val="0"/>
      <w:autoSpaceDE w:val="0"/>
      <w:autoSpaceDN w:val="0"/>
      <w:ind w:left="72"/>
    </w:pPr>
  </w:style>
  <w:style w:type="character" w:styleId="Hipercze">
    <w:name w:val="Hyperlink"/>
    <w:uiPriority w:val="99"/>
    <w:rsid w:val="005E513B"/>
    <w:rPr>
      <w:rFonts w:cs="Times New Roman"/>
      <w:color w:val="0000FF"/>
      <w:u w:val="single"/>
    </w:rPr>
  </w:style>
  <w:style w:type="paragraph" w:customStyle="1" w:styleId="Style3">
    <w:name w:val="Style 3"/>
    <w:basedOn w:val="Normalny"/>
    <w:uiPriority w:val="99"/>
    <w:rsid w:val="005156D1"/>
    <w:pPr>
      <w:widowControl w:val="0"/>
      <w:autoSpaceDE w:val="0"/>
      <w:autoSpaceDN w:val="0"/>
      <w:ind w:left="72" w:right="72"/>
    </w:pPr>
  </w:style>
  <w:style w:type="paragraph" w:customStyle="1" w:styleId="Tekstpodstawowy31">
    <w:name w:val="Tekst podstawowy 31"/>
    <w:basedOn w:val="Normalny"/>
    <w:uiPriority w:val="99"/>
    <w:rsid w:val="005156D1"/>
    <w:pPr>
      <w:overflowPunct w:val="0"/>
      <w:autoSpaceDE w:val="0"/>
      <w:autoSpaceDN w:val="0"/>
      <w:adjustRightInd w:val="0"/>
      <w:jc w:val="both"/>
      <w:textAlignment w:val="baseline"/>
    </w:pPr>
    <w:rPr>
      <w:szCs w:val="20"/>
    </w:rPr>
  </w:style>
  <w:style w:type="table" w:styleId="Tabela-Siatka">
    <w:name w:val="Table Grid"/>
    <w:basedOn w:val="Standardowy"/>
    <w:uiPriority w:val="99"/>
    <w:rsid w:val="008173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dolnego">
    <w:name w:val="footnote reference"/>
    <w:uiPriority w:val="99"/>
    <w:semiHidden/>
    <w:rsid w:val="00EC6737"/>
    <w:rPr>
      <w:rFonts w:cs="Times New Roman"/>
      <w:vertAlign w:val="superscript"/>
    </w:rPr>
  </w:style>
  <w:style w:type="paragraph" w:styleId="Tekstprzypisudolnego">
    <w:name w:val="footnote text"/>
    <w:aliases w:val="Tekst przypisu,Tekst przypisu1,Tekst przypisu2,Tekst przypisu3,Przypis dolny"/>
    <w:basedOn w:val="Normalny"/>
    <w:link w:val="TekstprzypisudolnegoZnak"/>
    <w:uiPriority w:val="99"/>
    <w:semiHidden/>
    <w:rsid w:val="00EC6737"/>
    <w:rPr>
      <w:sz w:val="20"/>
      <w:szCs w:val="20"/>
    </w:rPr>
  </w:style>
  <w:style w:type="character" w:customStyle="1" w:styleId="TekstprzypisudolnegoZnak">
    <w:name w:val="Tekst przypisu dolnego Znak"/>
    <w:aliases w:val="Tekst przypisu Znak,Tekst przypisu1 Znak,Tekst przypisu2 Znak,Tekst przypisu3 Znak,Przypis dolny Znak"/>
    <w:link w:val="Tekstprzypisudolnego"/>
    <w:uiPriority w:val="99"/>
    <w:semiHidden/>
    <w:locked/>
    <w:rsid w:val="00BE14D8"/>
    <w:rPr>
      <w:rFonts w:cs="Times New Roman"/>
      <w:sz w:val="20"/>
      <w:szCs w:val="20"/>
    </w:rPr>
  </w:style>
  <w:style w:type="paragraph" w:customStyle="1" w:styleId="Standard">
    <w:name w:val="Standard"/>
    <w:uiPriority w:val="99"/>
    <w:rsid w:val="00EC6737"/>
    <w:pPr>
      <w:widowControl w:val="0"/>
      <w:autoSpaceDE w:val="0"/>
      <w:autoSpaceDN w:val="0"/>
      <w:adjustRightInd w:val="0"/>
    </w:pPr>
    <w:rPr>
      <w:sz w:val="24"/>
      <w:szCs w:val="24"/>
    </w:rPr>
  </w:style>
  <w:style w:type="paragraph" w:styleId="Tekstkomentarza">
    <w:name w:val="annotation text"/>
    <w:aliases w:val="Tekst komentarza Znak Znak,Tekst komentarza Znak1 Znak Znak,Tekst komentarza Znak1,Tekst komentarza Znak2,Tekst komentarza Znak1 Znak1,Tekst komentarza Znak Znak Znak Znak Znak Znak Znak Znak Znak Znak Zna"/>
    <w:basedOn w:val="Normalny"/>
    <w:link w:val="TekstkomentarzaZnak"/>
    <w:uiPriority w:val="99"/>
    <w:semiHidden/>
    <w:rsid w:val="00A621A4"/>
    <w:rPr>
      <w:sz w:val="20"/>
      <w:szCs w:val="20"/>
    </w:rPr>
  </w:style>
  <w:style w:type="character" w:customStyle="1" w:styleId="CommentTextChar">
    <w:name w:val="Comment Text Char"/>
    <w:aliases w:val="Tekst komentarza Znak Znak Char,Tekst komentarza Znak1 Znak Znak Char,Tekst komentarza Znak1 Char,Tekst komentarza Znak2 Char,Tekst komentarza Znak1 Znak1 Char,Tekst komentarza Znak Znak Znak Znak Znak Znak Znak Znak Znak Znak Zna Char"/>
    <w:uiPriority w:val="99"/>
    <w:semiHidden/>
    <w:rsid w:val="00DD49E7"/>
    <w:rPr>
      <w:sz w:val="20"/>
      <w:szCs w:val="20"/>
    </w:rPr>
  </w:style>
  <w:style w:type="character" w:customStyle="1" w:styleId="CommentTextChar24">
    <w:name w:val="Comment Text Char24"/>
    <w:aliases w:val="Tekst komentarza Znak Znak Char24,Tekst komentarza Znak1 Znak Znak Char24,Tekst komentarza Znak1 Char24,Tekst komentarza Znak2 Char24,Tekst komentarza Znak1 Znak1 Char24"/>
    <w:uiPriority w:val="99"/>
    <w:semiHidden/>
    <w:locked/>
    <w:rsid w:val="004533F7"/>
    <w:rPr>
      <w:rFonts w:cs="Times New Roman"/>
      <w:sz w:val="20"/>
      <w:szCs w:val="20"/>
    </w:rPr>
  </w:style>
  <w:style w:type="character" w:customStyle="1" w:styleId="CommentTextChar23">
    <w:name w:val="Comment Text Char23"/>
    <w:aliases w:val="Tekst komentarza Znak Znak Char23,Tekst komentarza Znak1 Znak Znak Char23,Tekst komentarza Znak1 Char23,Tekst komentarza Znak2 Char23,Tekst komentarza Znak1 Znak1 Char23"/>
    <w:uiPriority w:val="99"/>
    <w:semiHidden/>
    <w:locked/>
    <w:rsid w:val="002A057E"/>
    <w:rPr>
      <w:rFonts w:cs="Times New Roman"/>
      <w:sz w:val="20"/>
      <w:szCs w:val="20"/>
    </w:rPr>
  </w:style>
  <w:style w:type="character" w:customStyle="1" w:styleId="CommentTextChar22">
    <w:name w:val="Comment Text Char22"/>
    <w:aliases w:val="Tekst komentarza Znak Znak Char22,Tekst komentarza Znak1 Znak Znak Char22,Tekst komentarza Znak1 Char22,Tekst komentarza Znak2 Char22,Tekst komentarza Znak1 Znak1 Char22"/>
    <w:uiPriority w:val="99"/>
    <w:semiHidden/>
    <w:locked/>
    <w:rsid w:val="00F936AE"/>
    <w:rPr>
      <w:rFonts w:cs="Times New Roman"/>
      <w:sz w:val="20"/>
      <w:szCs w:val="20"/>
    </w:rPr>
  </w:style>
  <w:style w:type="character" w:customStyle="1" w:styleId="CommentTextChar21">
    <w:name w:val="Comment Text Char21"/>
    <w:aliases w:val="Tekst komentarza Znak Znak Char21,Tekst komentarza Znak1 Znak Znak Char21,Tekst komentarza Znak1 Char21,Tekst komentarza Znak2 Char21,Tekst komentarza Znak1 Znak1 Char21"/>
    <w:uiPriority w:val="99"/>
    <w:semiHidden/>
    <w:rsid w:val="003B4463"/>
    <w:rPr>
      <w:rFonts w:cs="Times New Roman"/>
      <w:sz w:val="20"/>
      <w:szCs w:val="20"/>
    </w:rPr>
  </w:style>
  <w:style w:type="character" w:customStyle="1" w:styleId="CommentTextChar20">
    <w:name w:val="Comment Text Char20"/>
    <w:aliases w:val="Tekst komentarza Znak Znak Char20,Tekst komentarza Znak1 Znak Znak Char20,Tekst komentarza Znak1 Char20,Tekst komentarza Znak2 Char20,Tekst komentarza Znak1 Znak1 Char20"/>
    <w:uiPriority w:val="99"/>
    <w:semiHidden/>
    <w:locked/>
    <w:rsid w:val="00FD15EB"/>
    <w:rPr>
      <w:rFonts w:cs="Times New Roman"/>
      <w:sz w:val="20"/>
      <w:szCs w:val="20"/>
    </w:rPr>
  </w:style>
  <w:style w:type="character" w:customStyle="1" w:styleId="CommentTextChar19">
    <w:name w:val="Comment Text Char19"/>
    <w:aliases w:val="Tekst komentarza Znak Znak Char19,Tekst komentarza Znak1 Znak Znak Char19,Tekst komentarza Znak1 Char19,Tekst komentarza Znak2 Char19,Tekst komentarza Znak1 Znak1 Char19"/>
    <w:uiPriority w:val="99"/>
    <w:semiHidden/>
    <w:locked/>
    <w:rsid w:val="00EC3C72"/>
    <w:rPr>
      <w:rFonts w:cs="Times New Roman"/>
      <w:sz w:val="20"/>
      <w:szCs w:val="20"/>
    </w:rPr>
  </w:style>
  <w:style w:type="character" w:customStyle="1" w:styleId="CommentTextChar18">
    <w:name w:val="Comment Text Char18"/>
    <w:aliases w:val="Tekst komentarza Znak Znak Char18,Tekst komentarza Znak1 Znak Znak Char18,Tekst komentarza Znak1 Char18,Tekst komentarza Znak2 Char18,Tekst komentarza Znak1 Znak1 Char18"/>
    <w:uiPriority w:val="99"/>
    <w:semiHidden/>
    <w:locked/>
    <w:rsid w:val="002B6736"/>
    <w:rPr>
      <w:rFonts w:cs="Times New Roman"/>
      <w:sz w:val="20"/>
      <w:szCs w:val="20"/>
    </w:rPr>
  </w:style>
  <w:style w:type="character" w:customStyle="1" w:styleId="CommentTextChar17">
    <w:name w:val="Comment Text Char17"/>
    <w:aliases w:val="Tekst komentarza Znak Znak Char17,Tekst komentarza Znak1 Znak Znak Char17,Tekst komentarza Znak1 Char17,Tekst komentarza Znak2 Char17,Tekst komentarza Znak1 Znak1 Char17"/>
    <w:uiPriority w:val="99"/>
    <w:semiHidden/>
    <w:rsid w:val="009704B1"/>
    <w:rPr>
      <w:rFonts w:cs="Times New Roman"/>
      <w:sz w:val="20"/>
      <w:szCs w:val="20"/>
    </w:rPr>
  </w:style>
  <w:style w:type="character" w:customStyle="1" w:styleId="CommentTextChar16">
    <w:name w:val="Comment Text Char16"/>
    <w:aliases w:val="Tekst komentarza Znak Znak Char16,Tekst komentarza Znak1 Znak Znak Char16,Tekst komentarza Znak1 Char16,Tekst komentarza Znak2 Char16,Tekst komentarza Znak1 Znak1 Char16"/>
    <w:uiPriority w:val="99"/>
    <w:semiHidden/>
    <w:locked/>
    <w:rsid w:val="00660DD7"/>
    <w:rPr>
      <w:rFonts w:cs="Times New Roman"/>
      <w:sz w:val="20"/>
      <w:szCs w:val="20"/>
    </w:rPr>
  </w:style>
  <w:style w:type="character" w:customStyle="1" w:styleId="CommentTextChar15">
    <w:name w:val="Comment Text Char15"/>
    <w:aliases w:val="Tekst komentarza Znak Znak Char15,Tekst komentarza Znak1 Znak Znak Char15,Tekst komentarza Znak1 Char15,Tekst komentarza Znak2 Char15,Tekst komentarza Znak1 Znak1 Char15"/>
    <w:uiPriority w:val="99"/>
    <w:semiHidden/>
    <w:locked/>
    <w:rsid w:val="00305146"/>
    <w:rPr>
      <w:rFonts w:cs="Times New Roman"/>
      <w:sz w:val="20"/>
      <w:szCs w:val="20"/>
    </w:rPr>
  </w:style>
  <w:style w:type="character" w:customStyle="1" w:styleId="CommentTextChar14">
    <w:name w:val="Comment Text Char14"/>
    <w:aliases w:val="Tekst komentarza Znak Znak Char14,Tekst komentarza Znak1 Znak Znak Char14,Tekst komentarza Znak1 Char14,Tekst komentarza Znak2 Char14,Tekst komentarza Znak1 Znak1 Char14"/>
    <w:uiPriority w:val="99"/>
    <w:semiHidden/>
    <w:locked/>
    <w:rsid w:val="00352E82"/>
    <w:rPr>
      <w:rFonts w:cs="Times New Roman"/>
      <w:sz w:val="20"/>
      <w:szCs w:val="20"/>
    </w:rPr>
  </w:style>
  <w:style w:type="character" w:customStyle="1" w:styleId="CommentTextChar13">
    <w:name w:val="Comment Text Char13"/>
    <w:aliases w:val="Tekst komentarza Znak Znak Char13,Tekst komentarza Znak1 Znak Znak Char13,Tekst komentarza Znak1 Char13,Tekst komentarza Znak2 Char13,Tekst komentarza Znak1 Znak1 Char13"/>
    <w:uiPriority w:val="99"/>
    <w:semiHidden/>
    <w:locked/>
    <w:rsid w:val="00827FA6"/>
    <w:rPr>
      <w:rFonts w:cs="Times New Roman"/>
      <w:sz w:val="20"/>
      <w:szCs w:val="20"/>
    </w:rPr>
  </w:style>
  <w:style w:type="character" w:customStyle="1" w:styleId="CommentTextChar12">
    <w:name w:val="Comment Text Char12"/>
    <w:aliases w:val="Tekst komentarza Znak Znak Char12,Tekst komentarza Znak1 Znak Znak Char12,Tekst komentarza Znak1 Char12,Tekst komentarza Znak2 Char12,Tekst komentarza Znak1 Znak1 Char12"/>
    <w:uiPriority w:val="99"/>
    <w:semiHidden/>
    <w:locked/>
    <w:rsid w:val="008E2152"/>
    <w:rPr>
      <w:rFonts w:cs="Times New Roman"/>
      <w:sz w:val="20"/>
      <w:szCs w:val="20"/>
    </w:rPr>
  </w:style>
  <w:style w:type="character" w:customStyle="1" w:styleId="CommentTextChar11">
    <w:name w:val="Comment Text Char11"/>
    <w:aliases w:val="Tekst komentarza Znak Znak Char11,Tekst komentarza Znak1 Znak Znak Char11,Tekst komentarza Znak1 Char11,Tekst komentarza Znak2 Char11,Tekst komentarza Znak1 Znak1 Char11"/>
    <w:uiPriority w:val="99"/>
    <w:semiHidden/>
    <w:locked/>
    <w:rsid w:val="009627BF"/>
    <w:rPr>
      <w:rFonts w:cs="Times New Roman"/>
      <w:sz w:val="20"/>
      <w:szCs w:val="20"/>
    </w:rPr>
  </w:style>
  <w:style w:type="character" w:customStyle="1" w:styleId="CommentTextChar10">
    <w:name w:val="Comment Text Char10"/>
    <w:aliases w:val="Tekst komentarza Znak Znak Char10,Tekst komentarza Znak1 Znak Znak Char10,Tekst komentarza Znak1 Char10,Tekst komentarza Znak2 Char10,Tekst komentarza Znak1 Znak1 Char10"/>
    <w:uiPriority w:val="99"/>
    <w:semiHidden/>
    <w:locked/>
    <w:rsid w:val="00654C93"/>
    <w:rPr>
      <w:rFonts w:cs="Times New Roman"/>
      <w:sz w:val="20"/>
      <w:szCs w:val="20"/>
    </w:rPr>
  </w:style>
  <w:style w:type="character" w:customStyle="1" w:styleId="CommentTextChar9">
    <w:name w:val="Comment Text Char9"/>
    <w:aliases w:val="Tekst komentarza Znak Znak Char9,Tekst komentarza Znak1 Znak Znak Char9,Tekst komentarza Znak1 Char9,Tekst komentarza Znak2 Char9,Tekst komentarza Znak1 Znak1 Char9"/>
    <w:uiPriority w:val="99"/>
    <w:semiHidden/>
    <w:locked/>
    <w:rsid w:val="009B2B41"/>
    <w:rPr>
      <w:rFonts w:cs="Times New Roman"/>
      <w:sz w:val="20"/>
      <w:szCs w:val="20"/>
    </w:rPr>
  </w:style>
  <w:style w:type="character" w:customStyle="1" w:styleId="CommentTextChar8">
    <w:name w:val="Comment Text Char8"/>
    <w:aliases w:val="Tekst komentarza Znak Znak Char8,Tekst komentarza Znak1 Znak Znak Char8,Tekst komentarza Znak1 Char8,Tekst komentarza Znak2 Char8,Tekst komentarza Znak1 Znak1 Char8"/>
    <w:uiPriority w:val="99"/>
    <w:semiHidden/>
    <w:locked/>
    <w:rsid w:val="00527A30"/>
    <w:rPr>
      <w:rFonts w:cs="Times New Roman"/>
      <w:sz w:val="20"/>
      <w:szCs w:val="20"/>
    </w:rPr>
  </w:style>
  <w:style w:type="character" w:customStyle="1" w:styleId="CommentTextChar7">
    <w:name w:val="Comment Text Char7"/>
    <w:aliases w:val="Tekst komentarza Znak Znak Char7,Tekst komentarza Znak1 Znak Znak Char7,Tekst komentarza Znak1 Char7,Tekst komentarza Znak2 Char7,Tekst komentarza Znak1 Znak1 Char7"/>
    <w:uiPriority w:val="99"/>
    <w:semiHidden/>
    <w:locked/>
    <w:rsid w:val="00116F6B"/>
    <w:rPr>
      <w:rFonts w:cs="Times New Roman"/>
      <w:sz w:val="20"/>
      <w:szCs w:val="20"/>
    </w:rPr>
  </w:style>
  <w:style w:type="character" w:customStyle="1" w:styleId="CommentTextChar6">
    <w:name w:val="Comment Text Char6"/>
    <w:aliases w:val="Tekst komentarza Znak Znak Char6,Tekst komentarza Znak1 Znak Znak Char6,Tekst komentarza Znak1 Char6,Tekst komentarza Znak2 Char6,Tekst komentarza Znak1 Znak1 Char6"/>
    <w:uiPriority w:val="99"/>
    <w:semiHidden/>
    <w:locked/>
    <w:rsid w:val="00C84426"/>
    <w:rPr>
      <w:rFonts w:cs="Times New Roman"/>
      <w:sz w:val="20"/>
      <w:szCs w:val="20"/>
    </w:rPr>
  </w:style>
  <w:style w:type="character" w:customStyle="1" w:styleId="CommentTextChar5">
    <w:name w:val="Comment Text Char5"/>
    <w:aliases w:val="Tekst komentarza Znak Znak Char5,Tekst komentarza Znak1 Znak Znak Char5,Tekst komentarza Znak1 Char5,Tekst komentarza Znak2 Char5,Tekst komentarza Znak1 Znak1 Char5"/>
    <w:uiPriority w:val="99"/>
    <w:semiHidden/>
    <w:locked/>
    <w:rsid w:val="009069A6"/>
    <w:rPr>
      <w:rFonts w:cs="Times New Roman"/>
      <w:sz w:val="20"/>
      <w:szCs w:val="20"/>
    </w:rPr>
  </w:style>
  <w:style w:type="character" w:customStyle="1" w:styleId="CommentTextChar4">
    <w:name w:val="Comment Text Char4"/>
    <w:aliases w:val="Tekst komentarza Znak Znak Char4,Tekst komentarza Znak1 Znak Znak Char4,Tekst komentarza Znak1 Char4,Tekst komentarza Znak2 Char4,Tekst komentarza Znak1 Znak1 Char4"/>
    <w:uiPriority w:val="99"/>
    <w:semiHidden/>
    <w:locked/>
    <w:rsid w:val="00E6777D"/>
    <w:rPr>
      <w:rFonts w:cs="Times New Roman"/>
      <w:sz w:val="20"/>
      <w:szCs w:val="20"/>
    </w:rPr>
  </w:style>
  <w:style w:type="character" w:customStyle="1" w:styleId="CommentTextChar3">
    <w:name w:val="Comment Text Char3"/>
    <w:aliases w:val="Tekst komentarza Znak Znak Char3,Tekst komentarza Znak1 Znak Znak Char3,Tekst komentarza Znak1 Char3,Tekst komentarza Znak2 Char3,Tekst komentarza Znak1 Znak1 Char3"/>
    <w:uiPriority w:val="99"/>
    <w:semiHidden/>
    <w:locked/>
    <w:rsid w:val="002B3A5B"/>
    <w:rPr>
      <w:rFonts w:cs="Times New Roman"/>
      <w:sz w:val="20"/>
      <w:szCs w:val="20"/>
    </w:rPr>
  </w:style>
  <w:style w:type="character" w:customStyle="1" w:styleId="CommentTextChar2">
    <w:name w:val="Comment Text Char2"/>
    <w:aliases w:val="Tekst komentarza Znak Znak Char2,Tekst komentarza Znak1 Znak Znak Char2,Tekst komentarza Znak1 Char2,Tekst komentarza Znak2 Char2,Tekst komentarza Znak1 Znak1 Char2"/>
    <w:uiPriority w:val="99"/>
    <w:semiHidden/>
    <w:locked/>
    <w:rsid w:val="00D64EE7"/>
    <w:rPr>
      <w:rFonts w:cs="Times New Roman"/>
      <w:sz w:val="20"/>
      <w:szCs w:val="20"/>
    </w:rPr>
  </w:style>
  <w:style w:type="character" w:customStyle="1" w:styleId="TekstkomentarzaZnak">
    <w:name w:val="Tekst komentarza Znak"/>
    <w:aliases w:val="Tekst komentarza Znak Znak Znak,Tekst komentarza Znak1 Znak Znak Znak,Tekst komentarza Znak1 Znak,Tekst komentarza Znak2 Znak,Tekst komentarza Znak1 Znak1 Znak"/>
    <w:link w:val="Tekstkomentarza"/>
    <w:uiPriority w:val="99"/>
    <w:semiHidden/>
    <w:locked/>
    <w:rsid w:val="00BE14D8"/>
    <w:rPr>
      <w:rFonts w:cs="Times New Roman"/>
      <w:sz w:val="20"/>
      <w:szCs w:val="20"/>
    </w:rPr>
  </w:style>
  <w:style w:type="character" w:styleId="Odwoaniedokomentarza">
    <w:name w:val="annotation reference"/>
    <w:uiPriority w:val="99"/>
    <w:semiHidden/>
    <w:rsid w:val="00640FA5"/>
    <w:rPr>
      <w:rFonts w:cs="Times New Roman"/>
      <w:sz w:val="16"/>
    </w:rPr>
  </w:style>
  <w:style w:type="paragraph" w:styleId="Tematkomentarza">
    <w:name w:val="annotation subject"/>
    <w:basedOn w:val="Tekstkomentarza"/>
    <w:next w:val="Tekstkomentarza"/>
    <w:link w:val="TematkomentarzaZnak"/>
    <w:uiPriority w:val="99"/>
    <w:semiHidden/>
    <w:rsid w:val="00640FA5"/>
    <w:rPr>
      <w:b/>
      <w:bCs/>
    </w:rPr>
  </w:style>
  <w:style w:type="character" w:customStyle="1" w:styleId="TematkomentarzaZnak">
    <w:name w:val="Temat komentarza Znak"/>
    <w:link w:val="Tematkomentarza"/>
    <w:uiPriority w:val="99"/>
    <w:semiHidden/>
    <w:locked/>
    <w:rsid w:val="00BE14D8"/>
    <w:rPr>
      <w:rFonts w:cs="Times New Roman"/>
      <w:b/>
      <w:bCs/>
      <w:sz w:val="20"/>
      <w:szCs w:val="20"/>
    </w:rPr>
  </w:style>
  <w:style w:type="paragraph" w:customStyle="1" w:styleId="POStext">
    <w:name w:val="POS text"/>
    <w:basedOn w:val="Normalny"/>
    <w:uiPriority w:val="99"/>
    <w:rsid w:val="007C5E6A"/>
    <w:pPr>
      <w:widowControl w:val="0"/>
      <w:suppressAutoHyphens/>
      <w:spacing w:line="100" w:lineRule="atLeast"/>
      <w:ind w:firstLine="567"/>
      <w:jc w:val="both"/>
    </w:pPr>
    <w:rPr>
      <w:rFonts w:cs="Lucida Sans Unicode"/>
    </w:rPr>
  </w:style>
  <w:style w:type="paragraph" w:customStyle="1" w:styleId="NormalIndent10">
    <w:name w:val="Normal Indent 1.0"/>
    <w:basedOn w:val="Normalny"/>
    <w:uiPriority w:val="99"/>
    <w:rsid w:val="00394F92"/>
    <w:pPr>
      <w:keepLines/>
      <w:spacing w:before="120" w:after="120"/>
      <w:ind w:left="1134"/>
      <w:jc w:val="both"/>
    </w:pPr>
    <w:rPr>
      <w:rFonts w:ascii="Arial Narrow" w:hAnsi="Arial Narrow"/>
      <w:szCs w:val="20"/>
      <w:lang w:val="en-IE" w:eastAsia="en-US"/>
    </w:rPr>
  </w:style>
  <w:style w:type="paragraph" w:customStyle="1" w:styleId="Bullet2">
    <w:name w:val="Bullet 2"/>
    <w:basedOn w:val="Normalny"/>
    <w:uiPriority w:val="99"/>
    <w:rsid w:val="00394F92"/>
    <w:pPr>
      <w:numPr>
        <w:numId w:val="41"/>
      </w:numPr>
      <w:spacing w:before="60" w:after="60"/>
      <w:jc w:val="both"/>
    </w:pPr>
    <w:rPr>
      <w:rFonts w:ascii="Arial Narrow" w:hAnsi="Arial Narrow"/>
      <w:szCs w:val="20"/>
      <w:lang w:val="en-IE" w:eastAsia="en-US"/>
    </w:rPr>
  </w:style>
  <w:style w:type="paragraph" w:customStyle="1" w:styleId="HyphenBullet">
    <w:name w:val="Hyphen Bullet"/>
    <w:basedOn w:val="Normalny"/>
    <w:uiPriority w:val="99"/>
    <w:rsid w:val="00394F92"/>
    <w:pPr>
      <w:numPr>
        <w:numId w:val="42"/>
      </w:numPr>
      <w:spacing w:before="60" w:after="60"/>
    </w:pPr>
    <w:rPr>
      <w:rFonts w:ascii="Arial Narrow" w:hAnsi="Arial Narrow"/>
      <w:szCs w:val="20"/>
      <w:lang w:val="en-IE" w:eastAsia="en-US"/>
    </w:rPr>
  </w:style>
  <w:style w:type="paragraph" w:styleId="Poprawka">
    <w:name w:val="Revision"/>
    <w:hidden/>
    <w:uiPriority w:val="99"/>
    <w:semiHidden/>
    <w:rsid w:val="008261E9"/>
    <w:rPr>
      <w:sz w:val="24"/>
      <w:szCs w:val="24"/>
    </w:rPr>
  </w:style>
  <w:style w:type="paragraph" w:styleId="Akapitzlist">
    <w:name w:val="List Paragraph"/>
    <w:basedOn w:val="Normalny"/>
    <w:uiPriority w:val="99"/>
    <w:qFormat/>
    <w:rsid w:val="001305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226928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1259</Words>
  <Characters>7555</Characters>
  <Application>Microsoft Office Word</Application>
  <DocSecurity>0</DocSecurity>
  <Lines>62</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Bećiri</dc:creator>
  <cp:keywords/>
  <dc:description/>
  <cp:lastModifiedBy>Małgorzata Tatarek</cp:lastModifiedBy>
  <cp:revision>2</cp:revision>
  <cp:lastPrinted>2017-06-05T11:57:00Z</cp:lastPrinted>
  <dcterms:created xsi:type="dcterms:W3CDTF">2017-06-07T07:00:00Z</dcterms:created>
  <dcterms:modified xsi:type="dcterms:W3CDTF">2017-06-07T07:00:00Z</dcterms:modified>
</cp:coreProperties>
</file>