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F1E" w:rsidRDefault="00D36F1E" w:rsidP="00F90448">
      <w:pPr>
        <w:pageBreakBefore/>
        <w:rPr>
          <w:bC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s1026" type="#_x0000_t75" style="position:absolute;margin-left:23.15pt;margin-top:-48.85pt;width:441pt;height:123.4pt;z-index:-251658240;visibility:visible" wrapcoords="-37 0 -37 21469 21600 21469 21600 0 -37 0">
            <v:imagedata r:id="rId7" o:title=""/>
            <w10:wrap type="tight"/>
          </v:shape>
        </w:pict>
      </w:r>
    </w:p>
    <w:p w:rsidR="00D36F1E" w:rsidRPr="0009677F" w:rsidRDefault="00D36F1E" w:rsidP="0009677F"/>
    <w:p w:rsidR="00D36F1E" w:rsidRPr="0009677F" w:rsidRDefault="00D36F1E" w:rsidP="0009677F"/>
    <w:p w:rsidR="00D36F1E" w:rsidRPr="0009677F" w:rsidRDefault="00D36F1E" w:rsidP="0009677F"/>
    <w:p w:rsidR="00D36F1E" w:rsidRPr="0009677F" w:rsidRDefault="00D36F1E" w:rsidP="0009677F"/>
    <w:p w:rsidR="00D36F1E" w:rsidRPr="0009677F" w:rsidRDefault="00D36F1E" w:rsidP="0009677F"/>
    <w:p w:rsidR="00D36F1E" w:rsidRPr="00256997" w:rsidRDefault="00D36F1E" w:rsidP="0009677F">
      <w:pPr>
        <w:tabs>
          <w:tab w:val="left" w:pos="3525"/>
        </w:tabs>
        <w:ind w:left="360"/>
        <w:rPr>
          <w:bCs/>
        </w:rPr>
      </w:pPr>
      <w:r w:rsidRPr="00256997">
        <w:rPr>
          <w:bCs/>
        </w:rPr>
        <w:t>.........................................</w:t>
      </w:r>
      <w:r w:rsidRPr="00A743B8">
        <w:rPr>
          <w:b/>
          <w:bCs/>
        </w:rPr>
        <w:t xml:space="preserve"> </w:t>
      </w:r>
      <w:r>
        <w:rPr>
          <w:b/>
          <w:bCs/>
        </w:rPr>
        <w:tab/>
      </w:r>
      <w:r>
        <w:rPr>
          <w:b/>
          <w:bCs/>
        </w:rPr>
        <w:tab/>
      </w:r>
      <w:r>
        <w:rPr>
          <w:b/>
          <w:bCs/>
        </w:rPr>
        <w:tab/>
      </w:r>
      <w:r>
        <w:rPr>
          <w:b/>
          <w:bCs/>
        </w:rPr>
        <w:tab/>
      </w:r>
      <w:r>
        <w:rPr>
          <w:b/>
          <w:bCs/>
        </w:rPr>
        <w:tab/>
      </w:r>
      <w:r>
        <w:rPr>
          <w:b/>
          <w:bCs/>
        </w:rPr>
        <w:tab/>
        <w:t xml:space="preserve">                </w:t>
      </w:r>
      <w:r w:rsidRPr="00256997">
        <w:rPr>
          <w:b/>
          <w:bCs/>
        </w:rPr>
        <w:t xml:space="preserve">Załącznik  Nr </w:t>
      </w:r>
      <w:r>
        <w:rPr>
          <w:b/>
          <w:bCs/>
        </w:rPr>
        <w:t xml:space="preserve">1 </w:t>
      </w:r>
    </w:p>
    <w:p w:rsidR="00D36F1E" w:rsidRPr="00A743B8" w:rsidRDefault="00D36F1E" w:rsidP="0009677F">
      <w:pPr>
        <w:ind w:left="360"/>
        <w:jc w:val="both"/>
        <w:rPr>
          <w:bCs/>
          <w:sz w:val="20"/>
        </w:rPr>
      </w:pPr>
      <w:r w:rsidRPr="00256997">
        <w:rPr>
          <w:bCs/>
          <w:sz w:val="20"/>
        </w:rPr>
        <w:t xml:space="preserve">      piecz</w:t>
      </w:r>
      <w:r>
        <w:rPr>
          <w:bCs/>
          <w:sz w:val="20"/>
        </w:rPr>
        <w:t>ątka</w:t>
      </w:r>
      <w:r w:rsidRPr="00256997">
        <w:rPr>
          <w:bCs/>
          <w:sz w:val="20"/>
        </w:rPr>
        <w:t xml:space="preserve"> </w:t>
      </w:r>
      <w:r>
        <w:rPr>
          <w:bCs/>
          <w:sz w:val="20"/>
        </w:rPr>
        <w:t>W</w:t>
      </w:r>
      <w:r w:rsidRPr="00256997">
        <w:rPr>
          <w:bCs/>
          <w:sz w:val="20"/>
        </w:rPr>
        <w:t>ykonawcy</w:t>
      </w:r>
      <w:r>
        <w:rPr>
          <w:b/>
          <w:bCs/>
        </w:rPr>
        <w:t xml:space="preserve">   </w:t>
      </w:r>
      <w:r w:rsidRPr="00256997">
        <w:rPr>
          <w:b/>
          <w:bCs/>
        </w:rPr>
        <w:t xml:space="preserve"> </w:t>
      </w:r>
    </w:p>
    <w:p w:rsidR="00D36F1E" w:rsidRDefault="00D36F1E" w:rsidP="0009677F">
      <w:pPr>
        <w:ind w:left="360"/>
        <w:rPr>
          <w:b/>
        </w:rPr>
      </w:pPr>
    </w:p>
    <w:p w:rsidR="00D36F1E" w:rsidRDefault="00D36F1E" w:rsidP="0009677F">
      <w:pPr>
        <w:ind w:left="360"/>
        <w:rPr>
          <w:b/>
        </w:rPr>
      </w:pPr>
      <w:r>
        <w:rPr>
          <w:b/>
        </w:rPr>
        <w:t>Nr referencyjny nadany sprawie przez Zamawiającego:</w:t>
      </w:r>
    </w:p>
    <w:p w:rsidR="00D36F1E" w:rsidRPr="00C00D71" w:rsidRDefault="00D36F1E" w:rsidP="0009677F">
      <w:pPr>
        <w:ind w:left="360"/>
      </w:pPr>
      <w:r>
        <w:rPr>
          <w:b/>
        </w:rPr>
        <w:t>12S/</w:t>
      </w:r>
      <w:r w:rsidRPr="00C00D71">
        <w:rPr>
          <w:b/>
        </w:rPr>
        <w:t>2017</w:t>
      </w:r>
    </w:p>
    <w:p w:rsidR="00D36F1E" w:rsidRDefault="00D36F1E" w:rsidP="002209BA">
      <w:pPr>
        <w:jc w:val="center"/>
        <w:rPr>
          <w:b/>
          <w:bCs/>
          <w:sz w:val="28"/>
        </w:rPr>
      </w:pPr>
    </w:p>
    <w:p w:rsidR="00D36F1E" w:rsidRPr="00256997" w:rsidRDefault="00D36F1E" w:rsidP="002209BA">
      <w:pPr>
        <w:jc w:val="center"/>
        <w:rPr>
          <w:b/>
          <w:bCs/>
          <w:sz w:val="28"/>
        </w:rPr>
      </w:pPr>
      <w:r w:rsidRPr="00256997">
        <w:rPr>
          <w:b/>
          <w:bCs/>
          <w:sz w:val="28"/>
        </w:rPr>
        <w:t>FORMULARZ OFERTOWY</w:t>
      </w:r>
    </w:p>
    <w:p w:rsidR="00D36F1E" w:rsidRPr="00256997" w:rsidRDefault="00D36F1E" w:rsidP="00EE04A8">
      <w:pPr>
        <w:jc w:val="both"/>
        <w:rPr>
          <w:b/>
          <w:bCs/>
          <w:sz w:val="28"/>
        </w:rPr>
      </w:pPr>
    </w:p>
    <w:p w:rsidR="00D36F1E" w:rsidRPr="002470B9" w:rsidRDefault="00D36F1E" w:rsidP="00B53FE5">
      <w:pPr>
        <w:ind w:firstLine="3960"/>
        <w:jc w:val="both"/>
        <w:rPr>
          <w:b/>
          <w:bCs/>
        </w:rPr>
      </w:pPr>
      <w:r w:rsidRPr="002470B9">
        <w:rPr>
          <w:b/>
          <w:bCs/>
        </w:rPr>
        <w:t>Zabrzańskie Przedsiębiorstwo</w:t>
      </w:r>
    </w:p>
    <w:p w:rsidR="00D36F1E" w:rsidRPr="002470B9" w:rsidRDefault="00D36F1E" w:rsidP="00B53FE5">
      <w:pPr>
        <w:ind w:firstLine="3960"/>
        <w:jc w:val="both"/>
        <w:rPr>
          <w:b/>
          <w:bCs/>
        </w:rPr>
      </w:pPr>
      <w:r w:rsidRPr="002470B9">
        <w:rPr>
          <w:b/>
          <w:bCs/>
        </w:rPr>
        <w:t>Wodociągów i Kanalizacji Spółka z o.o.</w:t>
      </w:r>
    </w:p>
    <w:p w:rsidR="00D36F1E" w:rsidRPr="002470B9" w:rsidRDefault="00D36F1E" w:rsidP="00B53FE5">
      <w:pPr>
        <w:ind w:firstLine="3960"/>
        <w:jc w:val="both"/>
        <w:rPr>
          <w:b/>
          <w:bCs/>
        </w:rPr>
      </w:pPr>
      <w:r w:rsidRPr="002470B9">
        <w:rPr>
          <w:b/>
          <w:bCs/>
        </w:rPr>
        <w:t>ul. Wolności 215</w:t>
      </w:r>
    </w:p>
    <w:p w:rsidR="00D36F1E" w:rsidRPr="002470B9" w:rsidRDefault="00D36F1E" w:rsidP="00B53FE5">
      <w:pPr>
        <w:ind w:firstLine="3960"/>
        <w:jc w:val="both"/>
        <w:rPr>
          <w:b/>
          <w:bCs/>
          <w:u w:val="single"/>
        </w:rPr>
      </w:pPr>
      <w:r w:rsidRPr="002470B9">
        <w:rPr>
          <w:b/>
          <w:bCs/>
          <w:u w:val="single"/>
        </w:rPr>
        <w:t>41-800   Z A B R Z E</w:t>
      </w:r>
    </w:p>
    <w:p w:rsidR="00D36F1E" w:rsidRPr="00256997" w:rsidRDefault="00D36F1E" w:rsidP="00B53FE5">
      <w:pPr>
        <w:jc w:val="both"/>
      </w:pPr>
    </w:p>
    <w:p w:rsidR="00D36F1E" w:rsidRDefault="00D36F1E" w:rsidP="004E6209">
      <w:pPr>
        <w:numPr>
          <w:ilvl w:val="0"/>
          <w:numId w:val="14"/>
        </w:numPr>
        <w:tabs>
          <w:tab w:val="clear" w:pos="15"/>
        </w:tabs>
        <w:ind w:left="720" w:hanging="360"/>
        <w:jc w:val="both"/>
      </w:pPr>
      <w:r w:rsidRPr="00256997">
        <w:t xml:space="preserve">W związku z postępowaniem w trybie zapytania </w:t>
      </w:r>
      <w:r>
        <w:t>ofertowego</w:t>
      </w:r>
      <w:r w:rsidRPr="00256997">
        <w:t xml:space="preserve"> dla zadania pn.:</w:t>
      </w:r>
      <w:r>
        <w:rPr>
          <w:b/>
        </w:rPr>
        <w:t xml:space="preserve"> </w:t>
      </w:r>
      <w:r w:rsidRPr="008E1A6E">
        <w:rPr>
          <w:b/>
          <w:i/>
        </w:rPr>
        <w:t>„</w:t>
      </w:r>
      <w:r>
        <w:rPr>
          <w:b/>
        </w:rPr>
        <w:t>Opracowanie</w:t>
      </w:r>
      <w:r>
        <w:rPr>
          <w:b/>
        </w:rPr>
        <w:br/>
        <w:t xml:space="preserve">i doprowadzenie do publikacji 20 artykułów prasowych </w:t>
      </w:r>
      <w:r w:rsidRPr="00C278AB">
        <w:rPr>
          <w:b/>
        </w:rPr>
        <w:t xml:space="preserve">w ramach realizacji </w:t>
      </w:r>
      <w:r>
        <w:rPr>
          <w:b/>
        </w:rPr>
        <w:t>P</w:t>
      </w:r>
      <w:r w:rsidRPr="00C278AB">
        <w:rPr>
          <w:b/>
        </w:rPr>
        <w:t>rojektu</w:t>
      </w:r>
      <w:r>
        <w:rPr>
          <w:b/>
        </w:rPr>
        <w:t xml:space="preserve"> </w:t>
      </w:r>
      <w:r w:rsidRPr="00C278AB">
        <w:rPr>
          <w:b/>
        </w:rPr>
        <w:t xml:space="preserve">pn.: </w:t>
      </w:r>
      <w:r w:rsidRPr="00AF5E55">
        <w:rPr>
          <w:b/>
          <w:i/>
        </w:rPr>
        <w:t>Przebudowa oczyszczalni ścieków Mikulczyce w Zabrzu</w:t>
      </w:r>
      <w:r>
        <w:rPr>
          <w:b/>
        </w:rPr>
        <w:t xml:space="preserve">” </w:t>
      </w:r>
      <w:r w:rsidRPr="00256997">
        <w:t>składam ofertę o następującej treści:</w:t>
      </w:r>
    </w:p>
    <w:p w:rsidR="00D36F1E" w:rsidRPr="00256997" w:rsidRDefault="00D36F1E" w:rsidP="004013C9">
      <w:pPr>
        <w:spacing w:before="120"/>
        <w:ind w:left="720"/>
        <w:jc w:val="both"/>
      </w:pPr>
      <w:r>
        <w:t>Oferuję</w:t>
      </w:r>
      <w:r w:rsidRPr="00256997">
        <w:t xml:space="preserve"> wykonanie zamówienia </w:t>
      </w:r>
      <w:r w:rsidRPr="00AD1A5C">
        <w:rPr>
          <w:b/>
        </w:rPr>
        <w:t>w łącznej cenie</w:t>
      </w:r>
      <w:r>
        <w:t>:</w:t>
      </w:r>
    </w:p>
    <w:p w:rsidR="00D36F1E" w:rsidRDefault="00D36F1E" w:rsidP="004013C9">
      <w:pPr>
        <w:tabs>
          <w:tab w:val="right" w:pos="9000"/>
        </w:tabs>
        <w:ind w:left="720" w:right="74"/>
        <w:jc w:val="both"/>
      </w:pPr>
    </w:p>
    <w:p w:rsidR="00D36F1E" w:rsidRPr="00FA7C39" w:rsidRDefault="00D36F1E" w:rsidP="004013C9">
      <w:pPr>
        <w:tabs>
          <w:tab w:val="right" w:pos="9000"/>
        </w:tabs>
        <w:ind w:left="720" w:right="74"/>
        <w:jc w:val="both"/>
      </w:pPr>
      <w:r w:rsidRPr="00FA7C39">
        <w:t xml:space="preserve">Kwota  z podatkiem od towarów i usług: ..................................................……...} </w:t>
      </w:r>
      <w:r w:rsidRPr="00FA7C39">
        <w:rPr>
          <w:b/>
        </w:rPr>
        <w:t>PLN</w:t>
      </w:r>
    </w:p>
    <w:p w:rsidR="00D36F1E" w:rsidRPr="00FA7C39" w:rsidRDefault="00D36F1E" w:rsidP="004013C9">
      <w:pPr>
        <w:tabs>
          <w:tab w:val="right" w:pos="9000"/>
        </w:tabs>
        <w:ind w:left="720" w:right="74"/>
        <w:jc w:val="both"/>
      </w:pPr>
      <w:r w:rsidRPr="00FA7C39">
        <w:t xml:space="preserve">słownie:  {..............................................................................................................} </w:t>
      </w:r>
      <w:r w:rsidRPr="00FA7C39">
        <w:rPr>
          <w:b/>
        </w:rPr>
        <w:t>PLN</w:t>
      </w:r>
    </w:p>
    <w:p w:rsidR="00D36F1E" w:rsidRPr="00FA7C39" w:rsidRDefault="00D36F1E" w:rsidP="004013C9">
      <w:pPr>
        <w:tabs>
          <w:tab w:val="right" w:pos="9000"/>
        </w:tabs>
        <w:ind w:left="720" w:right="74"/>
        <w:jc w:val="both"/>
      </w:pPr>
    </w:p>
    <w:p w:rsidR="00D36F1E" w:rsidRPr="00FA7C39" w:rsidRDefault="00D36F1E" w:rsidP="004013C9">
      <w:pPr>
        <w:tabs>
          <w:tab w:val="right" w:pos="9000"/>
        </w:tabs>
        <w:ind w:left="720" w:right="74"/>
        <w:jc w:val="both"/>
      </w:pPr>
      <w:r w:rsidRPr="00FA7C39">
        <w:t>w tym należny  podatek od towarów i usług (2</w:t>
      </w:r>
      <w:r>
        <w:t>3</w:t>
      </w:r>
      <w:r w:rsidRPr="00FA7C39">
        <w:t xml:space="preserve">%): {..........................................} </w:t>
      </w:r>
      <w:r w:rsidRPr="00FA7C39">
        <w:rPr>
          <w:b/>
        </w:rPr>
        <w:t>PLN</w:t>
      </w:r>
    </w:p>
    <w:p w:rsidR="00D36F1E" w:rsidRPr="00FA7C39" w:rsidRDefault="00D36F1E" w:rsidP="004013C9">
      <w:pPr>
        <w:tabs>
          <w:tab w:val="right" w:pos="9000"/>
        </w:tabs>
        <w:ind w:left="720" w:right="74"/>
        <w:jc w:val="both"/>
        <w:rPr>
          <w:b/>
        </w:rPr>
      </w:pPr>
      <w:r w:rsidRPr="00FA7C39">
        <w:t xml:space="preserve">słownie:  {..............................................................................................................} </w:t>
      </w:r>
      <w:r w:rsidRPr="00FA7C39">
        <w:rPr>
          <w:b/>
        </w:rPr>
        <w:t>PLN</w:t>
      </w:r>
    </w:p>
    <w:p w:rsidR="00D36F1E" w:rsidRPr="00FA7C39" w:rsidRDefault="00D36F1E" w:rsidP="004013C9">
      <w:pPr>
        <w:ind w:left="720" w:right="74"/>
        <w:jc w:val="both"/>
      </w:pPr>
    </w:p>
    <w:p w:rsidR="00D36F1E" w:rsidRPr="00FA7C39" w:rsidRDefault="00D36F1E" w:rsidP="004013C9">
      <w:pPr>
        <w:ind w:left="720" w:right="74"/>
        <w:jc w:val="both"/>
      </w:pPr>
      <w:r w:rsidRPr="00FA7C39">
        <w:t xml:space="preserve">Wynagrodzenie bez podatku od towarów i usług: {…..........................................} </w:t>
      </w:r>
      <w:r w:rsidRPr="00FA7C39">
        <w:rPr>
          <w:b/>
        </w:rPr>
        <w:t>PLN</w:t>
      </w:r>
    </w:p>
    <w:p w:rsidR="00D36F1E" w:rsidRDefault="00D36F1E" w:rsidP="004013C9">
      <w:pPr>
        <w:tabs>
          <w:tab w:val="left" w:pos="8100"/>
        </w:tabs>
        <w:ind w:left="720" w:right="74"/>
        <w:jc w:val="both"/>
        <w:rPr>
          <w:b/>
        </w:rPr>
      </w:pPr>
      <w:r w:rsidRPr="00FA7C39">
        <w:t xml:space="preserve">słownie:  {..............................................................................................................} </w:t>
      </w:r>
      <w:r w:rsidRPr="00FA7C39">
        <w:rPr>
          <w:b/>
        </w:rPr>
        <w:t>PLN</w:t>
      </w:r>
    </w:p>
    <w:p w:rsidR="00D36F1E" w:rsidRDefault="00D36F1E" w:rsidP="004013C9">
      <w:pPr>
        <w:tabs>
          <w:tab w:val="left" w:pos="8100"/>
        </w:tabs>
        <w:ind w:left="720" w:right="74"/>
        <w:jc w:val="both"/>
        <w:rPr>
          <w:b/>
        </w:rPr>
      </w:pPr>
      <w:r>
        <w:rPr>
          <w:b/>
        </w:rPr>
        <w:t>W tym:</w:t>
      </w:r>
    </w:p>
    <w:p w:rsidR="00D36F1E" w:rsidRDefault="00D36F1E" w:rsidP="004013C9">
      <w:pPr>
        <w:tabs>
          <w:tab w:val="left" w:pos="8100"/>
        </w:tabs>
        <w:ind w:left="720" w:right="74"/>
        <w:jc w:val="both"/>
        <w:rPr>
          <w:b/>
        </w:rPr>
      </w:pPr>
    </w:p>
    <w:tbl>
      <w:tblPr>
        <w:tblW w:w="95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860"/>
        <w:gridCol w:w="1620"/>
        <w:gridCol w:w="900"/>
        <w:gridCol w:w="1440"/>
      </w:tblGrid>
      <w:tr w:rsidR="00D36F1E" w:rsidRPr="002470B9" w:rsidTr="002470B9">
        <w:trPr>
          <w:trHeight w:val="775"/>
        </w:trPr>
        <w:tc>
          <w:tcPr>
            <w:tcW w:w="720" w:type="dxa"/>
            <w:vAlign w:val="center"/>
          </w:tcPr>
          <w:p w:rsidR="00D36F1E" w:rsidRPr="002470B9" w:rsidRDefault="00D36F1E" w:rsidP="000070C3">
            <w:pPr>
              <w:tabs>
                <w:tab w:val="left" w:pos="8100"/>
              </w:tabs>
              <w:ind w:right="74"/>
              <w:jc w:val="center"/>
              <w:rPr>
                <w:b/>
                <w:sz w:val="22"/>
                <w:szCs w:val="22"/>
              </w:rPr>
            </w:pPr>
            <w:r w:rsidRPr="002470B9">
              <w:rPr>
                <w:b/>
                <w:sz w:val="22"/>
                <w:szCs w:val="22"/>
              </w:rPr>
              <w:t>Lp.</w:t>
            </w:r>
          </w:p>
        </w:tc>
        <w:tc>
          <w:tcPr>
            <w:tcW w:w="4860" w:type="dxa"/>
            <w:vAlign w:val="center"/>
          </w:tcPr>
          <w:p w:rsidR="00D36F1E" w:rsidRPr="002470B9" w:rsidRDefault="00D36F1E" w:rsidP="000070C3">
            <w:pPr>
              <w:tabs>
                <w:tab w:val="left" w:pos="8100"/>
              </w:tabs>
              <w:ind w:right="74"/>
              <w:jc w:val="center"/>
              <w:rPr>
                <w:b/>
                <w:sz w:val="22"/>
                <w:szCs w:val="22"/>
              </w:rPr>
            </w:pPr>
            <w:r>
              <w:rPr>
                <w:b/>
                <w:sz w:val="22"/>
                <w:szCs w:val="22"/>
              </w:rPr>
              <w:t>Wyszczególnienie</w:t>
            </w:r>
          </w:p>
        </w:tc>
        <w:tc>
          <w:tcPr>
            <w:tcW w:w="1620" w:type="dxa"/>
            <w:vAlign w:val="center"/>
          </w:tcPr>
          <w:p w:rsidR="00D36F1E" w:rsidRPr="002470B9" w:rsidRDefault="00D36F1E" w:rsidP="000070C3">
            <w:pPr>
              <w:tabs>
                <w:tab w:val="left" w:pos="8100"/>
              </w:tabs>
              <w:ind w:right="74"/>
              <w:jc w:val="center"/>
              <w:rPr>
                <w:b/>
                <w:sz w:val="22"/>
                <w:szCs w:val="22"/>
              </w:rPr>
            </w:pPr>
            <w:r w:rsidRPr="002470B9">
              <w:rPr>
                <w:b/>
                <w:sz w:val="22"/>
                <w:szCs w:val="22"/>
              </w:rPr>
              <w:t>Cena jednostkowa netto</w:t>
            </w:r>
            <w:r>
              <w:rPr>
                <w:b/>
                <w:sz w:val="22"/>
                <w:szCs w:val="22"/>
              </w:rPr>
              <w:t xml:space="preserve"> [PLN]</w:t>
            </w:r>
          </w:p>
        </w:tc>
        <w:tc>
          <w:tcPr>
            <w:tcW w:w="900" w:type="dxa"/>
            <w:vAlign w:val="center"/>
          </w:tcPr>
          <w:p w:rsidR="00D36F1E" w:rsidRPr="002470B9" w:rsidRDefault="00D36F1E" w:rsidP="000070C3">
            <w:pPr>
              <w:tabs>
                <w:tab w:val="left" w:pos="8100"/>
              </w:tabs>
              <w:ind w:right="74"/>
              <w:jc w:val="center"/>
              <w:rPr>
                <w:b/>
                <w:sz w:val="22"/>
                <w:szCs w:val="22"/>
              </w:rPr>
            </w:pPr>
            <w:r w:rsidRPr="002470B9">
              <w:rPr>
                <w:b/>
                <w:sz w:val="22"/>
                <w:szCs w:val="22"/>
              </w:rPr>
              <w:t>Ilość publikacji</w:t>
            </w:r>
          </w:p>
        </w:tc>
        <w:tc>
          <w:tcPr>
            <w:tcW w:w="1440" w:type="dxa"/>
            <w:vAlign w:val="center"/>
          </w:tcPr>
          <w:p w:rsidR="00D36F1E" w:rsidRPr="002470B9" w:rsidRDefault="00D36F1E" w:rsidP="000070C3">
            <w:pPr>
              <w:tabs>
                <w:tab w:val="left" w:pos="8100"/>
              </w:tabs>
              <w:ind w:right="74"/>
              <w:jc w:val="center"/>
              <w:rPr>
                <w:b/>
                <w:sz w:val="22"/>
                <w:szCs w:val="22"/>
              </w:rPr>
            </w:pPr>
            <w:r w:rsidRPr="002470B9">
              <w:rPr>
                <w:b/>
                <w:sz w:val="22"/>
                <w:szCs w:val="22"/>
              </w:rPr>
              <w:t>Łącznie</w:t>
            </w:r>
            <w:r w:rsidRPr="002470B9">
              <w:rPr>
                <w:b/>
                <w:sz w:val="22"/>
                <w:szCs w:val="22"/>
              </w:rPr>
              <w:br/>
              <w:t>Cena</w:t>
            </w:r>
          </w:p>
          <w:p w:rsidR="00D36F1E" w:rsidRPr="002470B9" w:rsidRDefault="00D36F1E" w:rsidP="000070C3">
            <w:pPr>
              <w:tabs>
                <w:tab w:val="left" w:pos="8100"/>
              </w:tabs>
              <w:ind w:right="74"/>
              <w:jc w:val="center"/>
              <w:rPr>
                <w:b/>
                <w:sz w:val="22"/>
                <w:szCs w:val="22"/>
              </w:rPr>
            </w:pPr>
            <w:r w:rsidRPr="002470B9">
              <w:rPr>
                <w:b/>
                <w:sz w:val="22"/>
                <w:szCs w:val="22"/>
              </w:rPr>
              <w:t xml:space="preserve"> Netto</w:t>
            </w:r>
            <w:r>
              <w:rPr>
                <w:b/>
                <w:sz w:val="22"/>
                <w:szCs w:val="22"/>
              </w:rPr>
              <w:t xml:space="preserve"> [PLN]</w:t>
            </w:r>
          </w:p>
        </w:tc>
      </w:tr>
      <w:tr w:rsidR="00D36F1E" w:rsidRPr="002470B9" w:rsidTr="002470B9">
        <w:trPr>
          <w:trHeight w:val="521"/>
        </w:trPr>
        <w:tc>
          <w:tcPr>
            <w:tcW w:w="720" w:type="dxa"/>
          </w:tcPr>
          <w:p w:rsidR="00D36F1E" w:rsidRPr="002470B9" w:rsidRDefault="00D36F1E" w:rsidP="009B1B53">
            <w:pPr>
              <w:tabs>
                <w:tab w:val="left" w:pos="8100"/>
              </w:tabs>
              <w:ind w:right="74"/>
              <w:jc w:val="both"/>
              <w:rPr>
                <w:sz w:val="22"/>
                <w:szCs w:val="22"/>
              </w:rPr>
            </w:pPr>
            <w:r w:rsidRPr="002470B9">
              <w:rPr>
                <w:sz w:val="22"/>
                <w:szCs w:val="22"/>
              </w:rPr>
              <w:t>1.</w:t>
            </w:r>
          </w:p>
        </w:tc>
        <w:tc>
          <w:tcPr>
            <w:tcW w:w="4860" w:type="dxa"/>
          </w:tcPr>
          <w:p w:rsidR="00D36F1E" w:rsidRPr="002470B9" w:rsidRDefault="00D36F1E" w:rsidP="000070C3">
            <w:pPr>
              <w:tabs>
                <w:tab w:val="left" w:pos="8100"/>
              </w:tabs>
              <w:ind w:right="74"/>
              <w:rPr>
                <w:sz w:val="22"/>
                <w:szCs w:val="22"/>
              </w:rPr>
            </w:pPr>
            <w:r w:rsidRPr="002470B9">
              <w:rPr>
                <w:sz w:val="22"/>
                <w:szCs w:val="22"/>
              </w:rPr>
              <w:t xml:space="preserve">Publikacja w tygodniku </w:t>
            </w:r>
            <w:r w:rsidRPr="002470B9">
              <w:rPr>
                <w:b/>
                <w:sz w:val="22"/>
                <w:szCs w:val="22"/>
              </w:rPr>
              <w:t>Nowiny Zabrzańskie</w:t>
            </w:r>
            <w:r w:rsidRPr="002470B9">
              <w:rPr>
                <w:sz w:val="22"/>
                <w:szCs w:val="22"/>
              </w:rPr>
              <w:t>,1 kolumna, kolor</w:t>
            </w:r>
          </w:p>
        </w:tc>
        <w:tc>
          <w:tcPr>
            <w:tcW w:w="1620" w:type="dxa"/>
          </w:tcPr>
          <w:p w:rsidR="00D36F1E" w:rsidRPr="002470B9" w:rsidRDefault="00D36F1E" w:rsidP="009B1B53">
            <w:pPr>
              <w:tabs>
                <w:tab w:val="left" w:pos="8100"/>
              </w:tabs>
              <w:ind w:right="74"/>
              <w:jc w:val="both"/>
              <w:rPr>
                <w:sz w:val="22"/>
                <w:szCs w:val="22"/>
              </w:rPr>
            </w:pPr>
          </w:p>
        </w:tc>
        <w:tc>
          <w:tcPr>
            <w:tcW w:w="900" w:type="dxa"/>
            <w:vAlign w:val="center"/>
          </w:tcPr>
          <w:p w:rsidR="00D36F1E" w:rsidRPr="002470B9" w:rsidRDefault="00D36F1E" w:rsidP="00EB08D6">
            <w:pPr>
              <w:tabs>
                <w:tab w:val="left" w:pos="8100"/>
              </w:tabs>
              <w:ind w:right="74"/>
              <w:jc w:val="center"/>
              <w:rPr>
                <w:sz w:val="22"/>
                <w:szCs w:val="22"/>
              </w:rPr>
            </w:pPr>
            <w:r w:rsidRPr="002470B9">
              <w:rPr>
                <w:sz w:val="22"/>
                <w:szCs w:val="22"/>
              </w:rPr>
              <w:t>5</w:t>
            </w:r>
          </w:p>
        </w:tc>
        <w:tc>
          <w:tcPr>
            <w:tcW w:w="1440" w:type="dxa"/>
          </w:tcPr>
          <w:p w:rsidR="00D36F1E" w:rsidRPr="002470B9" w:rsidRDefault="00D36F1E" w:rsidP="009B1B53">
            <w:pPr>
              <w:tabs>
                <w:tab w:val="left" w:pos="8100"/>
              </w:tabs>
              <w:ind w:right="74"/>
              <w:jc w:val="both"/>
              <w:rPr>
                <w:sz w:val="22"/>
                <w:szCs w:val="22"/>
              </w:rPr>
            </w:pPr>
          </w:p>
        </w:tc>
      </w:tr>
      <w:tr w:rsidR="00D36F1E" w:rsidRPr="002470B9" w:rsidTr="002470B9">
        <w:trPr>
          <w:trHeight w:val="515"/>
        </w:trPr>
        <w:tc>
          <w:tcPr>
            <w:tcW w:w="720" w:type="dxa"/>
          </w:tcPr>
          <w:p w:rsidR="00D36F1E" w:rsidRPr="002470B9" w:rsidRDefault="00D36F1E" w:rsidP="009B1B53">
            <w:pPr>
              <w:tabs>
                <w:tab w:val="left" w:pos="8100"/>
              </w:tabs>
              <w:ind w:right="74"/>
              <w:jc w:val="both"/>
              <w:rPr>
                <w:sz w:val="22"/>
                <w:szCs w:val="22"/>
              </w:rPr>
            </w:pPr>
            <w:r w:rsidRPr="002470B9">
              <w:rPr>
                <w:sz w:val="22"/>
                <w:szCs w:val="22"/>
              </w:rPr>
              <w:t>2.</w:t>
            </w:r>
          </w:p>
        </w:tc>
        <w:tc>
          <w:tcPr>
            <w:tcW w:w="4860" w:type="dxa"/>
          </w:tcPr>
          <w:p w:rsidR="00D36F1E" w:rsidRPr="002470B9" w:rsidRDefault="00D36F1E" w:rsidP="000070C3">
            <w:pPr>
              <w:tabs>
                <w:tab w:val="left" w:pos="8100"/>
              </w:tabs>
              <w:ind w:right="74"/>
              <w:rPr>
                <w:sz w:val="22"/>
                <w:szCs w:val="22"/>
              </w:rPr>
            </w:pPr>
            <w:r w:rsidRPr="002470B9">
              <w:rPr>
                <w:sz w:val="22"/>
                <w:szCs w:val="22"/>
              </w:rPr>
              <w:t xml:space="preserve">Publikacja w tygodniku </w:t>
            </w:r>
            <w:r w:rsidRPr="002470B9">
              <w:rPr>
                <w:b/>
                <w:sz w:val="22"/>
                <w:szCs w:val="22"/>
              </w:rPr>
              <w:t>Głos Zabrza i Rudy Śl</w:t>
            </w:r>
            <w:r w:rsidRPr="002470B9">
              <w:rPr>
                <w:sz w:val="22"/>
                <w:szCs w:val="22"/>
              </w:rPr>
              <w:t xml:space="preserve">., </w:t>
            </w:r>
            <w:r w:rsidRPr="002470B9">
              <w:rPr>
                <w:sz w:val="22"/>
                <w:szCs w:val="22"/>
              </w:rPr>
              <w:br/>
              <w:t>1 kolumna, kolor</w:t>
            </w:r>
          </w:p>
        </w:tc>
        <w:tc>
          <w:tcPr>
            <w:tcW w:w="1620" w:type="dxa"/>
          </w:tcPr>
          <w:p w:rsidR="00D36F1E" w:rsidRPr="002470B9" w:rsidRDefault="00D36F1E" w:rsidP="009B1B53">
            <w:pPr>
              <w:tabs>
                <w:tab w:val="left" w:pos="8100"/>
              </w:tabs>
              <w:ind w:right="74"/>
              <w:jc w:val="both"/>
              <w:rPr>
                <w:sz w:val="22"/>
                <w:szCs w:val="22"/>
              </w:rPr>
            </w:pPr>
          </w:p>
        </w:tc>
        <w:tc>
          <w:tcPr>
            <w:tcW w:w="900" w:type="dxa"/>
            <w:vAlign w:val="center"/>
          </w:tcPr>
          <w:p w:rsidR="00D36F1E" w:rsidRPr="002470B9" w:rsidRDefault="00D36F1E" w:rsidP="00EB08D6">
            <w:pPr>
              <w:tabs>
                <w:tab w:val="left" w:pos="8100"/>
              </w:tabs>
              <w:ind w:right="74"/>
              <w:jc w:val="center"/>
              <w:rPr>
                <w:sz w:val="22"/>
                <w:szCs w:val="22"/>
              </w:rPr>
            </w:pPr>
            <w:r w:rsidRPr="002470B9">
              <w:rPr>
                <w:sz w:val="22"/>
                <w:szCs w:val="22"/>
              </w:rPr>
              <w:t>5</w:t>
            </w:r>
          </w:p>
        </w:tc>
        <w:tc>
          <w:tcPr>
            <w:tcW w:w="1440" w:type="dxa"/>
          </w:tcPr>
          <w:p w:rsidR="00D36F1E" w:rsidRPr="002470B9" w:rsidRDefault="00D36F1E" w:rsidP="009B1B53">
            <w:pPr>
              <w:tabs>
                <w:tab w:val="left" w:pos="8100"/>
              </w:tabs>
              <w:ind w:right="74"/>
              <w:jc w:val="both"/>
              <w:rPr>
                <w:sz w:val="22"/>
                <w:szCs w:val="22"/>
              </w:rPr>
            </w:pPr>
          </w:p>
        </w:tc>
      </w:tr>
      <w:tr w:rsidR="00D36F1E" w:rsidRPr="002470B9" w:rsidTr="002470B9">
        <w:trPr>
          <w:trHeight w:val="717"/>
        </w:trPr>
        <w:tc>
          <w:tcPr>
            <w:tcW w:w="720" w:type="dxa"/>
          </w:tcPr>
          <w:p w:rsidR="00D36F1E" w:rsidRPr="002470B9" w:rsidRDefault="00D36F1E" w:rsidP="009B1B53">
            <w:pPr>
              <w:tabs>
                <w:tab w:val="left" w:pos="8100"/>
              </w:tabs>
              <w:ind w:right="74"/>
              <w:jc w:val="both"/>
              <w:rPr>
                <w:sz w:val="22"/>
                <w:szCs w:val="22"/>
              </w:rPr>
            </w:pPr>
            <w:r w:rsidRPr="002470B9">
              <w:rPr>
                <w:sz w:val="22"/>
                <w:szCs w:val="22"/>
              </w:rPr>
              <w:t>3.</w:t>
            </w:r>
          </w:p>
        </w:tc>
        <w:tc>
          <w:tcPr>
            <w:tcW w:w="4860" w:type="dxa"/>
          </w:tcPr>
          <w:p w:rsidR="00D36F1E" w:rsidRPr="002470B9" w:rsidRDefault="00D36F1E" w:rsidP="000070C3">
            <w:pPr>
              <w:tabs>
                <w:tab w:val="left" w:pos="8100"/>
              </w:tabs>
              <w:ind w:right="74"/>
              <w:rPr>
                <w:sz w:val="22"/>
                <w:szCs w:val="22"/>
              </w:rPr>
            </w:pPr>
            <w:r w:rsidRPr="002470B9">
              <w:rPr>
                <w:sz w:val="22"/>
                <w:szCs w:val="22"/>
              </w:rPr>
              <w:t xml:space="preserve">Publikacja w dzienniku </w:t>
            </w:r>
            <w:r w:rsidRPr="002470B9">
              <w:rPr>
                <w:b/>
                <w:sz w:val="22"/>
                <w:szCs w:val="22"/>
              </w:rPr>
              <w:t>Polska Dziennik Zachodni, tygodnik powiatowy Zabrze</w:t>
            </w:r>
            <w:r w:rsidRPr="002470B9">
              <w:rPr>
                <w:sz w:val="22"/>
                <w:szCs w:val="22"/>
              </w:rPr>
              <w:t>, 1 kolumna, kolor</w:t>
            </w:r>
          </w:p>
        </w:tc>
        <w:tc>
          <w:tcPr>
            <w:tcW w:w="1620" w:type="dxa"/>
          </w:tcPr>
          <w:p w:rsidR="00D36F1E" w:rsidRPr="002470B9" w:rsidRDefault="00D36F1E" w:rsidP="009B1B53">
            <w:pPr>
              <w:tabs>
                <w:tab w:val="left" w:pos="8100"/>
              </w:tabs>
              <w:ind w:right="74"/>
              <w:jc w:val="both"/>
              <w:rPr>
                <w:sz w:val="22"/>
                <w:szCs w:val="22"/>
              </w:rPr>
            </w:pPr>
          </w:p>
        </w:tc>
        <w:tc>
          <w:tcPr>
            <w:tcW w:w="900" w:type="dxa"/>
            <w:vAlign w:val="center"/>
          </w:tcPr>
          <w:p w:rsidR="00D36F1E" w:rsidRPr="002470B9" w:rsidRDefault="00D36F1E" w:rsidP="00EB08D6">
            <w:pPr>
              <w:tabs>
                <w:tab w:val="left" w:pos="8100"/>
              </w:tabs>
              <w:ind w:right="74"/>
              <w:jc w:val="center"/>
              <w:rPr>
                <w:sz w:val="22"/>
                <w:szCs w:val="22"/>
              </w:rPr>
            </w:pPr>
            <w:r w:rsidRPr="002470B9">
              <w:rPr>
                <w:sz w:val="22"/>
                <w:szCs w:val="22"/>
              </w:rPr>
              <w:t>2</w:t>
            </w:r>
          </w:p>
        </w:tc>
        <w:tc>
          <w:tcPr>
            <w:tcW w:w="1440" w:type="dxa"/>
          </w:tcPr>
          <w:p w:rsidR="00D36F1E" w:rsidRPr="002470B9" w:rsidRDefault="00D36F1E" w:rsidP="009B1B53">
            <w:pPr>
              <w:tabs>
                <w:tab w:val="left" w:pos="8100"/>
              </w:tabs>
              <w:ind w:right="74"/>
              <w:jc w:val="both"/>
              <w:rPr>
                <w:sz w:val="22"/>
                <w:szCs w:val="22"/>
              </w:rPr>
            </w:pPr>
          </w:p>
        </w:tc>
      </w:tr>
      <w:tr w:rsidR="00D36F1E" w:rsidRPr="002470B9" w:rsidTr="002470B9">
        <w:trPr>
          <w:trHeight w:val="487"/>
        </w:trPr>
        <w:tc>
          <w:tcPr>
            <w:tcW w:w="720" w:type="dxa"/>
          </w:tcPr>
          <w:p w:rsidR="00D36F1E" w:rsidRPr="002470B9" w:rsidRDefault="00D36F1E" w:rsidP="001C5700">
            <w:pPr>
              <w:tabs>
                <w:tab w:val="left" w:pos="8100"/>
              </w:tabs>
              <w:ind w:right="74"/>
              <w:jc w:val="both"/>
              <w:rPr>
                <w:sz w:val="22"/>
                <w:szCs w:val="22"/>
              </w:rPr>
            </w:pPr>
            <w:r w:rsidRPr="002470B9">
              <w:rPr>
                <w:sz w:val="22"/>
                <w:szCs w:val="22"/>
              </w:rPr>
              <w:t>4.</w:t>
            </w:r>
          </w:p>
        </w:tc>
        <w:tc>
          <w:tcPr>
            <w:tcW w:w="4860" w:type="dxa"/>
          </w:tcPr>
          <w:p w:rsidR="00D36F1E" w:rsidRPr="002470B9" w:rsidRDefault="00D36F1E" w:rsidP="000070C3">
            <w:pPr>
              <w:tabs>
                <w:tab w:val="left" w:pos="8100"/>
              </w:tabs>
              <w:ind w:right="74"/>
              <w:rPr>
                <w:sz w:val="22"/>
                <w:szCs w:val="22"/>
              </w:rPr>
            </w:pPr>
            <w:r w:rsidRPr="002470B9">
              <w:rPr>
                <w:sz w:val="22"/>
                <w:szCs w:val="22"/>
              </w:rPr>
              <w:t xml:space="preserve">Publikacja w tygodniku </w:t>
            </w:r>
            <w:r w:rsidRPr="002470B9">
              <w:rPr>
                <w:b/>
                <w:sz w:val="22"/>
                <w:szCs w:val="22"/>
              </w:rPr>
              <w:t>Gazeta Miejska</w:t>
            </w:r>
            <w:r w:rsidRPr="002470B9">
              <w:rPr>
                <w:sz w:val="22"/>
                <w:szCs w:val="22"/>
              </w:rPr>
              <w:t>, 1 kolumna, kolor</w:t>
            </w:r>
          </w:p>
        </w:tc>
        <w:tc>
          <w:tcPr>
            <w:tcW w:w="1620" w:type="dxa"/>
          </w:tcPr>
          <w:p w:rsidR="00D36F1E" w:rsidRPr="002470B9" w:rsidRDefault="00D36F1E" w:rsidP="009B1B53">
            <w:pPr>
              <w:tabs>
                <w:tab w:val="left" w:pos="8100"/>
              </w:tabs>
              <w:ind w:right="74"/>
              <w:jc w:val="both"/>
              <w:rPr>
                <w:sz w:val="22"/>
                <w:szCs w:val="22"/>
              </w:rPr>
            </w:pPr>
          </w:p>
        </w:tc>
        <w:tc>
          <w:tcPr>
            <w:tcW w:w="900" w:type="dxa"/>
            <w:vAlign w:val="center"/>
          </w:tcPr>
          <w:p w:rsidR="00D36F1E" w:rsidRPr="002470B9" w:rsidRDefault="00D36F1E" w:rsidP="00EB08D6">
            <w:pPr>
              <w:tabs>
                <w:tab w:val="left" w:pos="8100"/>
              </w:tabs>
              <w:ind w:right="74"/>
              <w:jc w:val="center"/>
              <w:rPr>
                <w:sz w:val="22"/>
                <w:szCs w:val="22"/>
              </w:rPr>
            </w:pPr>
            <w:r w:rsidRPr="002470B9">
              <w:rPr>
                <w:sz w:val="22"/>
                <w:szCs w:val="22"/>
              </w:rPr>
              <w:t>5</w:t>
            </w:r>
          </w:p>
        </w:tc>
        <w:tc>
          <w:tcPr>
            <w:tcW w:w="1440" w:type="dxa"/>
          </w:tcPr>
          <w:p w:rsidR="00D36F1E" w:rsidRPr="002470B9" w:rsidRDefault="00D36F1E" w:rsidP="009B1B53">
            <w:pPr>
              <w:tabs>
                <w:tab w:val="left" w:pos="8100"/>
              </w:tabs>
              <w:ind w:right="74"/>
              <w:jc w:val="both"/>
              <w:rPr>
                <w:sz w:val="22"/>
                <w:szCs w:val="22"/>
              </w:rPr>
            </w:pPr>
          </w:p>
        </w:tc>
      </w:tr>
      <w:tr w:rsidR="00D36F1E" w:rsidRPr="002470B9" w:rsidTr="002470B9">
        <w:trPr>
          <w:trHeight w:val="504"/>
        </w:trPr>
        <w:tc>
          <w:tcPr>
            <w:tcW w:w="720" w:type="dxa"/>
          </w:tcPr>
          <w:p w:rsidR="00D36F1E" w:rsidRPr="002470B9" w:rsidRDefault="00D36F1E" w:rsidP="001C5700">
            <w:pPr>
              <w:tabs>
                <w:tab w:val="left" w:pos="8100"/>
              </w:tabs>
              <w:ind w:right="74"/>
              <w:jc w:val="both"/>
              <w:rPr>
                <w:sz w:val="22"/>
                <w:szCs w:val="22"/>
              </w:rPr>
            </w:pPr>
            <w:r w:rsidRPr="002470B9">
              <w:rPr>
                <w:sz w:val="22"/>
                <w:szCs w:val="22"/>
              </w:rPr>
              <w:t>5.</w:t>
            </w:r>
          </w:p>
        </w:tc>
        <w:tc>
          <w:tcPr>
            <w:tcW w:w="4860" w:type="dxa"/>
          </w:tcPr>
          <w:p w:rsidR="00D36F1E" w:rsidRPr="002470B9" w:rsidRDefault="00D36F1E" w:rsidP="001C5700">
            <w:pPr>
              <w:tabs>
                <w:tab w:val="left" w:pos="8100"/>
              </w:tabs>
              <w:ind w:right="74"/>
              <w:rPr>
                <w:sz w:val="22"/>
                <w:szCs w:val="22"/>
              </w:rPr>
            </w:pPr>
            <w:r w:rsidRPr="002470B9">
              <w:rPr>
                <w:sz w:val="22"/>
                <w:szCs w:val="22"/>
              </w:rPr>
              <w:t xml:space="preserve">Publikacja w gazecie </w:t>
            </w:r>
            <w:r w:rsidRPr="002470B9">
              <w:rPr>
                <w:b/>
                <w:sz w:val="22"/>
                <w:szCs w:val="22"/>
              </w:rPr>
              <w:t>Nasze Miasto.pl</w:t>
            </w:r>
            <w:r w:rsidRPr="002470B9">
              <w:rPr>
                <w:sz w:val="22"/>
                <w:szCs w:val="22"/>
              </w:rPr>
              <w:t>, 1 kolumna, kolor</w:t>
            </w:r>
          </w:p>
        </w:tc>
        <w:tc>
          <w:tcPr>
            <w:tcW w:w="1620" w:type="dxa"/>
          </w:tcPr>
          <w:p w:rsidR="00D36F1E" w:rsidRPr="002470B9" w:rsidRDefault="00D36F1E" w:rsidP="009B1B53">
            <w:pPr>
              <w:tabs>
                <w:tab w:val="left" w:pos="8100"/>
              </w:tabs>
              <w:ind w:right="74"/>
              <w:jc w:val="both"/>
              <w:rPr>
                <w:sz w:val="22"/>
                <w:szCs w:val="22"/>
              </w:rPr>
            </w:pPr>
          </w:p>
        </w:tc>
        <w:tc>
          <w:tcPr>
            <w:tcW w:w="900" w:type="dxa"/>
            <w:vAlign w:val="center"/>
          </w:tcPr>
          <w:p w:rsidR="00D36F1E" w:rsidRPr="002470B9" w:rsidRDefault="00D36F1E" w:rsidP="00EB08D6">
            <w:pPr>
              <w:tabs>
                <w:tab w:val="left" w:pos="8100"/>
              </w:tabs>
              <w:ind w:right="74"/>
              <w:jc w:val="center"/>
              <w:rPr>
                <w:sz w:val="22"/>
                <w:szCs w:val="22"/>
              </w:rPr>
            </w:pPr>
            <w:r w:rsidRPr="002470B9">
              <w:rPr>
                <w:sz w:val="22"/>
                <w:szCs w:val="22"/>
              </w:rPr>
              <w:t>3</w:t>
            </w:r>
          </w:p>
        </w:tc>
        <w:tc>
          <w:tcPr>
            <w:tcW w:w="1440" w:type="dxa"/>
          </w:tcPr>
          <w:p w:rsidR="00D36F1E" w:rsidRPr="002470B9" w:rsidRDefault="00D36F1E" w:rsidP="009B1B53">
            <w:pPr>
              <w:tabs>
                <w:tab w:val="left" w:pos="8100"/>
              </w:tabs>
              <w:ind w:right="74"/>
              <w:jc w:val="both"/>
              <w:rPr>
                <w:sz w:val="22"/>
                <w:szCs w:val="22"/>
              </w:rPr>
            </w:pPr>
          </w:p>
        </w:tc>
      </w:tr>
      <w:tr w:rsidR="00D36F1E" w:rsidRPr="002470B9" w:rsidTr="002470B9">
        <w:trPr>
          <w:trHeight w:val="660"/>
        </w:trPr>
        <w:tc>
          <w:tcPr>
            <w:tcW w:w="8100" w:type="dxa"/>
            <w:gridSpan w:val="4"/>
            <w:vAlign w:val="center"/>
          </w:tcPr>
          <w:p w:rsidR="00D36F1E" w:rsidRPr="002470B9" w:rsidRDefault="00D36F1E" w:rsidP="00EB08D6">
            <w:pPr>
              <w:tabs>
                <w:tab w:val="left" w:pos="8100"/>
              </w:tabs>
              <w:ind w:right="74"/>
              <w:jc w:val="right"/>
              <w:rPr>
                <w:b/>
                <w:sz w:val="22"/>
                <w:szCs w:val="22"/>
              </w:rPr>
            </w:pPr>
            <w:r w:rsidRPr="002470B9">
              <w:rPr>
                <w:b/>
                <w:sz w:val="22"/>
                <w:szCs w:val="22"/>
              </w:rPr>
              <w:t>RAZEM:</w:t>
            </w:r>
          </w:p>
        </w:tc>
        <w:tc>
          <w:tcPr>
            <w:tcW w:w="1440" w:type="dxa"/>
          </w:tcPr>
          <w:p w:rsidR="00D36F1E" w:rsidRPr="002470B9" w:rsidRDefault="00D36F1E" w:rsidP="009B1B53">
            <w:pPr>
              <w:tabs>
                <w:tab w:val="left" w:pos="8100"/>
              </w:tabs>
              <w:ind w:right="74"/>
              <w:jc w:val="both"/>
              <w:rPr>
                <w:b/>
                <w:sz w:val="22"/>
                <w:szCs w:val="22"/>
              </w:rPr>
            </w:pPr>
          </w:p>
        </w:tc>
      </w:tr>
    </w:tbl>
    <w:p w:rsidR="00D36F1E" w:rsidRDefault="00D36F1E" w:rsidP="00591FDA">
      <w:pPr>
        <w:widowControl w:val="0"/>
        <w:autoSpaceDE w:val="0"/>
        <w:autoSpaceDN w:val="0"/>
        <w:spacing w:before="120" w:after="120"/>
        <w:ind w:left="360"/>
        <w:jc w:val="both"/>
        <w:rPr>
          <w:color w:val="FF0000"/>
        </w:rPr>
      </w:pPr>
    </w:p>
    <w:p w:rsidR="00D36F1E" w:rsidRPr="00D60A8D" w:rsidRDefault="00D36F1E" w:rsidP="004E6209">
      <w:pPr>
        <w:widowControl w:val="0"/>
        <w:numPr>
          <w:ilvl w:val="0"/>
          <w:numId w:val="14"/>
        </w:numPr>
        <w:tabs>
          <w:tab w:val="clear" w:pos="15"/>
        </w:tabs>
        <w:autoSpaceDE w:val="0"/>
        <w:autoSpaceDN w:val="0"/>
        <w:spacing w:before="120" w:after="120"/>
        <w:ind w:left="720" w:hanging="360"/>
        <w:jc w:val="both"/>
        <w:rPr>
          <w:color w:val="FF0000"/>
        </w:rPr>
      </w:pPr>
      <w:r w:rsidRPr="00B832B6">
        <w:t>Zobowiązuję się do wykonania przedmiotu umowy w termin</w:t>
      </w:r>
      <w:r>
        <w:t xml:space="preserve">ie do dnia </w:t>
      </w:r>
      <w:r w:rsidRPr="001411A8">
        <w:rPr>
          <w:b/>
        </w:rPr>
        <w:t>31 grudnia 2019 roku</w:t>
      </w:r>
      <w:r>
        <w:t>, zgodnie z harmonogramem przekazanym przez Zamawiającego.</w:t>
      </w:r>
      <w:bookmarkStart w:id="0" w:name="_GoBack"/>
      <w:bookmarkEnd w:id="0"/>
    </w:p>
    <w:p w:rsidR="00D36F1E" w:rsidRPr="00256997" w:rsidRDefault="00D36F1E" w:rsidP="004E6209">
      <w:pPr>
        <w:numPr>
          <w:ilvl w:val="0"/>
          <w:numId w:val="14"/>
        </w:numPr>
        <w:tabs>
          <w:tab w:val="clear" w:pos="15"/>
        </w:tabs>
        <w:ind w:left="720" w:hanging="360"/>
        <w:jc w:val="both"/>
      </w:pPr>
      <w:r w:rsidRPr="00256997">
        <w:t>Oświadczam, że:</w:t>
      </w:r>
    </w:p>
    <w:p w:rsidR="00D36F1E" w:rsidRPr="00256997" w:rsidRDefault="00D36F1E" w:rsidP="004E6209">
      <w:pPr>
        <w:numPr>
          <w:ilvl w:val="1"/>
          <w:numId w:val="14"/>
        </w:numPr>
        <w:tabs>
          <w:tab w:val="clear" w:pos="1440"/>
        </w:tabs>
        <w:ind w:left="1080"/>
      </w:pPr>
      <w:r w:rsidRPr="00256997">
        <w:t xml:space="preserve">jestem uprawniony do występowania w obrocie prawnym, </w:t>
      </w:r>
    </w:p>
    <w:p w:rsidR="00D36F1E" w:rsidRDefault="00D36F1E" w:rsidP="004E6209">
      <w:pPr>
        <w:numPr>
          <w:ilvl w:val="1"/>
          <w:numId w:val="14"/>
        </w:numPr>
        <w:tabs>
          <w:tab w:val="clear" w:pos="1440"/>
        </w:tabs>
        <w:ind w:left="1080"/>
        <w:jc w:val="both"/>
      </w:pPr>
      <w:r w:rsidRPr="00256997">
        <w:t>posiadam uprawnienia niezbędne do wykonania przedmiotu zamówienia,</w:t>
      </w:r>
    </w:p>
    <w:p w:rsidR="00D36F1E" w:rsidRPr="00256997" w:rsidRDefault="00D36F1E" w:rsidP="004E6209">
      <w:pPr>
        <w:numPr>
          <w:ilvl w:val="1"/>
          <w:numId w:val="14"/>
        </w:numPr>
        <w:tabs>
          <w:tab w:val="clear" w:pos="1440"/>
        </w:tabs>
        <w:ind w:left="1080"/>
        <w:jc w:val="both"/>
      </w:pPr>
      <w:r w:rsidRPr="00256997">
        <w:t>posiadam niezbędną wiedzę i doświadczenie oraz potencjał techniczny, a także dysponuję pracownikami zdolnymi do wykonania zamówienia,</w:t>
      </w:r>
    </w:p>
    <w:p w:rsidR="00D36F1E" w:rsidRDefault="00D36F1E" w:rsidP="004E6209">
      <w:pPr>
        <w:numPr>
          <w:ilvl w:val="1"/>
          <w:numId w:val="14"/>
        </w:numPr>
        <w:tabs>
          <w:tab w:val="clear" w:pos="1440"/>
        </w:tabs>
        <w:ind w:left="1080"/>
        <w:jc w:val="both"/>
      </w:pPr>
      <w:r w:rsidRPr="00256997">
        <w:t>znajduję się w sytuacji ekonomicznej i finansowej zapewniającej wykonanie zamówienia,</w:t>
      </w:r>
    </w:p>
    <w:p w:rsidR="00D36F1E" w:rsidRDefault="00D36F1E" w:rsidP="004E6209">
      <w:pPr>
        <w:numPr>
          <w:ilvl w:val="0"/>
          <w:numId w:val="14"/>
        </w:numPr>
        <w:tabs>
          <w:tab w:val="clear" w:pos="15"/>
          <w:tab w:val="num" w:pos="720"/>
        </w:tabs>
        <w:spacing w:before="120"/>
        <w:ind w:left="714" w:hanging="357"/>
        <w:jc w:val="both"/>
      </w:pPr>
      <w:r>
        <w:t xml:space="preserve">Oświadczam, że zapoznałem się z przedmiotem zamówienia i jego opisem </w:t>
      </w:r>
      <w:r>
        <w:br/>
        <w:t>i nie wnoszę do niego zastrzeżeń, a także zdobyłem konieczne informacje do przygotowania oferty.</w:t>
      </w:r>
    </w:p>
    <w:p w:rsidR="00D36F1E" w:rsidRPr="00256997" w:rsidRDefault="00D36F1E" w:rsidP="004E6209">
      <w:pPr>
        <w:numPr>
          <w:ilvl w:val="0"/>
          <w:numId w:val="14"/>
        </w:numPr>
        <w:tabs>
          <w:tab w:val="clear" w:pos="15"/>
          <w:tab w:val="num" w:pos="720"/>
        </w:tabs>
        <w:spacing w:before="120"/>
        <w:ind w:left="714" w:hanging="357"/>
        <w:jc w:val="both"/>
      </w:pPr>
      <w:r>
        <w:t>Oświadczam, że Wzór Umowy został przeze mnie zaakceptowany i zobowiązuję się,</w:t>
      </w:r>
      <w:r>
        <w:br/>
        <w:t>w przypadku wyboru mojej oferty, do zawarcia umowy na określonych w nich warunkach,</w:t>
      </w:r>
      <w:r>
        <w:br/>
        <w:t>w terminie do 7 dni od daty otrzymania zawiadomienia o wyborze mojej oferty od Zamawiającego.</w:t>
      </w:r>
    </w:p>
    <w:p w:rsidR="00D36F1E" w:rsidRDefault="00D36F1E" w:rsidP="00B53FE5"/>
    <w:p w:rsidR="00D36F1E" w:rsidRPr="00256997" w:rsidRDefault="00D36F1E" w:rsidP="00B53FE5">
      <w:pPr>
        <w:tabs>
          <w:tab w:val="left" w:pos="180"/>
          <w:tab w:val="left" w:pos="360"/>
        </w:tabs>
        <w:rPr>
          <w:b/>
          <w:bCs/>
          <w:u w:val="single"/>
        </w:rPr>
      </w:pPr>
      <w:r w:rsidRPr="00256997">
        <w:rPr>
          <w:b/>
          <w:bCs/>
        </w:rPr>
        <w:t xml:space="preserve">Załącznikami do niniejszego </w:t>
      </w:r>
      <w:r>
        <w:rPr>
          <w:b/>
          <w:bCs/>
        </w:rPr>
        <w:t>F</w:t>
      </w:r>
      <w:r w:rsidRPr="00256997">
        <w:rPr>
          <w:b/>
          <w:bCs/>
        </w:rPr>
        <w:t>ormularza ofert</w:t>
      </w:r>
      <w:r>
        <w:rPr>
          <w:b/>
          <w:bCs/>
        </w:rPr>
        <w:t>owego</w:t>
      </w:r>
      <w:r w:rsidRPr="00256997">
        <w:rPr>
          <w:b/>
          <w:bCs/>
        </w:rPr>
        <w:t xml:space="preserve"> są : </w:t>
      </w:r>
    </w:p>
    <w:p w:rsidR="00D36F1E" w:rsidRPr="00256997" w:rsidRDefault="00D36F1E" w:rsidP="00B53FE5">
      <w:pPr>
        <w:jc w:val="both"/>
      </w:pPr>
      <w:r w:rsidRPr="00256997">
        <w:t>............................................................................................................................................................</w:t>
      </w:r>
    </w:p>
    <w:p w:rsidR="00D36F1E" w:rsidRPr="00256997" w:rsidRDefault="00D36F1E" w:rsidP="00B53FE5">
      <w:pPr>
        <w:jc w:val="both"/>
      </w:pPr>
      <w:r w:rsidRPr="00256997">
        <w:t>............................................................................................................................................................</w:t>
      </w:r>
    </w:p>
    <w:p w:rsidR="00D36F1E" w:rsidRPr="00256997" w:rsidRDefault="00D36F1E" w:rsidP="00B53FE5">
      <w:pPr>
        <w:jc w:val="both"/>
      </w:pPr>
      <w:r w:rsidRPr="00256997">
        <w:t>............................................................................................................................................................</w:t>
      </w:r>
    </w:p>
    <w:p w:rsidR="00D36F1E" w:rsidRPr="00256997" w:rsidRDefault="00D36F1E" w:rsidP="00C01EEE">
      <w:pPr>
        <w:jc w:val="both"/>
      </w:pPr>
      <w:r w:rsidRPr="00256997">
        <w:t>............................................................................................................................................................</w:t>
      </w:r>
    </w:p>
    <w:p w:rsidR="00D36F1E" w:rsidRPr="00256997" w:rsidRDefault="00D36F1E" w:rsidP="00525EC0">
      <w:pPr>
        <w:jc w:val="both"/>
      </w:pPr>
      <w:r w:rsidRPr="00256997">
        <w:t>............................................................................................................................................................</w:t>
      </w:r>
    </w:p>
    <w:p w:rsidR="00D36F1E" w:rsidRPr="00256997" w:rsidRDefault="00D36F1E" w:rsidP="00525EC0">
      <w:pPr>
        <w:jc w:val="both"/>
      </w:pPr>
      <w:r w:rsidRPr="00256997">
        <w:t>............................................................................................................................................................</w:t>
      </w:r>
    </w:p>
    <w:p w:rsidR="00D36F1E" w:rsidRPr="00256997" w:rsidRDefault="00D36F1E" w:rsidP="00525EC0">
      <w:pPr>
        <w:jc w:val="both"/>
      </w:pPr>
      <w:r w:rsidRPr="00256997">
        <w:t>............................................................................................................................................................</w:t>
      </w:r>
    </w:p>
    <w:p w:rsidR="00D36F1E" w:rsidRPr="00256997" w:rsidRDefault="00D36F1E" w:rsidP="00525EC0">
      <w:pPr>
        <w:jc w:val="both"/>
      </w:pPr>
      <w:r w:rsidRPr="00256997">
        <w:t>............................................................................................................................................................</w:t>
      </w:r>
    </w:p>
    <w:p w:rsidR="00D36F1E" w:rsidRPr="00256997" w:rsidRDefault="00D36F1E" w:rsidP="00C01EEE">
      <w:pPr>
        <w:jc w:val="both"/>
      </w:pPr>
      <w:r w:rsidRPr="00256997">
        <w:t>............................................................................................................................................................</w:t>
      </w:r>
    </w:p>
    <w:p w:rsidR="00D36F1E" w:rsidRPr="00256997" w:rsidRDefault="00D36F1E" w:rsidP="00C01EEE">
      <w:pPr>
        <w:jc w:val="both"/>
      </w:pPr>
      <w:r w:rsidRPr="00256997">
        <w:t>............................................................................................................................................................</w:t>
      </w:r>
    </w:p>
    <w:p w:rsidR="00D36F1E" w:rsidRPr="00256997" w:rsidRDefault="00D36F1E" w:rsidP="00B53FE5">
      <w:pPr>
        <w:jc w:val="both"/>
      </w:pPr>
      <w:r w:rsidRPr="00256997">
        <w:t>............................................................................................................................................................</w:t>
      </w:r>
    </w:p>
    <w:p w:rsidR="00D36F1E" w:rsidRPr="00C01EEE" w:rsidRDefault="00D36F1E" w:rsidP="00B53FE5">
      <w:pPr>
        <w:jc w:val="both"/>
        <w:rPr>
          <w:sz w:val="20"/>
          <w:szCs w:val="20"/>
        </w:rPr>
      </w:pPr>
      <w:r w:rsidRPr="00C01EEE">
        <w:rPr>
          <w:sz w:val="20"/>
          <w:szCs w:val="20"/>
        </w:rPr>
        <w:t xml:space="preserve"> (należy wymienić nazwy wszystkich załączników</w:t>
      </w:r>
      <w:r w:rsidRPr="00C01EEE">
        <w:rPr>
          <w:bCs/>
          <w:sz w:val="20"/>
          <w:szCs w:val="20"/>
        </w:rPr>
        <w:t>)</w:t>
      </w:r>
    </w:p>
    <w:p w:rsidR="00D36F1E" w:rsidRDefault="00D36F1E" w:rsidP="00B53FE5">
      <w:pPr>
        <w:jc w:val="both"/>
      </w:pPr>
    </w:p>
    <w:p w:rsidR="00D36F1E" w:rsidRDefault="00D36F1E" w:rsidP="00B53FE5">
      <w:pPr>
        <w:jc w:val="both"/>
      </w:pPr>
    </w:p>
    <w:p w:rsidR="00D36F1E" w:rsidRDefault="00D36F1E" w:rsidP="00B53FE5">
      <w:pPr>
        <w:jc w:val="both"/>
      </w:pPr>
    </w:p>
    <w:p w:rsidR="00D36F1E" w:rsidRDefault="00D36F1E" w:rsidP="00B53FE5">
      <w:pPr>
        <w:jc w:val="both"/>
      </w:pPr>
    </w:p>
    <w:p w:rsidR="00D36F1E" w:rsidRDefault="00D36F1E" w:rsidP="00B53FE5">
      <w:pPr>
        <w:jc w:val="both"/>
      </w:pPr>
    </w:p>
    <w:p w:rsidR="00D36F1E" w:rsidRPr="00256997" w:rsidRDefault="00D36F1E" w:rsidP="00B53FE5">
      <w:pPr>
        <w:jc w:val="both"/>
      </w:pPr>
      <w:r w:rsidRPr="00256997">
        <w:t xml:space="preserve">                                      </w:t>
      </w:r>
    </w:p>
    <w:p w:rsidR="00D36F1E" w:rsidRPr="00256997" w:rsidRDefault="00D36F1E" w:rsidP="00B53FE5">
      <w:pPr>
        <w:jc w:val="both"/>
      </w:pPr>
      <w:r w:rsidRPr="00256997">
        <w:t xml:space="preserve"> ...............................................</w:t>
      </w:r>
    </w:p>
    <w:p w:rsidR="00D36F1E" w:rsidRPr="00256997" w:rsidRDefault="00D36F1E" w:rsidP="00B53FE5">
      <w:pPr>
        <w:jc w:val="both"/>
      </w:pPr>
      <w:r w:rsidRPr="00256997">
        <w:rPr>
          <w:sz w:val="20"/>
        </w:rPr>
        <w:t xml:space="preserve">         data sporządzenia oferty</w:t>
      </w:r>
    </w:p>
    <w:p w:rsidR="00D36F1E" w:rsidRPr="00256997" w:rsidRDefault="00D36F1E" w:rsidP="00B53FE5">
      <w:pPr>
        <w:jc w:val="both"/>
      </w:pPr>
      <w:r w:rsidRPr="00256997">
        <w:t xml:space="preserve">                                                                                      .........................................................</w:t>
      </w:r>
    </w:p>
    <w:p w:rsidR="00D36F1E" w:rsidRPr="00256997" w:rsidRDefault="00D36F1E" w:rsidP="00B53FE5">
      <w:pPr>
        <w:jc w:val="both"/>
        <w:rPr>
          <w:sz w:val="20"/>
        </w:rPr>
      </w:pPr>
      <w:r w:rsidRPr="00256997">
        <w:rPr>
          <w:sz w:val="20"/>
        </w:rPr>
        <w:t xml:space="preserve">     </w:t>
      </w:r>
      <w:r w:rsidRPr="00256997">
        <w:rPr>
          <w:sz w:val="20"/>
        </w:rPr>
        <w:tab/>
      </w:r>
      <w:r w:rsidRPr="00256997">
        <w:rPr>
          <w:sz w:val="20"/>
        </w:rPr>
        <w:tab/>
      </w:r>
      <w:r w:rsidRPr="00256997">
        <w:rPr>
          <w:sz w:val="20"/>
        </w:rPr>
        <w:tab/>
      </w:r>
      <w:r w:rsidRPr="00256997">
        <w:rPr>
          <w:sz w:val="20"/>
        </w:rPr>
        <w:tab/>
      </w:r>
      <w:r w:rsidRPr="00256997">
        <w:rPr>
          <w:sz w:val="20"/>
        </w:rPr>
        <w:tab/>
      </w:r>
      <w:r w:rsidRPr="00256997">
        <w:rPr>
          <w:sz w:val="20"/>
        </w:rPr>
        <w:tab/>
      </w:r>
      <w:r w:rsidRPr="00256997">
        <w:rPr>
          <w:sz w:val="20"/>
        </w:rPr>
        <w:tab/>
      </w:r>
      <w:r w:rsidRPr="00256997">
        <w:rPr>
          <w:sz w:val="20"/>
        </w:rPr>
        <w:tab/>
        <w:t xml:space="preserve">    </w:t>
      </w:r>
      <w:r>
        <w:rPr>
          <w:sz w:val="20"/>
        </w:rPr>
        <w:t>p</w:t>
      </w:r>
      <w:r w:rsidRPr="00256997">
        <w:rPr>
          <w:sz w:val="20"/>
        </w:rPr>
        <w:t xml:space="preserve">odpis i pieczątka </w:t>
      </w:r>
      <w:r>
        <w:rPr>
          <w:sz w:val="20"/>
        </w:rPr>
        <w:t>W</w:t>
      </w:r>
      <w:r w:rsidRPr="00256997">
        <w:rPr>
          <w:sz w:val="20"/>
        </w:rPr>
        <w:t>ykonawcy</w:t>
      </w:r>
    </w:p>
    <w:p w:rsidR="00D36F1E" w:rsidRDefault="00D36F1E" w:rsidP="00B53FE5">
      <w:pPr>
        <w:jc w:val="both"/>
        <w:rPr>
          <w:bCs/>
        </w:rPr>
      </w:pPr>
    </w:p>
    <w:p w:rsidR="00D36F1E" w:rsidRDefault="00D36F1E" w:rsidP="00B53FE5">
      <w:pPr>
        <w:jc w:val="both"/>
        <w:rPr>
          <w:bCs/>
        </w:rPr>
      </w:pPr>
    </w:p>
    <w:p w:rsidR="00D36F1E" w:rsidRDefault="00D36F1E" w:rsidP="00B53FE5">
      <w:pPr>
        <w:jc w:val="both"/>
        <w:rPr>
          <w:bCs/>
        </w:rPr>
      </w:pPr>
    </w:p>
    <w:p w:rsidR="00D36F1E" w:rsidRDefault="00D36F1E" w:rsidP="00B53FE5">
      <w:pPr>
        <w:jc w:val="both"/>
        <w:rPr>
          <w:bCs/>
        </w:rPr>
      </w:pPr>
    </w:p>
    <w:p w:rsidR="00D36F1E" w:rsidRDefault="00D36F1E" w:rsidP="00B53FE5">
      <w:pPr>
        <w:jc w:val="both"/>
        <w:rPr>
          <w:bCs/>
        </w:rPr>
      </w:pPr>
    </w:p>
    <w:p w:rsidR="00D36F1E" w:rsidRDefault="00D36F1E" w:rsidP="00B53FE5">
      <w:pPr>
        <w:jc w:val="both"/>
        <w:rPr>
          <w:bCs/>
        </w:rPr>
      </w:pPr>
    </w:p>
    <w:p w:rsidR="00D36F1E" w:rsidRDefault="00D36F1E" w:rsidP="00B53FE5">
      <w:pPr>
        <w:jc w:val="both"/>
        <w:rPr>
          <w:bCs/>
        </w:rPr>
      </w:pPr>
    </w:p>
    <w:p w:rsidR="00D36F1E" w:rsidRDefault="00D36F1E" w:rsidP="00B53FE5">
      <w:pPr>
        <w:jc w:val="both"/>
        <w:rPr>
          <w:bCs/>
        </w:rPr>
      </w:pPr>
    </w:p>
    <w:p w:rsidR="00D36F1E" w:rsidRDefault="00D36F1E" w:rsidP="00B53FE5">
      <w:pPr>
        <w:jc w:val="both"/>
        <w:rPr>
          <w:bCs/>
        </w:rPr>
      </w:pPr>
    </w:p>
    <w:p w:rsidR="00D36F1E" w:rsidRDefault="00D36F1E" w:rsidP="00B53FE5">
      <w:pPr>
        <w:jc w:val="both"/>
        <w:rPr>
          <w:bCs/>
        </w:rPr>
      </w:pPr>
    </w:p>
    <w:sectPr w:rsidR="00D36F1E" w:rsidSect="00037073">
      <w:headerReference w:type="even" r:id="rId8"/>
      <w:headerReference w:type="default" r:id="rId9"/>
      <w:footerReference w:type="even" r:id="rId10"/>
      <w:footerReference w:type="default" r:id="rId11"/>
      <w:pgSz w:w="11906" w:h="16838"/>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F1E" w:rsidRDefault="00D36F1E">
      <w:r>
        <w:separator/>
      </w:r>
    </w:p>
  </w:endnote>
  <w:endnote w:type="continuationSeparator" w:id="0">
    <w:p w:rsidR="00D36F1E" w:rsidRDefault="00D36F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F1E" w:rsidRDefault="00D36F1E" w:rsidP="00BB02A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36F1E" w:rsidRDefault="00D36F1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F1E" w:rsidRPr="00F8384C" w:rsidRDefault="00D36F1E">
    <w:pPr>
      <w:pStyle w:val="Footer"/>
      <w:jc w:val="right"/>
      <w:rPr>
        <w:sz w:val="20"/>
        <w:szCs w:val="20"/>
      </w:rPr>
    </w:pPr>
    <w:r w:rsidRPr="00F8384C">
      <w:rPr>
        <w:sz w:val="20"/>
        <w:szCs w:val="20"/>
      </w:rPr>
      <w:fldChar w:fldCharType="begin"/>
    </w:r>
    <w:r w:rsidRPr="00F8384C">
      <w:rPr>
        <w:sz w:val="20"/>
        <w:szCs w:val="20"/>
      </w:rPr>
      <w:instrText xml:space="preserve"> PAGE   \* MERGEFORMAT </w:instrText>
    </w:r>
    <w:r w:rsidRPr="00F8384C">
      <w:rPr>
        <w:sz w:val="20"/>
        <w:szCs w:val="20"/>
      </w:rPr>
      <w:fldChar w:fldCharType="separate"/>
    </w:r>
    <w:r>
      <w:rPr>
        <w:noProof/>
        <w:sz w:val="20"/>
        <w:szCs w:val="20"/>
      </w:rPr>
      <w:t>1</w:t>
    </w:r>
    <w:r w:rsidRPr="00F8384C">
      <w:rPr>
        <w:sz w:val="20"/>
        <w:szCs w:val="20"/>
      </w:rPr>
      <w:fldChar w:fldCharType="end"/>
    </w:r>
  </w:p>
  <w:p w:rsidR="00D36F1E" w:rsidRDefault="00D36F1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F1E" w:rsidRDefault="00D36F1E">
      <w:r>
        <w:separator/>
      </w:r>
    </w:p>
  </w:footnote>
  <w:footnote w:type="continuationSeparator" w:id="0">
    <w:p w:rsidR="00D36F1E" w:rsidRDefault="00D36F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F1E" w:rsidRDefault="00D36F1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D36F1E" w:rsidRDefault="00D36F1E">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F1E" w:rsidRDefault="00D36F1E" w:rsidP="00BB02A5">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720"/>
        </w:tabs>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720"/>
        </w:tabs>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720"/>
        </w:tabs>
      </w:pPr>
      <w:rPr>
        <w:rFonts w:ascii="Symbol" w:hAnsi="Symbol"/>
      </w:rPr>
    </w:lvl>
  </w:abstractNum>
  <w:abstractNum w:abstractNumId="3">
    <w:nsid w:val="003364FA"/>
    <w:multiLevelType w:val="multilevel"/>
    <w:tmpl w:val="D70C752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04DC2D3B"/>
    <w:multiLevelType w:val="hybridMultilevel"/>
    <w:tmpl w:val="C9C65F9C"/>
    <w:lvl w:ilvl="0" w:tplc="04150001">
      <w:start w:val="1"/>
      <w:numFmt w:val="bullet"/>
      <w:lvlText w:val=""/>
      <w:lvlJc w:val="left"/>
      <w:pPr>
        <w:tabs>
          <w:tab w:val="num" w:pos="720"/>
        </w:tabs>
        <w:ind w:left="720" w:hanging="360"/>
      </w:pPr>
      <w:rPr>
        <w:rFonts w:ascii="Symbol" w:hAnsi="Symbol" w:hint="default"/>
      </w:rPr>
    </w:lvl>
    <w:lvl w:ilvl="1" w:tplc="120EE3BC">
      <w:start w:val="1"/>
      <w:numFmt w:val="bullet"/>
      <w:lvlText w:val=""/>
      <w:lvlJc w:val="left"/>
      <w:pPr>
        <w:tabs>
          <w:tab w:val="num" w:pos="1440"/>
        </w:tabs>
        <w:ind w:left="1440" w:hanging="360"/>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07700093"/>
    <w:multiLevelType w:val="hybridMultilevel"/>
    <w:tmpl w:val="409AE5DC"/>
    <w:lvl w:ilvl="0" w:tplc="8ECCB862">
      <w:start w:val="1"/>
      <w:numFmt w:val="upperLetter"/>
      <w:lvlText w:val="%1."/>
      <w:lvlJc w:val="left"/>
      <w:pPr>
        <w:tabs>
          <w:tab w:val="num" w:pos="1085"/>
        </w:tabs>
        <w:ind w:left="1085" w:hanging="375"/>
      </w:pPr>
      <w:rPr>
        <w:rFonts w:cs="Times New Roman" w:hint="default"/>
        <w:b w:val="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0AA873D0"/>
    <w:multiLevelType w:val="hybridMultilevel"/>
    <w:tmpl w:val="8F183354"/>
    <w:lvl w:ilvl="0" w:tplc="2EA0FA3E">
      <w:start w:val="1"/>
      <w:numFmt w:val="lowerLetter"/>
      <w:lvlText w:val="%1)"/>
      <w:lvlJc w:val="left"/>
      <w:pPr>
        <w:tabs>
          <w:tab w:val="num" w:pos="1800"/>
        </w:tabs>
        <w:ind w:left="1800" w:hanging="360"/>
      </w:pPr>
      <w:rPr>
        <w:rFonts w:cs="Times New Roman" w:hint="default"/>
      </w:rPr>
    </w:lvl>
    <w:lvl w:ilvl="1" w:tplc="A398AA94">
      <w:start w:val="2"/>
      <w:numFmt w:val="decimal"/>
      <w:lvlText w:val="%2."/>
      <w:lvlJc w:val="left"/>
      <w:pPr>
        <w:tabs>
          <w:tab w:val="num" w:pos="1440"/>
        </w:tabs>
        <w:ind w:left="1440" w:hanging="360"/>
      </w:pPr>
      <w:rPr>
        <w:rFonts w:cs="Times New Roman" w:hint="default"/>
        <w:b/>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nsid w:val="0DAC2525"/>
    <w:multiLevelType w:val="hybridMultilevel"/>
    <w:tmpl w:val="6504D934"/>
    <w:lvl w:ilvl="0" w:tplc="5A6E81F6">
      <w:start w:val="1"/>
      <w:numFmt w:val="decimal"/>
      <w:lvlText w:val="%1."/>
      <w:lvlJc w:val="left"/>
      <w:pPr>
        <w:tabs>
          <w:tab w:val="num" w:pos="1800"/>
        </w:tabs>
        <w:ind w:left="1800" w:hanging="360"/>
      </w:pPr>
      <w:rPr>
        <w:rFonts w:cs="Times New Roman" w:hint="default"/>
        <w:b w:val="0"/>
        <w:sz w:val="24"/>
        <w:szCs w:val="24"/>
      </w:rPr>
    </w:lvl>
    <w:lvl w:ilvl="1" w:tplc="01186958">
      <w:start w:val="4"/>
      <w:numFmt w:val="upperRoman"/>
      <w:lvlText w:val="%2."/>
      <w:lvlJc w:val="left"/>
      <w:pPr>
        <w:tabs>
          <w:tab w:val="num" w:pos="360"/>
        </w:tabs>
        <w:ind w:left="360" w:hanging="360"/>
      </w:pPr>
      <w:rPr>
        <w:rFonts w:cs="Times New Roman" w:hint="default"/>
        <w:b/>
        <w:sz w:val="24"/>
        <w:szCs w:val="24"/>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
    <w:nsid w:val="0DF52170"/>
    <w:multiLevelType w:val="hybridMultilevel"/>
    <w:tmpl w:val="F2A40E1A"/>
    <w:lvl w:ilvl="0" w:tplc="5AE6BD88">
      <w:numFmt w:val="bullet"/>
      <w:lvlText w:val="-"/>
      <w:lvlJc w:val="left"/>
      <w:pPr>
        <w:tabs>
          <w:tab w:val="num" w:pos="540"/>
        </w:tabs>
        <w:ind w:left="540" w:hanging="360"/>
      </w:pPr>
      <w:rPr>
        <w:rFonts w:hint="default"/>
      </w:rPr>
    </w:lvl>
    <w:lvl w:ilvl="1" w:tplc="04150003">
      <w:start w:val="1"/>
      <w:numFmt w:val="bullet"/>
      <w:lvlText w:val="o"/>
      <w:lvlJc w:val="left"/>
      <w:pPr>
        <w:tabs>
          <w:tab w:val="num" w:pos="1620"/>
        </w:tabs>
        <w:ind w:left="1620" w:hanging="360"/>
      </w:pPr>
      <w:rPr>
        <w:rFonts w:ascii="Courier New" w:hAnsi="Courier New" w:hint="default"/>
      </w:rPr>
    </w:lvl>
    <w:lvl w:ilvl="2" w:tplc="04150005" w:tentative="1">
      <w:start w:val="1"/>
      <w:numFmt w:val="bullet"/>
      <w:lvlText w:val=""/>
      <w:lvlJc w:val="left"/>
      <w:pPr>
        <w:tabs>
          <w:tab w:val="num" w:pos="2340"/>
        </w:tabs>
        <w:ind w:left="2340" w:hanging="360"/>
      </w:pPr>
      <w:rPr>
        <w:rFonts w:ascii="Wingdings" w:hAnsi="Wingdings" w:hint="default"/>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abstractNum w:abstractNumId="9">
    <w:nsid w:val="103E5A82"/>
    <w:multiLevelType w:val="hybridMultilevel"/>
    <w:tmpl w:val="0FB61306"/>
    <w:lvl w:ilvl="0" w:tplc="06EE3926">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
    <w:nsid w:val="10466EA7"/>
    <w:multiLevelType w:val="hybridMultilevel"/>
    <w:tmpl w:val="9BB86CAA"/>
    <w:lvl w:ilvl="0" w:tplc="FF7856BC">
      <w:start w:val="1"/>
      <w:numFmt w:val="lowerLetter"/>
      <w:lvlText w:val="%1)"/>
      <w:lvlJc w:val="left"/>
      <w:pPr>
        <w:tabs>
          <w:tab w:val="num" w:pos="718"/>
        </w:tabs>
        <w:ind w:left="718" w:hanging="360"/>
      </w:pPr>
      <w:rPr>
        <w:rFonts w:cs="Times New Roman" w:hint="default"/>
        <w:i w:val="0"/>
      </w:rPr>
    </w:lvl>
    <w:lvl w:ilvl="1" w:tplc="04150019" w:tentative="1">
      <w:start w:val="1"/>
      <w:numFmt w:val="lowerLetter"/>
      <w:lvlText w:val="%2."/>
      <w:lvlJc w:val="left"/>
      <w:pPr>
        <w:tabs>
          <w:tab w:val="num" w:pos="718"/>
        </w:tabs>
        <w:ind w:left="718" w:hanging="360"/>
      </w:pPr>
      <w:rPr>
        <w:rFonts w:cs="Times New Roman"/>
      </w:rPr>
    </w:lvl>
    <w:lvl w:ilvl="2" w:tplc="0415001B" w:tentative="1">
      <w:start w:val="1"/>
      <w:numFmt w:val="lowerRoman"/>
      <w:lvlText w:val="%3."/>
      <w:lvlJc w:val="right"/>
      <w:pPr>
        <w:tabs>
          <w:tab w:val="num" w:pos="1438"/>
        </w:tabs>
        <w:ind w:left="1438" w:hanging="180"/>
      </w:pPr>
      <w:rPr>
        <w:rFonts w:cs="Times New Roman"/>
      </w:rPr>
    </w:lvl>
    <w:lvl w:ilvl="3" w:tplc="0415000F" w:tentative="1">
      <w:start w:val="1"/>
      <w:numFmt w:val="decimal"/>
      <w:lvlText w:val="%4."/>
      <w:lvlJc w:val="left"/>
      <w:pPr>
        <w:tabs>
          <w:tab w:val="num" w:pos="2158"/>
        </w:tabs>
        <w:ind w:left="2158" w:hanging="360"/>
      </w:pPr>
      <w:rPr>
        <w:rFonts w:cs="Times New Roman"/>
      </w:rPr>
    </w:lvl>
    <w:lvl w:ilvl="4" w:tplc="04150019" w:tentative="1">
      <w:start w:val="1"/>
      <w:numFmt w:val="lowerLetter"/>
      <w:lvlText w:val="%5."/>
      <w:lvlJc w:val="left"/>
      <w:pPr>
        <w:tabs>
          <w:tab w:val="num" w:pos="2878"/>
        </w:tabs>
        <w:ind w:left="2878" w:hanging="360"/>
      </w:pPr>
      <w:rPr>
        <w:rFonts w:cs="Times New Roman"/>
      </w:rPr>
    </w:lvl>
    <w:lvl w:ilvl="5" w:tplc="0415001B" w:tentative="1">
      <w:start w:val="1"/>
      <w:numFmt w:val="lowerRoman"/>
      <w:lvlText w:val="%6."/>
      <w:lvlJc w:val="right"/>
      <w:pPr>
        <w:tabs>
          <w:tab w:val="num" w:pos="3598"/>
        </w:tabs>
        <w:ind w:left="3598" w:hanging="180"/>
      </w:pPr>
      <w:rPr>
        <w:rFonts w:cs="Times New Roman"/>
      </w:rPr>
    </w:lvl>
    <w:lvl w:ilvl="6" w:tplc="0415000F" w:tentative="1">
      <w:start w:val="1"/>
      <w:numFmt w:val="decimal"/>
      <w:lvlText w:val="%7."/>
      <w:lvlJc w:val="left"/>
      <w:pPr>
        <w:tabs>
          <w:tab w:val="num" w:pos="4318"/>
        </w:tabs>
        <w:ind w:left="4318" w:hanging="360"/>
      </w:pPr>
      <w:rPr>
        <w:rFonts w:cs="Times New Roman"/>
      </w:rPr>
    </w:lvl>
    <w:lvl w:ilvl="7" w:tplc="04150019" w:tentative="1">
      <w:start w:val="1"/>
      <w:numFmt w:val="lowerLetter"/>
      <w:lvlText w:val="%8."/>
      <w:lvlJc w:val="left"/>
      <w:pPr>
        <w:tabs>
          <w:tab w:val="num" w:pos="5038"/>
        </w:tabs>
        <w:ind w:left="5038" w:hanging="360"/>
      </w:pPr>
      <w:rPr>
        <w:rFonts w:cs="Times New Roman"/>
      </w:rPr>
    </w:lvl>
    <w:lvl w:ilvl="8" w:tplc="0415001B" w:tentative="1">
      <w:start w:val="1"/>
      <w:numFmt w:val="lowerRoman"/>
      <w:lvlText w:val="%9."/>
      <w:lvlJc w:val="right"/>
      <w:pPr>
        <w:tabs>
          <w:tab w:val="num" w:pos="5758"/>
        </w:tabs>
        <w:ind w:left="5758" w:hanging="180"/>
      </w:pPr>
      <w:rPr>
        <w:rFonts w:cs="Times New Roman"/>
      </w:rPr>
    </w:lvl>
  </w:abstractNum>
  <w:abstractNum w:abstractNumId="11">
    <w:nsid w:val="10A967DA"/>
    <w:multiLevelType w:val="hybridMultilevel"/>
    <w:tmpl w:val="CAACB4F6"/>
    <w:lvl w:ilvl="0" w:tplc="5AE6BD88">
      <w:numFmt w:val="bullet"/>
      <w:lvlText w:val="-"/>
      <w:lvlJc w:val="left"/>
      <w:pPr>
        <w:tabs>
          <w:tab w:val="num" w:pos="420"/>
        </w:tabs>
        <w:ind w:left="420" w:hanging="360"/>
      </w:pPr>
      <w:rPr>
        <w:rFonts w:hint="default"/>
      </w:rPr>
    </w:lvl>
    <w:lvl w:ilvl="1" w:tplc="04150003">
      <w:start w:val="1"/>
      <w:numFmt w:val="bullet"/>
      <w:lvlText w:val="o"/>
      <w:lvlJc w:val="left"/>
      <w:pPr>
        <w:tabs>
          <w:tab w:val="num" w:pos="1500"/>
        </w:tabs>
        <w:ind w:left="1500" w:hanging="360"/>
      </w:pPr>
      <w:rPr>
        <w:rFonts w:ascii="Courier New" w:hAnsi="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2">
    <w:nsid w:val="10B22B3E"/>
    <w:multiLevelType w:val="hybridMultilevel"/>
    <w:tmpl w:val="5F18AC40"/>
    <w:lvl w:ilvl="0" w:tplc="06EE392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3">
    <w:nsid w:val="11E53614"/>
    <w:multiLevelType w:val="hybridMultilevel"/>
    <w:tmpl w:val="D38C186C"/>
    <w:lvl w:ilvl="0" w:tplc="018CA736">
      <w:start w:val="1"/>
      <w:numFmt w:val="decimal"/>
      <w:lvlText w:val="%1."/>
      <w:lvlJc w:val="left"/>
      <w:pPr>
        <w:tabs>
          <w:tab w:val="num" w:pos="1440"/>
        </w:tabs>
        <w:ind w:left="144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13E2029B"/>
    <w:multiLevelType w:val="hybridMultilevel"/>
    <w:tmpl w:val="C3FAC70A"/>
    <w:lvl w:ilvl="0" w:tplc="59B4CE30">
      <w:start w:val="1"/>
      <w:numFmt w:val="bullet"/>
      <w:lvlText w:val=""/>
      <w:lvlJc w:val="left"/>
      <w:pPr>
        <w:tabs>
          <w:tab w:val="num" w:pos="3600"/>
        </w:tabs>
        <w:ind w:left="3600" w:hanging="360"/>
      </w:pPr>
      <w:rPr>
        <w:rFonts w:ascii="Symbol" w:hAnsi="Symbol" w:hint="default"/>
        <w:color w:val="auto"/>
      </w:rPr>
    </w:lvl>
    <w:lvl w:ilvl="1" w:tplc="04150003" w:tentative="1">
      <w:start w:val="1"/>
      <w:numFmt w:val="bullet"/>
      <w:lvlText w:val="o"/>
      <w:lvlJc w:val="left"/>
      <w:pPr>
        <w:tabs>
          <w:tab w:val="num" w:pos="3180"/>
        </w:tabs>
        <w:ind w:left="3180" w:hanging="360"/>
      </w:pPr>
      <w:rPr>
        <w:rFonts w:ascii="Courier New" w:hAnsi="Courier New" w:hint="default"/>
      </w:rPr>
    </w:lvl>
    <w:lvl w:ilvl="2" w:tplc="04150005">
      <w:start w:val="1"/>
      <w:numFmt w:val="bullet"/>
      <w:lvlText w:val=""/>
      <w:lvlJc w:val="left"/>
      <w:pPr>
        <w:tabs>
          <w:tab w:val="num" w:pos="3900"/>
        </w:tabs>
        <w:ind w:left="3900" w:hanging="360"/>
      </w:pPr>
      <w:rPr>
        <w:rFonts w:ascii="Wingdings" w:hAnsi="Wingdings" w:hint="default"/>
      </w:rPr>
    </w:lvl>
    <w:lvl w:ilvl="3" w:tplc="04150001" w:tentative="1">
      <w:start w:val="1"/>
      <w:numFmt w:val="bullet"/>
      <w:lvlText w:val=""/>
      <w:lvlJc w:val="left"/>
      <w:pPr>
        <w:tabs>
          <w:tab w:val="num" w:pos="4620"/>
        </w:tabs>
        <w:ind w:left="4620" w:hanging="360"/>
      </w:pPr>
      <w:rPr>
        <w:rFonts w:ascii="Symbol" w:hAnsi="Symbol" w:hint="default"/>
      </w:rPr>
    </w:lvl>
    <w:lvl w:ilvl="4" w:tplc="04150003" w:tentative="1">
      <w:start w:val="1"/>
      <w:numFmt w:val="bullet"/>
      <w:lvlText w:val="o"/>
      <w:lvlJc w:val="left"/>
      <w:pPr>
        <w:tabs>
          <w:tab w:val="num" w:pos="5340"/>
        </w:tabs>
        <w:ind w:left="5340" w:hanging="360"/>
      </w:pPr>
      <w:rPr>
        <w:rFonts w:ascii="Courier New" w:hAnsi="Courier New" w:hint="default"/>
      </w:rPr>
    </w:lvl>
    <w:lvl w:ilvl="5" w:tplc="04150005" w:tentative="1">
      <w:start w:val="1"/>
      <w:numFmt w:val="bullet"/>
      <w:lvlText w:val=""/>
      <w:lvlJc w:val="left"/>
      <w:pPr>
        <w:tabs>
          <w:tab w:val="num" w:pos="6060"/>
        </w:tabs>
        <w:ind w:left="6060" w:hanging="360"/>
      </w:pPr>
      <w:rPr>
        <w:rFonts w:ascii="Wingdings" w:hAnsi="Wingdings" w:hint="default"/>
      </w:rPr>
    </w:lvl>
    <w:lvl w:ilvl="6" w:tplc="04150001" w:tentative="1">
      <w:start w:val="1"/>
      <w:numFmt w:val="bullet"/>
      <w:lvlText w:val=""/>
      <w:lvlJc w:val="left"/>
      <w:pPr>
        <w:tabs>
          <w:tab w:val="num" w:pos="6780"/>
        </w:tabs>
        <w:ind w:left="6780" w:hanging="360"/>
      </w:pPr>
      <w:rPr>
        <w:rFonts w:ascii="Symbol" w:hAnsi="Symbol" w:hint="default"/>
      </w:rPr>
    </w:lvl>
    <w:lvl w:ilvl="7" w:tplc="04150003" w:tentative="1">
      <w:start w:val="1"/>
      <w:numFmt w:val="bullet"/>
      <w:lvlText w:val="o"/>
      <w:lvlJc w:val="left"/>
      <w:pPr>
        <w:tabs>
          <w:tab w:val="num" w:pos="7500"/>
        </w:tabs>
        <w:ind w:left="7500" w:hanging="360"/>
      </w:pPr>
      <w:rPr>
        <w:rFonts w:ascii="Courier New" w:hAnsi="Courier New" w:hint="default"/>
      </w:rPr>
    </w:lvl>
    <w:lvl w:ilvl="8" w:tplc="04150005" w:tentative="1">
      <w:start w:val="1"/>
      <w:numFmt w:val="bullet"/>
      <w:lvlText w:val=""/>
      <w:lvlJc w:val="left"/>
      <w:pPr>
        <w:tabs>
          <w:tab w:val="num" w:pos="8220"/>
        </w:tabs>
        <w:ind w:left="8220" w:hanging="360"/>
      </w:pPr>
      <w:rPr>
        <w:rFonts w:ascii="Wingdings" w:hAnsi="Wingdings" w:hint="default"/>
      </w:rPr>
    </w:lvl>
  </w:abstractNum>
  <w:abstractNum w:abstractNumId="15">
    <w:nsid w:val="14651EBD"/>
    <w:multiLevelType w:val="hybridMultilevel"/>
    <w:tmpl w:val="D6CA7E44"/>
    <w:lvl w:ilvl="0" w:tplc="5E184EAA">
      <w:start w:val="1"/>
      <w:numFmt w:val="upperRoman"/>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nsid w:val="157E3F9F"/>
    <w:multiLevelType w:val="hybridMultilevel"/>
    <w:tmpl w:val="057A77F6"/>
    <w:lvl w:ilvl="0" w:tplc="06EE392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7">
    <w:nsid w:val="15AF2112"/>
    <w:multiLevelType w:val="hybridMultilevel"/>
    <w:tmpl w:val="22A0CA58"/>
    <w:lvl w:ilvl="0" w:tplc="0415000F">
      <w:start w:val="1"/>
      <w:numFmt w:val="decimal"/>
      <w:lvlText w:val="%1)"/>
      <w:lvlJc w:val="left"/>
      <w:pPr>
        <w:tabs>
          <w:tab w:val="num" w:pos="1080"/>
        </w:tabs>
        <w:ind w:left="1080" w:hanging="360"/>
      </w:pPr>
      <w:rPr>
        <w:rFonts w:cs="Times New Roman"/>
      </w:rPr>
    </w:lvl>
    <w:lvl w:ilvl="1" w:tplc="188E6CE4">
      <w:start w:val="1"/>
      <w:numFmt w:val="bullet"/>
      <w:lvlText w:val=""/>
      <w:lvlJc w:val="left"/>
      <w:pPr>
        <w:tabs>
          <w:tab w:val="num" w:pos="1800"/>
        </w:tabs>
        <w:ind w:left="1800" w:hanging="360"/>
      </w:pPr>
      <w:rPr>
        <w:rFonts w:ascii="Wingdings" w:hAnsi="Wingdings" w:hint="default"/>
      </w:rPr>
    </w:lvl>
    <w:lvl w:ilvl="2" w:tplc="04150017">
      <w:start w:val="1"/>
      <w:numFmt w:val="lowerLetter"/>
      <w:lvlText w:val="%3)"/>
      <w:lvlJc w:val="left"/>
      <w:pPr>
        <w:tabs>
          <w:tab w:val="num" w:pos="1440"/>
        </w:tabs>
        <w:ind w:left="1440" w:hanging="360"/>
      </w:pPr>
      <w:rPr>
        <w:rFonts w:cs="Times New Roman" w:hint="default"/>
        <w:i w:val="0"/>
      </w:rPr>
    </w:lvl>
    <w:lvl w:ilvl="3" w:tplc="568EEED8">
      <w:start w:val="1"/>
      <w:numFmt w:val="bullet"/>
      <w:lvlText w:val="-"/>
      <w:lvlJc w:val="left"/>
      <w:pPr>
        <w:tabs>
          <w:tab w:val="num" w:pos="3164"/>
        </w:tabs>
        <w:ind w:left="3164" w:hanging="284"/>
      </w:pPr>
      <w:rPr>
        <w:rFonts w:ascii="Garamond" w:hAnsi="Garamond" w:hint="default"/>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8">
    <w:nsid w:val="165B6260"/>
    <w:multiLevelType w:val="hybridMultilevel"/>
    <w:tmpl w:val="9BBE47D2"/>
    <w:lvl w:ilvl="0" w:tplc="06EE392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9">
    <w:nsid w:val="194A60BA"/>
    <w:multiLevelType w:val="hybridMultilevel"/>
    <w:tmpl w:val="526C558E"/>
    <w:lvl w:ilvl="0" w:tplc="7CE6224E">
      <w:start w:val="1"/>
      <w:numFmt w:val="decimal"/>
      <w:lvlText w:val="%1."/>
      <w:lvlJc w:val="left"/>
      <w:pPr>
        <w:tabs>
          <w:tab w:val="num" w:pos="1980"/>
        </w:tabs>
        <w:ind w:left="1980" w:hanging="360"/>
      </w:pPr>
      <w:rPr>
        <w:rFonts w:cs="Times New Roman" w:hint="default"/>
        <w:b w:val="0"/>
        <w:sz w:val="24"/>
        <w:szCs w:val="24"/>
      </w:rPr>
    </w:lvl>
    <w:lvl w:ilvl="1" w:tplc="BFE4038C">
      <w:start w:val="10"/>
      <w:numFmt w:val="upperRoman"/>
      <w:lvlText w:val="%2."/>
      <w:lvlJc w:val="left"/>
      <w:pPr>
        <w:tabs>
          <w:tab w:val="num" w:pos="1980"/>
        </w:tabs>
        <w:ind w:left="1980" w:hanging="360"/>
      </w:pPr>
      <w:rPr>
        <w:rFonts w:cs="Times New Roman" w:hint="default"/>
        <w:b/>
        <w:sz w:val="24"/>
        <w:szCs w:val="24"/>
      </w:rPr>
    </w:lvl>
    <w:lvl w:ilvl="2" w:tplc="0415001B" w:tentative="1">
      <w:start w:val="1"/>
      <w:numFmt w:val="lowerRoman"/>
      <w:lvlText w:val="%3."/>
      <w:lvlJc w:val="right"/>
      <w:pPr>
        <w:tabs>
          <w:tab w:val="num" w:pos="2700"/>
        </w:tabs>
        <w:ind w:left="2700" w:hanging="180"/>
      </w:pPr>
      <w:rPr>
        <w:rFonts w:cs="Times New Roman"/>
      </w:rPr>
    </w:lvl>
    <w:lvl w:ilvl="3" w:tplc="0415000F" w:tentative="1">
      <w:start w:val="1"/>
      <w:numFmt w:val="decimal"/>
      <w:lvlText w:val="%4."/>
      <w:lvlJc w:val="left"/>
      <w:pPr>
        <w:tabs>
          <w:tab w:val="num" w:pos="3420"/>
        </w:tabs>
        <w:ind w:left="3420" w:hanging="360"/>
      </w:pPr>
      <w:rPr>
        <w:rFonts w:cs="Times New Roman"/>
      </w:rPr>
    </w:lvl>
    <w:lvl w:ilvl="4" w:tplc="04150019" w:tentative="1">
      <w:start w:val="1"/>
      <w:numFmt w:val="lowerLetter"/>
      <w:lvlText w:val="%5."/>
      <w:lvlJc w:val="left"/>
      <w:pPr>
        <w:tabs>
          <w:tab w:val="num" w:pos="4140"/>
        </w:tabs>
        <w:ind w:left="4140" w:hanging="360"/>
      </w:pPr>
      <w:rPr>
        <w:rFonts w:cs="Times New Roman"/>
      </w:rPr>
    </w:lvl>
    <w:lvl w:ilvl="5" w:tplc="0415001B" w:tentative="1">
      <w:start w:val="1"/>
      <w:numFmt w:val="lowerRoman"/>
      <w:lvlText w:val="%6."/>
      <w:lvlJc w:val="right"/>
      <w:pPr>
        <w:tabs>
          <w:tab w:val="num" w:pos="4860"/>
        </w:tabs>
        <w:ind w:left="4860" w:hanging="180"/>
      </w:pPr>
      <w:rPr>
        <w:rFonts w:cs="Times New Roman"/>
      </w:rPr>
    </w:lvl>
    <w:lvl w:ilvl="6" w:tplc="0415000F" w:tentative="1">
      <w:start w:val="1"/>
      <w:numFmt w:val="decimal"/>
      <w:lvlText w:val="%7."/>
      <w:lvlJc w:val="left"/>
      <w:pPr>
        <w:tabs>
          <w:tab w:val="num" w:pos="5580"/>
        </w:tabs>
        <w:ind w:left="5580" w:hanging="360"/>
      </w:pPr>
      <w:rPr>
        <w:rFonts w:cs="Times New Roman"/>
      </w:rPr>
    </w:lvl>
    <w:lvl w:ilvl="7" w:tplc="04150019" w:tentative="1">
      <w:start w:val="1"/>
      <w:numFmt w:val="lowerLetter"/>
      <w:lvlText w:val="%8."/>
      <w:lvlJc w:val="left"/>
      <w:pPr>
        <w:tabs>
          <w:tab w:val="num" w:pos="6300"/>
        </w:tabs>
        <w:ind w:left="6300" w:hanging="360"/>
      </w:pPr>
      <w:rPr>
        <w:rFonts w:cs="Times New Roman"/>
      </w:rPr>
    </w:lvl>
    <w:lvl w:ilvl="8" w:tplc="0415001B" w:tentative="1">
      <w:start w:val="1"/>
      <w:numFmt w:val="lowerRoman"/>
      <w:lvlText w:val="%9."/>
      <w:lvlJc w:val="right"/>
      <w:pPr>
        <w:tabs>
          <w:tab w:val="num" w:pos="7020"/>
        </w:tabs>
        <w:ind w:left="7020" w:hanging="180"/>
      </w:pPr>
      <w:rPr>
        <w:rFonts w:cs="Times New Roman"/>
      </w:rPr>
    </w:lvl>
  </w:abstractNum>
  <w:abstractNum w:abstractNumId="20">
    <w:nsid w:val="1CB46E9D"/>
    <w:multiLevelType w:val="hybridMultilevel"/>
    <w:tmpl w:val="92A680E8"/>
    <w:lvl w:ilvl="0" w:tplc="06EE3926">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1">
    <w:nsid w:val="1FFF269D"/>
    <w:multiLevelType w:val="multilevel"/>
    <w:tmpl w:val="4834415C"/>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nsid w:val="21422AC1"/>
    <w:multiLevelType w:val="hybridMultilevel"/>
    <w:tmpl w:val="66624226"/>
    <w:lvl w:ilvl="0" w:tplc="120EE3BC">
      <w:start w:val="1"/>
      <w:numFmt w:val="bullet"/>
      <w:lvlText w:val=""/>
      <w:lvlJc w:val="left"/>
      <w:pPr>
        <w:tabs>
          <w:tab w:val="num" w:pos="720"/>
        </w:tabs>
        <w:ind w:left="720" w:hanging="360"/>
      </w:pPr>
      <w:rPr>
        <w:rFonts w:ascii="Symbol" w:hAnsi="Symbol" w:hint="default"/>
        <w:color w:val="auto"/>
      </w:rPr>
    </w:lvl>
    <w:lvl w:ilvl="1" w:tplc="0415000F">
      <w:start w:val="1"/>
      <w:numFmt w:val="decimal"/>
      <w:lvlText w:val="%2."/>
      <w:lvlJc w:val="left"/>
      <w:pPr>
        <w:tabs>
          <w:tab w:val="num" w:pos="1440"/>
        </w:tabs>
        <w:ind w:left="1440" w:hanging="360"/>
      </w:pPr>
      <w:rPr>
        <w:rFonts w:cs="Times New Roman"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23355F68"/>
    <w:multiLevelType w:val="hybridMultilevel"/>
    <w:tmpl w:val="C69E403C"/>
    <w:lvl w:ilvl="0" w:tplc="9AD6A1BC">
      <w:start w:val="1"/>
      <w:numFmt w:val="decimal"/>
      <w:lvlText w:val="%1."/>
      <w:lvlJc w:val="left"/>
      <w:pPr>
        <w:tabs>
          <w:tab w:val="num" w:pos="720"/>
        </w:tabs>
        <w:ind w:left="720" w:hanging="360"/>
      </w:pPr>
      <w:rPr>
        <w:rFonts w:cs="Times New Roman" w:hint="default"/>
        <w:b w:val="0"/>
        <w:sz w:val="24"/>
        <w:szCs w:val="24"/>
      </w:rPr>
    </w:lvl>
    <w:lvl w:ilvl="1" w:tplc="0234E4C6">
      <w:start w:val="1"/>
      <w:numFmt w:val="lowerLetter"/>
      <w:lvlText w:val="%2)"/>
      <w:lvlJc w:val="left"/>
      <w:pPr>
        <w:tabs>
          <w:tab w:val="num" w:pos="1085"/>
        </w:tabs>
        <w:ind w:left="1085" w:hanging="375"/>
      </w:pPr>
      <w:rPr>
        <w:rFonts w:cs="Times New Roman" w:hint="default"/>
        <w:b w:val="0"/>
        <w:sz w:val="24"/>
        <w:szCs w:val="24"/>
      </w:rPr>
    </w:lvl>
    <w:lvl w:ilvl="2" w:tplc="0415001B">
      <w:start w:val="1"/>
      <w:numFmt w:val="lowerRoman"/>
      <w:lvlText w:val="%3."/>
      <w:lvlJc w:val="right"/>
      <w:pPr>
        <w:tabs>
          <w:tab w:val="num" w:pos="2460"/>
        </w:tabs>
        <w:ind w:left="2460" w:hanging="180"/>
      </w:pPr>
      <w:rPr>
        <w:rFonts w:cs="Times New Roman"/>
      </w:rPr>
    </w:lvl>
    <w:lvl w:ilvl="3" w:tplc="0415000F">
      <w:start w:val="1"/>
      <w:numFmt w:val="decimal"/>
      <w:lvlText w:val="%4."/>
      <w:lvlJc w:val="left"/>
      <w:pPr>
        <w:tabs>
          <w:tab w:val="num" w:pos="3180"/>
        </w:tabs>
        <w:ind w:left="3180" w:hanging="360"/>
      </w:pPr>
      <w:rPr>
        <w:rFonts w:cs="Times New Roman"/>
      </w:rPr>
    </w:lvl>
    <w:lvl w:ilvl="4" w:tplc="04150019" w:tentative="1">
      <w:start w:val="1"/>
      <w:numFmt w:val="lowerLetter"/>
      <w:lvlText w:val="%5."/>
      <w:lvlJc w:val="left"/>
      <w:pPr>
        <w:tabs>
          <w:tab w:val="num" w:pos="3900"/>
        </w:tabs>
        <w:ind w:left="3900" w:hanging="360"/>
      </w:pPr>
      <w:rPr>
        <w:rFonts w:cs="Times New Roman"/>
      </w:rPr>
    </w:lvl>
    <w:lvl w:ilvl="5" w:tplc="0415001B" w:tentative="1">
      <w:start w:val="1"/>
      <w:numFmt w:val="lowerRoman"/>
      <w:lvlText w:val="%6."/>
      <w:lvlJc w:val="right"/>
      <w:pPr>
        <w:tabs>
          <w:tab w:val="num" w:pos="4620"/>
        </w:tabs>
        <w:ind w:left="4620" w:hanging="180"/>
      </w:pPr>
      <w:rPr>
        <w:rFonts w:cs="Times New Roman"/>
      </w:rPr>
    </w:lvl>
    <w:lvl w:ilvl="6" w:tplc="0415000F" w:tentative="1">
      <w:start w:val="1"/>
      <w:numFmt w:val="decimal"/>
      <w:lvlText w:val="%7."/>
      <w:lvlJc w:val="left"/>
      <w:pPr>
        <w:tabs>
          <w:tab w:val="num" w:pos="5340"/>
        </w:tabs>
        <w:ind w:left="5340" w:hanging="360"/>
      </w:pPr>
      <w:rPr>
        <w:rFonts w:cs="Times New Roman"/>
      </w:rPr>
    </w:lvl>
    <w:lvl w:ilvl="7" w:tplc="04150019" w:tentative="1">
      <w:start w:val="1"/>
      <w:numFmt w:val="lowerLetter"/>
      <w:lvlText w:val="%8."/>
      <w:lvlJc w:val="left"/>
      <w:pPr>
        <w:tabs>
          <w:tab w:val="num" w:pos="6060"/>
        </w:tabs>
        <w:ind w:left="6060" w:hanging="360"/>
      </w:pPr>
      <w:rPr>
        <w:rFonts w:cs="Times New Roman"/>
      </w:rPr>
    </w:lvl>
    <w:lvl w:ilvl="8" w:tplc="0415001B" w:tentative="1">
      <w:start w:val="1"/>
      <w:numFmt w:val="lowerRoman"/>
      <w:lvlText w:val="%9."/>
      <w:lvlJc w:val="right"/>
      <w:pPr>
        <w:tabs>
          <w:tab w:val="num" w:pos="6780"/>
        </w:tabs>
        <w:ind w:left="6780" w:hanging="180"/>
      </w:pPr>
      <w:rPr>
        <w:rFonts w:cs="Times New Roman"/>
      </w:rPr>
    </w:lvl>
  </w:abstractNum>
  <w:abstractNum w:abstractNumId="24">
    <w:nsid w:val="233C6BA9"/>
    <w:multiLevelType w:val="hybridMultilevel"/>
    <w:tmpl w:val="FC142828"/>
    <w:lvl w:ilvl="0" w:tplc="568EEED8">
      <w:start w:val="1"/>
      <w:numFmt w:val="bullet"/>
      <w:lvlText w:val="-"/>
      <w:lvlJc w:val="left"/>
      <w:pPr>
        <w:tabs>
          <w:tab w:val="num" w:pos="1700"/>
        </w:tabs>
        <w:ind w:left="1700" w:hanging="284"/>
      </w:pPr>
      <w:rPr>
        <w:rFonts w:ascii="Garamond" w:hAnsi="Garamond" w:hint="default"/>
      </w:rPr>
    </w:lvl>
    <w:lvl w:ilvl="1" w:tplc="04150003">
      <w:start w:val="1"/>
      <w:numFmt w:val="bullet"/>
      <w:lvlText w:val="o"/>
      <w:lvlJc w:val="left"/>
      <w:pPr>
        <w:tabs>
          <w:tab w:val="num" w:pos="1776"/>
        </w:tabs>
        <w:ind w:left="1776" w:hanging="360"/>
      </w:pPr>
      <w:rPr>
        <w:rFonts w:ascii="Courier New" w:hAnsi="Courier New" w:hint="default"/>
      </w:rPr>
    </w:lvl>
    <w:lvl w:ilvl="2" w:tplc="04150005">
      <w:start w:val="1"/>
      <w:numFmt w:val="bullet"/>
      <w:lvlText w:val=""/>
      <w:lvlJc w:val="left"/>
      <w:pPr>
        <w:tabs>
          <w:tab w:val="num" w:pos="2496"/>
        </w:tabs>
        <w:ind w:left="2496" w:hanging="360"/>
      </w:pPr>
      <w:rPr>
        <w:rFonts w:ascii="Wingdings" w:hAnsi="Wingdings" w:hint="default"/>
      </w:rPr>
    </w:lvl>
    <w:lvl w:ilvl="3" w:tplc="04150001" w:tentative="1">
      <w:start w:val="1"/>
      <w:numFmt w:val="bullet"/>
      <w:lvlText w:val=""/>
      <w:lvlJc w:val="left"/>
      <w:pPr>
        <w:tabs>
          <w:tab w:val="num" w:pos="3216"/>
        </w:tabs>
        <w:ind w:left="3216" w:hanging="360"/>
      </w:pPr>
      <w:rPr>
        <w:rFonts w:ascii="Symbol" w:hAnsi="Symbol" w:hint="default"/>
      </w:rPr>
    </w:lvl>
    <w:lvl w:ilvl="4" w:tplc="04150003" w:tentative="1">
      <w:start w:val="1"/>
      <w:numFmt w:val="bullet"/>
      <w:lvlText w:val="o"/>
      <w:lvlJc w:val="left"/>
      <w:pPr>
        <w:tabs>
          <w:tab w:val="num" w:pos="3936"/>
        </w:tabs>
        <w:ind w:left="3936" w:hanging="360"/>
      </w:pPr>
      <w:rPr>
        <w:rFonts w:ascii="Courier New" w:hAnsi="Courier New" w:hint="default"/>
      </w:rPr>
    </w:lvl>
    <w:lvl w:ilvl="5" w:tplc="04150005" w:tentative="1">
      <w:start w:val="1"/>
      <w:numFmt w:val="bullet"/>
      <w:lvlText w:val=""/>
      <w:lvlJc w:val="left"/>
      <w:pPr>
        <w:tabs>
          <w:tab w:val="num" w:pos="4656"/>
        </w:tabs>
        <w:ind w:left="4656" w:hanging="360"/>
      </w:pPr>
      <w:rPr>
        <w:rFonts w:ascii="Wingdings" w:hAnsi="Wingdings" w:hint="default"/>
      </w:rPr>
    </w:lvl>
    <w:lvl w:ilvl="6" w:tplc="04150001" w:tentative="1">
      <w:start w:val="1"/>
      <w:numFmt w:val="bullet"/>
      <w:lvlText w:val=""/>
      <w:lvlJc w:val="left"/>
      <w:pPr>
        <w:tabs>
          <w:tab w:val="num" w:pos="5376"/>
        </w:tabs>
        <w:ind w:left="5376" w:hanging="360"/>
      </w:pPr>
      <w:rPr>
        <w:rFonts w:ascii="Symbol" w:hAnsi="Symbol" w:hint="default"/>
      </w:rPr>
    </w:lvl>
    <w:lvl w:ilvl="7" w:tplc="04150003" w:tentative="1">
      <w:start w:val="1"/>
      <w:numFmt w:val="bullet"/>
      <w:lvlText w:val="o"/>
      <w:lvlJc w:val="left"/>
      <w:pPr>
        <w:tabs>
          <w:tab w:val="num" w:pos="6096"/>
        </w:tabs>
        <w:ind w:left="6096" w:hanging="360"/>
      </w:pPr>
      <w:rPr>
        <w:rFonts w:ascii="Courier New" w:hAnsi="Courier New" w:hint="default"/>
      </w:rPr>
    </w:lvl>
    <w:lvl w:ilvl="8" w:tplc="04150005" w:tentative="1">
      <w:start w:val="1"/>
      <w:numFmt w:val="bullet"/>
      <w:lvlText w:val=""/>
      <w:lvlJc w:val="left"/>
      <w:pPr>
        <w:tabs>
          <w:tab w:val="num" w:pos="6816"/>
        </w:tabs>
        <w:ind w:left="6816" w:hanging="360"/>
      </w:pPr>
      <w:rPr>
        <w:rFonts w:ascii="Wingdings" w:hAnsi="Wingdings" w:hint="default"/>
      </w:rPr>
    </w:lvl>
  </w:abstractNum>
  <w:abstractNum w:abstractNumId="25">
    <w:nsid w:val="276F74EA"/>
    <w:multiLevelType w:val="hybridMultilevel"/>
    <w:tmpl w:val="FD44E532"/>
    <w:lvl w:ilvl="0" w:tplc="B8D44064">
      <w:start w:val="1"/>
      <w:numFmt w:val="bullet"/>
      <w:lvlText w:val=""/>
      <w:lvlJc w:val="left"/>
      <w:pPr>
        <w:tabs>
          <w:tab w:val="num" w:pos="3600"/>
        </w:tabs>
        <w:ind w:left="3600" w:hanging="360"/>
      </w:pPr>
      <w:rPr>
        <w:rFonts w:ascii="Symbol" w:hAnsi="Symbol" w:hint="default"/>
        <w:b w:val="0"/>
        <w:i w:val="0"/>
        <w:color w:val="auto"/>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nsid w:val="281A32C1"/>
    <w:multiLevelType w:val="hybridMultilevel"/>
    <w:tmpl w:val="A2D8A5BC"/>
    <w:lvl w:ilvl="0" w:tplc="FFFFFFFF">
      <w:numFmt w:val="bullet"/>
      <w:lvlText w:val="-"/>
      <w:lvlJc w:val="left"/>
      <w:pPr>
        <w:tabs>
          <w:tab w:val="num" w:pos="660"/>
        </w:tabs>
        <w:ind w:left="660" w:hanging="360"/>
      </w:pPr>
      <w:rPr>
        <w:rFonts w:hint="default"/>
      </w:rPr>
    </w:lvl>
    <w:lvl w:ilvl="1" w:tplc="FFFFFFFF" w:tentative="1">
      <w:start w:val="1"/>
      <w:numFmt w:val="bullet"/>
      <w:lvlText w:val="o"/>
      <w:lvlJc w:val="left"/>
      <w:pPr>
        <w:tabs>
          <w:tab w:val="num" w:pos="1740"/>
        </w:tabs>
        <w:ind w:left="1740" w:hanging="360"/>
      </w:pPr>
      <w:rPr>
        <w:rFonts w:ascii="Courier New" w:hAnsi="Courier New" w:hint="default"/>
      </w:rPr>
    </w:lvl>
    <w:lvl w:ilvl="2" w:tplc="FFFFFFFF" w:tentative="1">
      <w:start w:val="1"/>
      <w:numFmt w:val="bullet"/>
      <w:lvlText w:val=""/>
      <w:lvlJc w:val="left"/>
      <w:pPr>
        <w:tabs>
          <w:tab w:val="num" w:pos="2460"/>
        </w:tabs>
        <w:ind w:left="2460" w:hanging="360"/>
      </w:pPr>
      <w:rPr>
        <w:rFonts w:ascii="Wingdings" w:hAnsi="Wingdings" w:hint="default"/>
      </w:rPr>
    </w:lvl>
    <w:lvl w:ilvl="3" w:tplc="FFFFFFFF" w:tentative="1">
      <w:start w:val="1"/>
      <w:numFmt w:val="bullet"/>
      <w:lvlText w:val=""/>
      <w:lvlJc w:val="left"/>
      <w:pPr>
        <w:tabs>
          <w:tab w:val="num" w:pos="3180"/>
        </w:tabs>
        <w:ind w:left="3180" w:hanging="360"/>
      </w:pPr>
      <w:rPr>
        <w:rFonts w:ascii="Symbol" w:hAnsi="Symbol" w:hint="default"/>
      </w:rPr>
    </w:lvl>
    <w:lvl w:ilvl="4" w:tplc="FFFFFFFF" w:tentative="1">
      <w:start w:val="1"/>
      <w:numFmt w:val="bullet"/>
      <w:lvlText w:val="o"/>
      <w:lvlJc w:val="left"/>
      <w:pPr>
        <w:tabs>
          <w:tab w:val="num" w:pos="3900"/>
        </w:tabs>
        <w:ind w:left="3900" w:hanging="360"/>
      </w:pPr>
      <w:rPr>
        <w:rFonts w:ascii="Courier New" w:hAnsi="Courier New" w:hint="default"/>
      </w:rPr>
    </w:lvl>
    <w:lvl w:ilvl="5" w:tplc="FFFFFFFF" w:tentative="1">
      <w:start w:val="1"/>
      <w:numFmt w:val="bullet"/>
      <w:lvlText w:val=""/>
      <w:lvlJc w:val="left"/>
      <w:pPr>
        <w:tabs>
          <w:tab w:val="num" w:pos="4620"/>
        </w:tabs>
        <w:ind w:left="4620" w:hanging="360"/>
      </w:pPr>
      <w:rPr>
        <w:rFonts w:ascii="Wingdings" w:hAnsi="Wingdings" w:hint="default"/>
      </w:rPr>
    </w:lvl>
    <w:lvl w:ilvl="6" w:tplc="FFFFFFFF" w:tentative="1">
      <w:start w:val="1"/>
      <w:numFmt w:val="bullet"/>
      <w:lvlText w:val=""/>
      <w:lvlJc w:val="left"/>
      <w:pPr>
        <w:tabs>
          <w:tab w:val="num" w:pos="5340"/>
        </w:tabs>
        <w:ind w:left="5340" w:hanging="360"/>
      </w:pPr>
      <w:rPr>
        <w:rFonts w:ascii="Symbol" w:hAnsi="Symbol" w:hint="default"/>
      </w:rPr>
    </w:lvl>
    <w:lvl w:ilvl="7" w:tplc="FFFFFFFF" w:tentative="1">
      <w:start w:val="1"/>
      <w:numFmt w:val="bullet"/>
      <w:lvlText w:val="o"/>
      <w:lvlJc w:val="left"/>
      <w:pPr>
        <w:tabs>
          <w:tab w:val="num" w:pos="6060"/>
        </w:tabs>
        <w:ind w:left="6060" w:hanging="360"/>
      </w:pPr>
      <w:rPr>
        <w:rFonts w:ascii="Courier New" w:hAnsi="Courier New" w:hint="default"/>
      </w:rPr>
    </w:lvl>
    <w:lvl w:ilvl="8" w:tplc="FFFFFFFF" w:tentative="1">
      <w:start w:val="1"/>
      <w:numFmt w:val="bullet"/>
      <w:lvlText w:val=""/>
      <w:lvlJc w:val="left"/>
      <w:pPr>
        <w:tabs>
          <w:tab w:val="num" w:pos="6780"/>
        </w:tabs>
        <w:ind w:left="6780" w:hanging="360"/>
      </w:pPr>
      <w:rPr>
        <w:rFonts w:ascii="Wingdings" w:hAnsi="Wingdings" w:hint="default"/>
      </w:rPr>
    </w:lvl>
  </w:abstractNum>
  <w:abstractNum w:abstractNumId="27">
    <w:nsid w:val="28406B2A"/>
    <w:multiLevelType w:val="multilevel"/>
    <w:tmpl w:val="2976F266"/>
    <w:lvl w:ilvl="0">
      <w:start w:val="3"/>
      <w:numFmt w:val="decimal"/>
      <w:lvlText w:val="%1."/>
      <w:lvlJc w:val="left"/>
      <w:pPr>
        <w:tabs>
          <w:tab w:val="num" w:pos="1440"/>
        </w:tabs>
        <w:ind w:left="1440" w:hanging="360"/>
      </w:pPr>
      <w:rPr>
        <w:rFonts w:cs="Times New Roman" w:hint="default"/>
        <w:b/>
      </w:rPr>
    </w:lvl>
    <w:lvl w:ilvl="1">
      <w:start w:val="1"/>
      <w:numFmt w:val="decimal"/>
      <w:isLgl/>
      <w:lvlText w:val="%1.%2."/>
      <w:lvlJc w:val="left"/>
      <w:pPr>
        <w:tabs>
          <w:tab w:val="num" w:pos="1500"/>
        </w:tabs>
        <w:ind w:left="1500" w:hanging="420"/>
      </w:pPr>
      <w:rPr>
        <w:rFonts w:cs="Times New Roman" w:hint="default"/>
      </w:rPr>
    </w:lvl>
    <w:lvl w:ilvl="2">
      <w:start w:val="1"/>
      <w:numFmt w:val="decimal"/>
      <w:isLgl/>
      <w:lvlText w:val="%1.%2.%3."/>
      <w:lvlJc w:val="left"/>
      <w:pPr>
        <w:tabs>
          <w:tab w:val="num" w:pos="1800"/>
        </w:tabs>
        <w:ind w:left="180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160"/>
        </w:tabs>
        <w:ind w:left="2160" w:hanging="1080"/>
      </w:pPr>
      <w:rPr>
        <w:rFonts w:cs="Times New Roman" w:hint="default"/>
      </w:rPr>
    </w:lvl>
    <w:lvl w:ilvl="6">
      <w:start w:val="1"/>
      <w:numFmt w:val="decimal"/>
      <w:isLgl/>
      <w:lvlText w:val="%1.%2.%3.%4.%5.%6.%7."/>
      <w:lvlJc w:val="left"/>
      <w:pPr>
        <w:tabs>
          <w:tab w:val="num" w:pos="2520"/>
        </w:tabs>
        <w:ind w:left="2520" w:hanging="1440"/>
      </w:pPr>
      <w:rPr>
        <w:rFonts w:cs="Times New Roman" w:hint="default"/>
      </w:rPr>
    </w:lvl>
    <w:lvl w:ilvl="7">
      <w:start w:val="1"/>
      <w:numFmt w:val="decimal"/>
      <w:isLgl/>
      <w:lvlText w:val="%1.%2.%3.%4.%5.%6.%7.%8."/>
      <w:lvlJc w:val="left"/>
      <w:pPr>
        <w:tabs>
          <w:tab w:val="num" w:pos="2520"/>
        </w:tabs>
        <w:ind w:left="2520" w:hanging="1440"/>
      </w:pPr>
      <w:rPr>
        <w:rFonts w:cs="Times New Roman" w:hint="default"/>
      </w:rPr>
    </w:lvl>
    <w:lvl w:ilvl="8">
      <w:start w:val="1"/>
      <w:numFmt w:val="decimal"/>
      <w:isLgl/>
      <w:lvlText w:val="%1.%2.%3.%4.%5.%6.%7.%8.%9."/>
      <w:lvlJc w:val="left"/>
      <w:pPr>
        <w:tabs>
          <w:tab w:val="num" w:pos="2880"/>
        </w:tabs>
        <w:ind w:left="2880" w:hanging="1800"/>
      </w:pPr>
      <w:rPr>
        <w:rFonts w:cs="Times New Roman" w:hint="default"/>
      </w:rPr>
    </w:lvl>
  </w:abstractNum>
  <w:abstractNum w:abstractNumId="28">
    <w:nsid w:val="284C17A4"/>
    <w:multiLevelType w:val="hybridMultilevel"/>
    <w:tmpl w:val="2B6417E0"/>
    <w:lvl w:ilvl="0" w:tplc="FFFFFFFF">
      <w:numFmt w:val="bullet"/>
      <w:lvlText w:val="-"/>
      <w:lvlJc w:val="left"/>
      <w:pPr>
        <w:tabs>
          <w:tab w:val="num" w:pos="540"/>
        </w:tabs>
        <w:ind w:left="540" w:hanging="360"/>
      </w:pPr>
      <w:rPr>
        <w:rFonts w:hint="default"/>
      </w:rPr>
    </w:lvl>
    <w:lvl w:ilvl="1" w:tplc="FFFFFFFF" w:tentative="1">
      <w:start w:val="1"/>
      <w:numFmt w:val="bullet"/>
      <w:lvlText w:val="o"/>
      <w:lvlJc w:val="left"/>
      <w:pPr>
        <w:tabs>
          <w:tab w:val="num" w:pos="1620"/>
        </w:tabs>
        <w:ind w:left="1620" w:hanging="360"/>
      </w:pPr>
      <w:rPr>
        <w:rFonts w:ascii="Courier New" w:hAnsi="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29">
    <w:nsid w:val="2B175FA3"/>
    <w:multiLevelType w:val="hybridMultilevel"/>
    <w:tmpl w:val="6EBCBE0C"/>
    <w:lvl w:ilvl="0" w:tplc="B8D44064">
      <w:start w:val="1"/>
      <w:numFmt w:val="bullet"/>
      <w:lvlText w:val=""/>
      <w:lvlJc w:val="left"/>
      <w:pPr>
        <w:tabs>
          <w:tab w:val="num" w:pos="3600"/>
        </w:tabs>
        <w:ind w:left="360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nsid w:val="2E0B17DB"/>
    <w:multiLevelType w:val="hybridMultilevel"/>
    <w:tmpl w:val="A49EE0BA"/>
    <w:lvl w:ilvl="0" w:tplc="0415000F">
      <w:start w:val="1"/>
      <w:numFmt w:val="decimal"/>
      <w:lvlText w:val="%1."/>
      <w:lvlJc w:val="left"/>
      <w:pPr>
        <w:tabs>
          <w:tab w:val="num" w:pos="3600"/>
        </w:tabs>
        <w:ind w:left="3600" w:hanging="360"/>
      </w:pPr>
      <w:rPr>
        <w:rFonts w:cs="Times New Roman"/>
      </w:rPr>
    </w:lvl>
    <w:lvl w:ilvl="1" w:tplc="04150019">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31">
    <w:nsid w:val="2E966BD8"/>
    <w:multiLevelType w:val="hybridMultilevel"/>
    <w:tmpl w:val="32263E42"/>
    <w:lvl w:ilvl="0" w:tplc="06EE3926">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nsid w:val="2EE07AD2"/>
    <w:multiLevelType w:val="hybridMultilevel"/>
    <w:tmpl w:val="530C853C"/>
    <w:lvl w:ilvl="0" w:tplc="5E184EAA">
      <w:start w:val="1"/>
      <w:numFmt w:val="upperRoman"/>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nsid w:val="2F6F60DB"/>
    <w:multiLevelType w:val="hybridMultilevel"/>
    <w:tmpl w:val="E82A1EB8"/>
    <w:lvl w:ilvl="0" w:tplc="06EE392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4">
    <w:nsid w:val="301270E1"/>
    <w:multiLevelType w:val="hybridMultilevel"/>
    <w:tmpl w:val="72A0DAC2"/>
    <w:lvl w:ilvl="0" w:tplc="0415000F">
      <w:start w:val="2"/>
      <w:numFmt w:val="decimal"/>
      <w:lvlText w:val="%1."/>
      <w:lvlJc w:val="left"/>
      <w:pPr>
        <w:tabs>
          <w:tab w:val="num" w:pos="360"/>
        </w:tabs>
        <w:ind w:left="360" w:hanging="360"/>
      </w:pPr>
      <w:rPr>
        <w:rFonts w:cs="Times New Roman" w:hint="default"/>
        <w:b/>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nsid w:val="319149EA"/>
    <w:multiLevelType w:val="hybridMultilevel"/>
    <w:tmpl w:val="4894ECAE"/>
    <w:lvl w:ilvl="0" w:tplc="940622E8">
      <w:start w:val="1"/>
      <w:numFmt w:val="bullet"/>
      <w:lvlText w:val=""/>
      <w:lvlJc w:val="left"/>
      <w:pPr>
        <w:tabs>
          <w:tab w:val="num" w:pos="720"/>
        </w:tabs>
        <w:ind w:left="720" w:hanging="360"/>
      </w:pPr>
      <w:rPr>
        <w:rFonts w:ascii="Symbol" w:hAnsi="Symbol" w:hint="default"/>
        <w:sz w:val="20"/>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6">
    <w:nsid w:val="321C20E5"/>
    <w:multiLevelType w:val="hybridMultilevel"/>
    <w:tmpl w:val="CB7E2A96"/>
    <w:lvl w:ilvl="0" w:tplc="FFFFFFFF">
      <w:start w:val="2"/>
      <w:numFmt w:val="decimal"/>
      <w:lvlText w:val="%1."/>
      <w:lvlJc w:val="left"/>
      <w:pPr>
        <w:tabs>
          <w:tab w:val="num" w:pos="1440"/>
        </w:tabs>
        <w:ind w:left="1440" w:hanging="360"/>
      </w:pPr>
      <w:rPr>
        <w:rFonts w:cs="Times New Roman" w:hint="default"/>
        <w:b/>
      </w:rPr>
    </w:lvl>
    <w:lvl w:ilvl="1" w:tplc="FFFFFFFF">
      <w:start w:val="1"/>
      <w:numFmt w:val="lowerLetter"/>
      <w:lvlText w:val="%2)"/>
      <w:lvlJc w:val="left"/>
      <w:pPr>
        <w:tabs>
          <w:tab w:val="num" w:pos="1440"/>
        </w:tabs>
        <w:ind w:left="1440" w:hanging="360"/>
      </w:pPr>
      <w:rPr>
        <w:rFonts w:cs="Times New Roman" w:hint="default"/>
        <w:b/>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nsid w:val="32785CFC"/>
    <w:multiLevelType w:val="hybridMultilevel"/>
    <w:tmpl w:val="FF02736C"/>
    <w:lvl w:ilvl="0" w:tplc="67521EF0">
      <w:numFmt w:val="bullet"/>
      <w:lvlText w:val="-"/>
      <w:lvlJc w:val="left"/>
      <w:pPr>
        <w:tabs>
          <w:tab w:val="num" w:pos="360"/>
        </w:tabs>
        <w:ind w:left="360" w:hanging="360"/>
      </w:pPr>
      <w:rPr>
        <w:rFonts w:hint="default"/>
      </w:rPr>
    </w:lvl>
    <w:lvl w:ilvl="1" w:tplc="B8E8348C"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8">
    <w:nsid w:val="32830FCB"/>
    <w:multiLevelType w:val="multilevel"/>
    <w:tmpl w:val="E32A87E4"/>
    <w:lvl w:ilvl="0">
      <w:start w:val="1"/>
      <w:numFmt w:val="decimal"/>
      <w:lvlText w:val="%1."/>
      <w:lvlJc w:val="left"/>
      <w:pPr>
        <w:tabs>
          <w:tab w:val="num" w:pos="360"/>
        </w:tabs>
      </w:pPr>
      <w:rPr>
        <w:rFonts w:cs="Times New Roman" w:hint="default"/>
      </w:rPr>
    </w:lvl>
    <w:lvl w:ilvl="1">
      <w:start w:val="1"/>
      <w:numFmt w:val="decimal"/>
      <w:isLgl/>
      <w:lvlText w:val="%1.%2"/>
      <w:lvlJc w:val="left"/>
      <w:pPr>
        <w:tabs>
          <w:tab w:val="num" w:pos="1788"/>
        </w:tabs>
        <w:ind w:left="1788" w:hanging="360"/>
      </w:pPr>
      <w:rPr>
        <w:rFonts w:cs="Times New Roman" w:hint="default"/>
      </w:rPr>
    </w:lvl>
    <w:lvl w:ilvl="2">
      <w:start w:val="1"/>
      <w:numFmt w:val="decimal"/>
      <w:isLgl/>
      <w:lvlText w:val="%1.%2.%3"/>
      <w:lvlJc w:val="left"/>
      <w:pPr>
        <w:tabs>
          <w:tab w:val="num" w:pos="3576"/>
        </w:tabs>
        <w:ind w:left="3576" w:hanging="720"/>
      </w:pPr>
      <w:rPr>
        <w:rFonts w:cs="Times New Roman" w:hint="default"/>
      </w:rPr>
    </w:lvl>
    <w:lvl w:ilvl="3">
      <w:start w:val="1"/>
      <w:numFmt w:val="decimal"/>
      <w:isLgl/>
      <w:lvlText w:val="%1.%2.%3.%4"/>
      <w:lvlJc w:val="left"/>
      <w:pPr>
        <w:tabs>
          <w:tab w:val="num" w:pos="5364"/>
        </w:tabs>
        <w:ind w:left="5364" w:hanging="1080"/>
      </w:pPr>
      <w:rPr>
        <w:rFonts w:cs="Times New Roman" w:hint="default"/>
      </w:rPr>
    </w:lvl>
    <w:lvl w:ilvl="4">
      <w:start w:val="1"/>
      <w:numFmt w:val="decimal"/>
      <w:isLgl/>
      <w:lvlText w:val="%1.%2.%3.%4.%5"/>
      <w:lvlJc w:val="left"/>
      <w:pPr>
        <w:tabs>
          <w:tab w:val="num" w:pos="6792"/>
        </w:tabs>
        <w:ind w:left="6792" w:hanging="1080"/>
      </w:pPr>
      <w:rPr>
        <w:rFonts w:cs="Times New Roman" w:hint="default"/>
      </w:rPr>
    </w:lvl>
    <w:lvl w:ilvl="5">
      <w:start w:val="1"/>
      <w:numFmt w:val="decimal"/>
      <w:isLgl/>
      <w:lvlText w:val="%1.%2.%3.%4.%5.%6"/>
      <w:lvlJc w:val="left"/>
      <w:pPr>
        <w:tabs>
          <w:tab w:val="num" w:pos="8580"/>
        </w:tabs>
        <w:ind w:left="8580" w:hanging="1440"/>
      </w:pPr>
      <w:rPr>
        <w:rFonts w:cs="Times New Roman" w:hint="default"/>
      </w:rPr>
    </w:lvl>
    <w:lvl w:ilvl="6">
      <w:start w:val="1"/>
      <w:numFmt w:val="decimal"/>
      <w:isLgl/>
      <w:lvlText w:val="%1.%2.%3.%4.%5.%6.%7"/>
      <w:lvlJc w:val="left"/>
      <w:pPr>
        <w:tabs>
          <w:tab w:val="num" w:pos="10008"/>
        </w:tabs>
        <w:ind w:left="10008" w:hanging="1440"/>
      </w:pPr>
      <w:rPr>
        <w:rFonts w:cs="Times New Roman" w:hint="default"/>
      </w:rPr>
    </w:lvl>
    <w:lvl w:ilvl="7">
      <w:start w:val="1"/>
      <w:numFmt w:val="decimal"/>
      <w:isLgl/>
      <w:lvlText w:val="%1.%2.%3.%4.%5.%6.%7.%8"/>
      <w:lvlJc w:val="left"/>
      <w:pPr>
        <w:tabs>
          <w:tab w:val="num" w:pos="11796"/>
        </w:tabs>
        <w:ind w:left="11796" w:hanging="1800"/>
      </w:pPr>
      <w:rPr>
        <w:rFonts w:cs="Times New Roman" w:hint="default"/>
      </w:rPr>
    </w:lvl>
    <w:lvl w:ilvl="8">
      <w:start w:val="1"/>
      <w:numFmt w:val="decimal"/>
      <w:isLgl/>
      <w:lvlText w:val="%1.%2.%3.%4.%5.%6.%7.%8.%9"/>
      <w:lvlJc w:val="left"/>
      <w:pPr>
        <w:tabs>
          <w:tab w:val="num" w:pos="13224"/>
        </w:tabs>
        <w:ind w:left="13224" w:hanging="1800"/>
      </w:pPr>
      <w:rPr>
        <w:rFonts w:cs="Times New Roman" w:hint="default"/>
      </w:rPr>
    </w:lvl>
  </w:abstractNum>
  <w:abstractNum w:abstractNumId="39">
    <w:nsid w:val="345F58E4"/>
    <w:multiLevelType w:val="hybridMultilevel"/>
    <w:tmpl w:val="F356CBBE"/>
    <w:lvl w:ilvl="0" w:tplc="568EEED8">
      <w:start w:val="1"/>
      <w:numFmt w:val="bullet"/>
      <w:lvlText w:val="-"/>
      <w:lvlJc w:val="left"/>
      <w:pPr>
        <w:tabs>
          <w:tab w:val="num" w:pos="1700"/>
        </w:tabs>
        <w:ind w:left="1700" w:hanging="284"/>
      </w:pPr>
      <w:rPr>
        <w:rFonts w:ascii="Garamond" w:hAnsi="Garamond" w:hint="default"/>
      </w:rPr>
    </w:lvl>
    <w:lvl w:ilvl="1" w:tplc="04150003">
      <w:start w:val="1"/>
      <w:numFmt w:val="bullet"/>
      <w:lvlText w:val="o"/>
      <w:lvlJc w:val="left"/>
      <w:pPr>
        <w:tabs>
          <w:tab w:val="num" w:pos="1776"/>
        </w:tabs>
        <w:ind w:left="1776" w:hanging="360"/>
      </w:pPr>
      <w:rPr>
        <w:rFonts w:ascii="Courier New" w:hAnsi="Courier New" w:hint="default"/>
      </w:rPr>
    </w:lvl>
    <w:lvl w:ilvl="2" w:tplc="04150005">
      <w:start w:val="1"/>
      <w:numFmt w:val="bullet"/>
      <w:lvlText w:val=""/>
      <w:lvlJc w:val="left"/>
      <w:pPr>
        <w:tabs>
          <w:tab w:val="num" w:pos="2496"/>
        </w:tabs>
        <w:ind w:left="2496" w:hanging="360"/>
      </w:pPr>
      <w:rPr>
        <w:rFonts w:ascii="Wingdings" w:hAnsi="Wingdings" w:hint="default"/>
      </w:rPr>
    </w:lvl>
    <w:lvl w:ilvl="3" w:tplc="04150001" w:tentative="1">
      <w:start w:val="1"/>
      <w:numFmt w:val="bullet"/>
      <w:lvlText w:val=""/>
      <w:lvlJc w:val="left"/>
      <w:pPr>
        <w:tabs>
          <w:tab w:val="num" w:pos="3216"/>
        </w:tabs>
        <w:ind w:left="3216" w:hanging="360"/>
      </w:pPr>
      <w:rPr>
        <w:rFonts w:ascii="Symbol" w:hAnsi="Symbol" w:hint="default"/>
      </w:rPr>
    </w:lvl>
    <w:lvl w:ilvl="4" w:tplc="04150003" w:tentative="1">
      <w:start w:val="1"/>
      <w:numFmt w:val="bullet"/>
      <w:lvlText w:val="o"/>
      <w:lvlJc w:val="left"/>
      <w:pPr>
        <w:tabs>
          <w:tab w:val="num" w:pos="3936"/>
        </w:tabs>
        <w:ind w:left="3936" w:hanging="360"/>
      </w:pPr>
      <w:rPr>
        <w:rFonts w:ascii="Courier New" w:hAnsi="Courier New" w:hint="default"/>
      </w:rPr>
    </w:lvl>
    <w:lvl w:ilvl="5" w:tplc="04150005" w:tentative="1">
      <w:start w:val="1"/>
      <w:numFmt w:val="bullet"/>
      <w:lvlText w:val=""/>
      <w:lvlJc w:val="left"/>
      <w:pPr>
        <w:tabs>
          <w:tab w:val="num" w:pos="4656"/>
        </w:tabs>
        <w:ind w:left="4656" w:hanging="360"/>
      </w:pPr>
      <w:rPr>
        <w:rFonts w:ascii="Wingdings" w:hAnsi="Wingdings" w:hint="default"/>
      </w:rPr>
    </w:lvl>
    <w:lvl w:ilvl="6" w:tplc="04150001" w:tentative="1">
      <w:start w:val="1"/>
      <w:numFmt w:val="bullet"/>
      <w:lvlText w:val=""/>
      <w:lvlJc w:val="left"/>
      <w:pPr>
        <w:tabs>
          <w:tab w:val="num" w:pos="5376"/>
        </w:tabs>
        <w:ind w:left="5376" w:hanging="360"/>
      </w:pPr>
      <w:rPr>
        <w:rFonts w:ascii="Symbol" w:hAnsi="Symbol" w:hint="default"/>
      </w:rPr>
    </w:lvl>
    <w:lvl w:ilvl="7" w:tplc="04150003" w:tentative="1">
      <w:start w:val="1"/>
      <w:numFmt w:val="bullet"/>
      <w:lvlText w:val="o"/>
      <w:lvlJc w:val="left"/>
      <w:pPr>
        <w:tabs>
          <w:tab w:val="num" w:pos="6096"/>
        </w:tabs>
        <w:ind w:left="6096" w:hanging="360"/>
      </w:pPr>
      <w:rPr>
        <w:rFonts w:ascii="Courier New" w:hAnsi="Courier New" w:hint="default"/>
      </w:rPr>
    </w:lvl>
    <w:lvl w:ilvl="8" w:tplc="04150005" w:tentative="1">
      <w:start w:val="1"/>
      <w:numFmt w:val="bullet"/>
      <w:lvlText w:val=""/>
      <w:lvlJc w:val="left"/>
      <w:pPr>
        <w:tabs>
          <w:tab w:val="num" w:pos="6816"/>
        </w:tabs>
        <w:ind w:left="6816" w:hanging="360"/>
      </w:pPr>
      <w:rPr>
        <w:rFonts w:ascii="Wingdings" w:hAnsi="Wingdings" w:hint="default"/>
      </w:rPr>
    </w:lvl>
  </w:abstractNum>
  <w:abstractNum w:abstractNumId="40">
    <w:nsid w:val="36187DE8"/>
    <w:multiLevelType w:val="hybridMultilevel"/>
    <w:tmpl w:val="EEDE61B8"/>
    <w:lvl w:ilvl="0" w:tplc="06EE392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1">
    <w:nsid w:val="36883F47"/>
    <w:multiLevelType w:val="multilevel"/>
    <w:tmpl w:val="EFE25E98"/>
    <w:lvl w:ilvl="0">
      <w:start w:val="1"/>
      <w:numFmt w:val="decimal"/>
      <w:lvlText w:val="%1."/>
      <w:lvlJc w:val="left"/>
      <w:pPr>
        <w:tabs>
          <w:tab w:val="num" w:pos="720"/>
        </w:tabs>
        <w:ind w:left="720" w:hanging="360"/>
      </w:pPr>
      <w:rPr>
        <w:rFonts w:cs="Times New Roman" w:hint="default"/>
        <w:b/>
      </w:rPr>
    </w:lvl>
    <w:lvl w:ilvl="1">
      <w:start w:val="1"/>
      <w:numFmt w:val="decimal"/>
      <w:isLgl/>
      <w:lvlText w:val="%2.%2."/>
      <w:lvlJc w:val="left"/>
      <w:pPr>
        <w:tabs>
          <w:tab w:val="num" w:pos="1128"/>
        </w:tabs>
        <w:ind w:left="1128" w:hanging="420"/>
      </w:pPr>
      <w:rPr>
        <w:rFonts w:cs="Times New Roman" w:hint="default"/>
        <w:b w:val="0"/>
      </w:rPr>
    </w:lvl>
    <w:lvl w:ilvl="2">
      <w:start w:val="1"/>
      <w:numFmt w:val="decimal"/>
      <w:isLgl/>
      <w:lvlText w:val="%1.%2.%3."/>
      <w:lvlJc w:val="left"/>
      <w:pPr>
        <w:tabs>
          <w:tab w:val="num" w:pos="1776"/>
        </w:tabs>
        <w:ind w:left="1776" w:hanging="720"/>
      </w:pPr>
      <w:rPr>
        <w:rFonts w:cs="Times New Roman" w:hint="default"/>
      </w:rPr>
    </w:lvl>
    <w:lvl w:ilvl="3">
      <w:start w:val="1"/>
      <w:numFmt w:val="decimal"/>
      <w:isLgl/>
      <w:lvlText w:val="%1.%2.%3.%4."/>
      <w:lvlJc w:val="left"/>
      <w:pPr>
        <w:tabs>
          <w:tab w:val="num" w:pos="2124"/>
        </w:tabs>
        <w:ind w:left="2124" w:hanging="720"/>
      </w:pPr>
      <w:rPr>
        <w:rFonts w:cs="Times New Roman" w:hint="default"/>
      </w:rPr>
    </w:lvl>
    <w:lvl w:ilvl="4">
      <w:start w:val="1"/>
      <w:numFmt w:val="decimal"/>
      <w:isLgl/>
      <w:lvlText w:val="%1.%2.%3.%4.%5."/>
      <w:lvlJc w:val="left"/>
      <w:pPr>
        <w:tabs>
          <w:tab w:val="num" w:pos="2832"/>
        </w:tabs>
        <w:ind w:left="2832" w:hanging="1080"/>
      </w:pPr>
      <w:rPr>
        <w:rFonts w:cs="Times New Roman" w:hint="default"/>
      </w:rPr>
    </w:lvl>
    <w:lvl w:ilvl="5">
      <w:start w:val="1"/>
      <w:numFmt w:val="decimal"/>
      <w:isLgl/>
      <w:lvlText w:val="%1.%2.%3.%4.%5.%6."/>
      <w:lvlJc w:val="left"/>
      <w:pPr>
        <w:tabs>
          <w:tab w:val="num" w:pos="3180"/>
        </w:tabs>
        <w:ind w:left="3180" w:hanging="1080"/>
      </w:pPr>
      <w:rPr>
        <w:rFonts w:cs="Times New Roman" w:hint="default"/>
      </w:rPr>
    </w:lvl>
    <w:lvl w:ilvl="6">
      <w:start w:val="1"/>
      <w:numFmt w:val="decimal"/>
      <w:isLgl/>
      <w:lvlText w:val="%1.%2.%3.%4.%5.%6.%7."/>
      <w:lvlJc w:val="left"/>
      <w:pPr>
        <w:tabs>
          <w:tab w:val="num" w:pos="3888"/>
        </w:tabs>
        <w:ind w:left="3888" w:hanging="1440"/>
      </w:pPr>
      <w:rPr>
        <w:rFonts w:cs="Times New Roman" w:hint="default"/>
      </w:rPr>
    </w:lvl>
    <w:lvl w:ilvl="7">
      <w:start w:val="1"/>
      <w:numFmt w:val="decimal"/>
      <w:isLgl/>
      <w:lvlText w:val="%1.%2.%3.%4.%5.%6.%7.%8."/>
      <w:lvlJc w:val="left"/>
      <w:pPr>
        <w:tabs>
          <w:tab w:val="num" w:pos="4236"/>
        </w:tabs>
        <w:ind w:left="4236" w:hanging="1440"/>
      </w:pPr>
      <w:rPr>
        <w:rFonts w:cs="Times New Roman" w:hint="default"/>
      </w:rPr>
    </w:lvl>
    <w:lvl w:ilvl="8">
      <w:start w:val="1"/>
      <w:numFmt w:val="decimal"/>
      <w:isLgl/>
      <w:lvlText w:val="%1.%2.%3.%4.%5.%6.%7.%8.%9."/>
      <w:lvlJc w:val="left"/>
      <w:pPr>
        <w:tabs>
          <w:tab w:val="num" w:pos="4944"/>
        </w:tabs>
        <w:ind w:left="4944" w:hanging="1800"/>
      </w:pPr>
      <w:rPr>
        <w:rFonts w:cs="Times New Roman" w:hint="default"/>
      </w:rPr>
    </w:lvl>
  </w:abstractNum>
  <w:abstractNum w:abstractNumId="42">
    <w:nsid w:val="36FB7B66"/>
    <w:multiLevelType w:val="hybridMultilevel"/>
    <w:tmpl w:val="281AB816"/>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3">
    <w:nsid w:val="376C64CB"/>
    <w:multiLevelType w:val="hybridMultilevel"/>
    <w:tmpl w:val="1A08F2EC"/>
    <w:lvl w:ilvl="0" w:tplc="C54212C2">
      <w:start w:val="1"/>
      <w:numFmt w:val="decimal"/>
      <w:lvlText w:val="%1."/>
      <w:lvlJc w:val="left"/>
      <w:pPr>
        <w:tabs>
          <w:tab w:val="num" w:pos="1800"/>
        </w:tabs>
        <w:ind w:left="1800" w:hanging="360"/>
      </w:pPr>
      <w:rPr>
        <w:rFonts w:cs="Times New Roman" w:hint="default"/>
        <w:b w:val="0"/>
      </w:rPr>
    </w:lvl>
    <w:lvl w:ilvl="1" w:tplc="2DAA23DC">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nsid w:val="3B3D4C86"/>
    <w:multiLevelType w:val="hybridMultilevel"/>
    <w:tmpl w:val="ECA07D74"/>
    <w:lvl w:ilvl="0" w:tplc="06EE392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5">
    <w:nsid w:val="3BEB7870"/>
    <w:multiLevelType w:val="hybridMultilevel"/>
    <w:tmpl w:val="5CE636AA"/>
    <w:lvl w:ilvl="0" w:tplc="06EE3926">
      <w:start w:val="1"/>
      <w:numFmt w:val="bullet"/>
      <w:lvlText w:val=""/>
      <w:lvlJc w:val="left"/>
      <w:pPr>
        <w:tabs>
          <w:tab w:val="num" w:pos="1020"/>
        </w:tabs>
        <w:ind w:left="1020" w:hanging="360"/>
      </w:pPr>
      <w:rPr>
        <w:rFonts w:ascii="Symbol" w:hAnsi="Symbol" w:hint="default"/>
      </w:rPr>
    </w:lvl>
    <w:lvl w:ilvl="1" w:tplc="6A3AA2FC">
      <w:start w:val="12"/>
      <w:numFmt w:val="upperRoman"/>
      <w:lvlText w:val="%2."/>
      <w:lvlJc w:val="left"/>
      <w:pPr>
        <w:tabs>
          <w:tab w:val="num" w:pos="1740"/>
        </w:tabs>
        <w:ind w:left="1740" w:hanging="360"/>
      </w:pPr>
      <w:rPr>
        <w:rFonts w:cs="Times New Roman" w:hint="default"/>
      </w:rPr>
    </w:lvl>
    <w:lvl w:ilvl="2" w:tplc="04150005" w:tentative="1">
      <w:start w:val="1"/>
      <w:numFmt w:val="bullet"/>
      <w:lvlText w:val=""/>
      <w:lvlJc w:val="left"/>
      <w:pPr>
        <w:tabs>
          <w:tab w:val="num" w:pos="2460"/>
        </w:tabs>
        <w:ind w:left="2460" w:hanging="360"/>
      </w:pPr>
      <w:rPr>
        <w:rFonts w:ascii="Wingdings" w:hAnsi="Wingdings" w:hint="default"/>
      </w:rPr>
    </w:lvl>
    <w:lvl w:ilvl="3" w:tplc="04150001" w:tentative="1">
      <w:start w:val="1"/>
      <w:numFmt w:val="bullet"/>
      <w:lvlText w:val=""/>
      <w:lvlJc w:val="left"/>
      <w:pPr>
        <w:tabs>
          <w:tab w:val="num" w:pos="3180"/>
        </w:tabs>
        <w:ind w:left="3180" w:hanging="360"/>
      </w:pPr>
      <w:rPr>
        <w:rFonts w:ascii="Symbol" w:hAnsi="Symbol" w:hint="default"/>
      </w:rPr>
    </w:lvl>
    <w:lvl w:ilvl="4" w:tplc="04150003" w:tentative="1">
      <w:start w:val="1"/>
      <w:numFmt w:val="bullet"/>
      <w:lvlText w:val="o"/>
      <w:lvlJc w:val="left"/>
      <w:pPr>
        <w:tabs>
          <w:tab w:val="num" w:pos="3900"/>
        </w:tabs>
        <w:ind w:left="3900" w:hanging="360"/>
      </w:pPr>
      <w:rPr>
        <w:rFonts w:ascii="Courier New" w:hAnsi="Courier New" w:hint="default"/>
      </w:rPr>
    </w:lvl>
    <w:lvl w:ilvl="5" w:tplc="04150005" w:tentative="1">
      <w:start w:val="1"/>
      <w:numFmt w:val="bullet"/>
      <w:lvlText w:val=""/>
      <w:lvlJc w:val="left"/>
      <w:pPr>
        <w:tabs>
          <w:tab w:val="num" w:pos="4620"/>
        </w:tabs>
        <w:ind w:left="4620" w:hanging="360"/>
      </w:pPr>
      <w:rPr>
        <w:rFonts w:ascii="Wingdings" w:hAnsi="Wingdings" w:hint="default"/>
      </w:rPr>
    </w:lvl>
    <w:lvl w:ilvl="6" w:tplc="04150001" w:tentative="1">
      <w:start w:val="1"/>
      <w:numFmt w:val="bullet"/>
      <w:lvlText w:val=""/>
      <w:lvlJc w:val="left"/>
      <w:pPr>
        <w:tabs>
          <w:tab w:val="num" w:pos="5340"/>
        </w:tabs>
        <w:ind w:left="5340" w:hanging="360"/>
      </w:pPr>
      <w:rPr>
        <w:rFonts w:ascii="Symbol" w:hAnsi="Symbol" w:hint="default"/>
      </w:rPr>
    </w:lvl>
    <w:lvl w:ilvl="7" w:tplc="04150003" w:tentative="1">
      <w:start w:val="1"/>
      <w:numFmt w:val="bullet"/>
      <w:lvlText w:val="o"/>
      <w:lvlJc w:val="left"/>
      <w:pPr>
        <w:tabs>
          <w:tab w:val="num" w:pos="6060"/>
        </w:tabs>
        <w:ind w:left="6060" w:hanging="360"/>
      </w:pPr>
      <w:rPr>
        <w:rFonts w:ascii="Courier New" w:hAnsi="Courier New" w:hint="default"/>
      </w:rPr>
    </w:lvl>
    <w:lvl w:ilvl="8" w:tplc="04150005" w:tentative="1">
      <w:start w:val="1"/>
      <w:numFmt w:val="bullet"/>
      <w:lvlText w:val=""/>
      <w:lvlJc w:val="left"/>
      <w:pPr>
        <w:tabs>
          <w:tab w:val="num" w:pos="6780"/>
        </w:tabs>
        <w:ind w:left="6780" w:hanging="360"/>
      </w:pPr>
      <w:rPr>
        <w:rFonts w:ascii="Wingdings" w:hAnsi="Wingdings" w:hint="default"/>
      </w:rPr>
    </w:lvl>
  </w:abstractNum>
  <w:abstractNum w:abstractNumId="46">
    <w:nsid w:val="3E296728"/>
    <w:multiLevelType w:val="hybridMultilevel"/>
    <w:tmpl w:val="948A0918"/>
    <w:lvl w:ilvl="0" w:tplc="92AAF43E">
      <w:start w:val="1"/>
      <w:numFmt w:val="upperLetter"/>
      <w:lvlText w:val="%1."/>
      <w:lvlJc w:val="left"/>
      <w:pPr>
        <w:tabs>
          <w:tab w:val="num" w:pos="2280"/>
        </w:tabs>
        <w:ind w:left="2280" w:hanging="360"/>
      </w:pPr>
      <w:rPr>
        <w:rFonts w:cs="Times New Roman" w:hint="default"/>
      </w:rPr>
    </w:lvl>
    <w:lvl w:ilvl="1" w:tplc="9DD20D0E">
      <w:start w:val="1"/>
      <w:numFmt w:val="lowerLetter"/>
      <w:lvlText w:val="%2)"/>
      <w:lvlJc w:val="left"/>
      <w:pPr>
        <w:tabs>
          <w:tab w:val="num" w:pos="3000"/>
        </w:tabs>
        <w:ind w:left="3000" w:hanging="360"/>
      </w:pPr>
      <w:rPr>
        <w:rFonts w:cs="Times New Roman" w:hint="default"/>
      </w:rPr>
    </w:lvl>
    <w:lvl w:ilvl="2" w:tplc="3D66BE36">
      <w:start w:val="9"/>
      <w:numFmt w:val="decimal"/>
      <w:lvlText w:val="%3."/>
      <w:lvlJc w:val="left"/>
      <w:pPr>
        <w:tabs>
          <w:tab w:val="num" w:pos="3900"/>
        </w:tabs>
        <w:ind w:left="3900" w:hanging="360"/>
      </w:pPr>
      <w:rPr>
        <w:rFonts w:cs="Times New Roman" w:hint="default"/>
        <w:b/>
      </w:rPr>
    </w:lvl>
    <w:lvl w:ilvl="3" w:tplc="0415000F" w:tentative="1">
      <w:start w:val="1"/>
      <w:numFmt w:val="decimal"/>
      <w:lvlText w:val="%4."/>
      <w:lvlJc w:val="left"/>
      <w:pPr>
        <w:tabs>
          <w:tab w:val="num" w:pos="4440"/>
        </w:tabs>
        <w:ind w:left="4440" w:hanging="360"/>
      </w:pPr>
      <w:rPr>
        <w:rFonts w:cs="Times New Roman"/>
      </w:rPr>
    </w:lvl>
    <w:lvl w:ilvl="4" w:tplc="04150019" w:tentative="1">
      <w:start w:val="1"/>
      <w:numFmt w:val="lowerLetter"/>
      <w:lvlText w:val="%5."/>
      <w:lvlJc w:val="left"/>
      <w:pPr>
        <w:tabs>
          <w:tab w:val="num" w:pos="5160"/>
        </w:tabs>
        <w:ind w:left="5160" w:hanging="360"/>
      </w:pPr>
      <w:rPr>
        <w:rFonts w:cs="Times New Roman"/>
      </w:rPr>
    </w:lvl>
    <w:lvl w:ilvl="5" w:tplc="0415001B" w:tentative="1">
      <w:start w:val="1"/>
      <w:numFmt w:val="lowerRoman"/>
      <w:lvlText w:val="%6."/>
      <w:lvlJc w:val="right"/>
      <w:pPr>
        <w:tabs>
          <w:tab w:val="num" w:pos="5880"/>
        </w:tabs>
        <w:ind w:left="5880" w:hanging="180"/>
      </w:pPr>
      <w:rPr>
        <w:rFonts w:cs="Times New Roman"/>
      </w:rPr>
    </w:lvl>
    <w:lvl w:ilvl="6" w:tplc="0415000F" w:tentative="1">
      <w:start w:val="1"/>
      <w:numFmt w:val="decimal"/>
      <w:lvlText w:val="%7."/>
      <w:lvlJc w:val="left"/>
      <w:pPr>
        <w:tabs>
          <w:tab w:val="num" w:pos="6600"/>
        </w:tabs>
        <w:ind w:left="6600" w:hanging="360"/>
      </w:pPr>
      <w:rPr>
        <w:rFonts w:cs="Times New Roman"/>
      </w:rPr>
    </w:lvl>
    <w:lvl w:ilvl="7" w:tplc="04150019" w:tentative="1">
      <w:start w:val="1"/>
      <w:numFmt w:val="lowerLetter"/>
      <w:lvlText w:val="%8."/>
      <w:lvlJc w:val="left"/>
      <w:pPr>
        <w:tabs>
          <w:tab w:val="num" w:pos="7320"/>
        </w:tabs>
        <w:ind w:left="7320" w:hanging="360"/>
      </w:pPr>
      <w:rPr>
        <w:rFonts w:cs="Times New Roman"/>
      </w:rPr>
    </w:lvl>
    <w:lvl w:ilvl="8" w:tplc="0415001B" w:tentative="1">
      <w:start w:val="1"/>
      <w:numFmt w:val="lowerRoman"/>
      <w:lvlText w:val="%9."/>
      <w:lvlJc w:val="right"/>
      <w:pPr>
        <w:tabs>
          <w:tab w:val="num" w:pos="8040"/>
        </w:tabs>
        <w:ind w:left="8040" w:hanging="180"/>
      </w:pPr>
      <w:rPr>
        <w:rFonts w:cs="Times New Roman"/>
      </w:rPr>
    </w:lvl>
  </w:abstractNum>
  <w:abstractNum w:abstractNumId="47">
    <w:nsid w:val="3F2479AC"/>
    <w:multiLevelType w:val="hybridMultilevel"/>
    <w:tmpl w:val="8DDA7622"/>
    <w:lvl w:ilvl="0" w:tplc="CC86BA92">
      <w:start w:val="1"/>
      <w:numFmt w:val="lowerLetter"/>
      <w:lvlText w:val="%1)"/>
      <w:lvlJc w:val="left"/>
      <w:pPr>
        <w:ind w:left="1778" w:hanging="360"/>
      </w:pPr>
      <w:rPr>
        <w:rFonts w:cs="Times New Roman" w:hint="default"/>
      </w:rPr>
    </w:lvl>
    <w:lvl w:ilvl="1" w:tplc="04150019" w:tentative="1">
      <w:start w:val="1"/>
      <w:numFmt w:val="lowerLetter"/>
      <w:lvlText w:val="%2."/>
      <w:lvlJc w:val="left"/>
      <w:pPr>
        <w:ind w:left="2498" w:hanging="360"/>
      </w:pPr>
      <w:rPr>
        <w:rFonts w:cs="Times New Roman"/>
      </w:rPr>
    </w:lvl>
    <w:lvl w:ilvl="2" w:tplc="0415001B" w:tentative="1">
      <w:start w:val="1"/>
      <w:numFmt w:val="lowerRoman"/>
      <w:lvlText w:val="%3."/>
      <w:lvlJc w:val="right"/>
      <w:pPr>
        <w:ind w:left="3218" w:hanging="180"/>
      </w:pPr>
      <w:rPr>
        <w:rFonts w:cs="Times New Roman"/>
      </w:rPr>
    </w:lvl>
    <w:lvl w:ilvl="3" w:tplc="0415000F" w:tentative="1">
      <w:start w:val="1"/>
      <w:numFmt w:val="decimal"/>
      <w:lvlText w:val="%4."/>
      <w:lvlJc w:val="left"/>
      <w:pPr>
        <w:ind w:left="3938" w:hanging="360"/>
      </w:pPr>
      <w:rPr>
        <w:rFonts w:cs="Times New Roman"/>
      </w:rPr>
    </w:lvl>
    <w:lvl w:ilvl="4" w:tplc="04150019" w:tentative="1">
      <w:start w:val="1"/>
      <w:numFmt w:val="lowerLetter"/>
      <w:lvlText w:val="%5."/>
      <w:lvlJc w:val="left"/>
      <w:pPr>
        <w:ind w:left="4658" w:hanging="360"/>
      </w:pPr>
      <w:rPr>
        <w:rFonts w:cs="Times New Roman"/>
      </w:rPr>
    </w:lvl>
    <w:lvl w:ilvl="5" w:tplc="0415001B" w:tentative="1">
      <w:start w:val="1"/>
      <w:numFmt w:val="lowerRoman"/>
      <w:lvlText w:val="%6."/>
      <w:lvlJc w:val="right"/>
      <w:pPr>
        <w:ind w:left="5378" w:hanging="180"/>
      </w:pPr>
      <w:rPr>
        <w:rFonts w:cs="Times New Roman"/>
      </w:rPr>
    </w:lvl>
    <w:lvl w:ilvl="6" w:tplc="0415000F" w:tentative="1">
      <w:start w:val="1"/>
      <w:numFmt w:val="decimal"/>
      <w:lvlText w:val="%7."/>
      <w:lvlJc w:val="left"/>
      <w:pPr>
        <w:ind w:left="6098" w:hanging="360"/>
      </w:pPr>
      <w:rPr>
        <w:rFonts w:cs="Times New Roman"/>
      </w:rPr>
    </w:lvl>
    <w:lvl w:ilvl="7" w:tplc="04150019" w:tentative="1">
      <w:start w:val="1"/>
      <w:numFmt w:val="lowerLetter"/>
      <w:lvlText w:val="%8."/>
      <w:lvlJc w:val="left"/>
      <w:pPr>
        <w:ind w:left="6818" w:hanging="360"/>
      </w:pPr>
      <w:rPr>
        <w:rFonts w:cs="Times New Roman"/>
      </w:rPr>
    </w:lvl>
    <w:lvl w:ilvl="8" w:tplc="0415001B" w:tentative="1">
      <w:start w:val="1"/>
      <w:numFmt w:val="lowerRoman"/>
      <w:lvlText w:val="%9."/>
      <w:lvlJc w:val="right"/>
      <w:pPr>
        <w:ind w:left="7538" w:hanging="180"/>
      </w:pPr>
      <w:rPr>
        <w:rFonts w:cs="Times New Roman"/>
      </w:rPr>
    </w:lvl>
  </w:abstractNum>
  <w:abstractNum w:abstractNumId="48">
    <w:nsid w:val="40D90058"/>
    <w:multiLevelType w:val="hybridMultilevel"/>
    <w:tmpl w:val="DD5257D4"/>
    <w:lvl w:ilvl="0" w:tplc="568EEED8">
      <w:start w:val="1"/>
      <w:numFmt w:val="bullet"/>
      <w:lvlText w:val="-"/>
      <w:lvlJc w:val="left"/>
      <w:pPr>
        <w:tabs>
          <w:tab w:val="num" w:pos="1700"/>
        </w:tabs>
        <w:ind w:left="1700" w:hanging="284"/>
      </w:pPr>
      <w:rPr>
        <w:rFonts w:ascii="Garamond" w:hAnsi="Garamond" w:hint="default"/>
      </w:rPr>
    </w:lvl>
    <w:lvl w:ilvl="1" w:tplc="04150003">
      <w:start w:val="1"/>
      <w:numFmt w:val="bullet"/>
      <w:lvlText w:val="o"/>
      <w:lvlJc w:val="left"/>
      <w:pPr>
        <w:tabs>
          <w:tab w:val="num" w:pos="1776"/>
        </w:tabs>
        <w:ind w:left="1776" w:hanging="360"/>
      </w:pPr>
      <w:rPr>
        <w:rFonts w:ascii="Courier New" w:hAnsi="Courier New" w:hint="default"/>
      </w:rPr>
    </w:lvl>
    <w:lvl w:ilvl="2" w:tplc="04150005">
      <w:start w:val="1"/>
      <w:numFmt w:val="bullet"/>
      <w:lvlText w:val=""/>
      <w:lvlJc w:val="left"/>
      <w:pPr>
        <w:tabs>
          <w:tab w:val="num" w:pos="2496"/>
        </w:tabs>
        <w:ind w:left="2496" w:hanging="360"/>
      </w:pPr>
      <w:rPr>
        <w:rFonts w:ascii="Wingdings" w:hAnsi="Wingdings" w:hint="default"/>
      </w:rPr>
    </w:lvl>
    <w:lvl w:ilvl="3" w:tplc="04150001" w:tentative="1">
      <w:start w:val="1"/>
      <w:numFmt w:val="bullet"/>
      <w:lvlText w:val=""/>
      <w:lvlJc w:val="left"/>
      <w:pPr>
        <w:tabs>
          <w:tab w:val="num" w:pos="3216"/>
        </w:tabs>
        <w:ind w:left="3216" w:hanging="360"/>
      </w:pPr>
      <w:rPr>
        <w:rFonts w:ascii="Symbol" w:hAnsi="Symbol" w:hint="default"/>
      </w:rPr>
    </w:lvl>
    <w:lvl w:ilvl="4" w:tplc="04150003" w:tentative="1">
      <w:start w:val="1"/>
      <w:numFmt w:val="bullet"/>
      <w:lvlText w:val="o"/>
      <w:lvlJc w:val="left"/>
      <w:pPr>
        <w:tabs>
          <w:tab w:val="num" w:pos="3936"/>
        </w:tabs>
        <w:ind w:left="3936" w:hanging="360"/>
      </w:pPr>
      <w:rPr>
        <w:rFonts w:ascii="Courier New" w:hAnsi="Courier New" w:hint="default"/>
      </w:rPr>
    </w:lvl>
    <w:lvl w:ilvl="5" w:tplc="04150005" w:tentative="1">
      <w:start w:val="1"/>
      <w:numFmt w:val="bullet"/>
      <w:lvlText w:val=""/>
      <w:lvlJc w:val="left"/>
      <w:pPr>
        <w:tabs>
          <w:tab w:val="num" w:pos="4656"/>
        </w:tabs>
        <w:ind w:left="4656" w:hanging="360"/>
      </w:pPr>
      <w:rPr>
        <w:rFonts w:ascii="Wingdings" w:hAnsi="Wingdings" w:hint="default"/>
      </w:rPr>
    </w:lvl>
    <w:lvl w:ilvl="6" w:tplc="04150001" w:tentative="1">
      <w:start w:val="1"/>
      <w:numFmt w:val="bullet"/>
      <w:lvlText w:val=""/>
      <w:lvlJc w:val="left"/>
      <w:pPr>
        <w:tabs>
          <w:tab w:val="num" w:pos="5376"/>
        </w:tabs>
        <w:ind w:left="5376" w:hanging="360"/>
      </w:pPr>
      <w:rPr>
        <w:rFonts w:ascii="Symbol" w:hAnsi="Symbol" w:hint="default"/>
      </w:rPr>
    </w:lvl>
    <w:lvl w:ilvl="7" w:tplc="04150003" w:tentative="1">
      <w:start w:val="1"/>
      <w:numFmt w:val="bullet"/>
      <w:lvlText w:val="o"/>
      <w:lvlJc w:val="left"/>
      <w:pPr>
        <w:tabs>
          <w:tab w:val="num" w:pos="6096"/>
        </w:tabs>
        <w:ind w:left="6096" w:hanging="360"/>
      </w:pPr>
      <w:rPr>
        <w:rFonts w:ascii="Courier New" w:hAnsi="Courier New" w:hint="default"/>
      </w:rPr>
    </w:lvl>
    <w:lvl w:ilvl="8" w:tplc="04150005" w:tentative="1">
      <w:start w:val="1"/>
      <w:numFmt w:val="bullet"/>
      <w:lvlText w:val=""/>
      <w:lvlJc w:val="left"/>
      <w:pPr>
        <w:tabs>
          <w:tab w:val="num" w:pos="6816"/>
        </w:tabs>
        <w:ind w:left="6816" w:hanging="360"/>
      </w:pPr>
      <w:rPr>
        <w:rFonts w:ascii="Wingdings" w:hAnsi="Wingdings" w:hint="default"/>
      </w:rPr>
    </w:lvl>
  </w:abstractNum>
  <w:abstractNum w:abstractNumId="49">
    <w:nsid w:val="42656315"/>
    <w:multiLevelType w:val="hybridMultilevel"/>
    <w:tmpl w:val="382AFB78"/>
    <w:lvl w:ilvl="0" w:tplc="B21662AA">
      <w:start w:val="1"/>
      <w:numFmt w:val="decimal"/>
      <w:lvlText w:val="%1."/>
      <w:lvlJc w:val="left"/>
      <w:pPr>
        <w:tabs>
          <w:tab w:val="num" w:pos="1980"/>
        </w:tabs>
        <w:ind w:left="1980" w:hanging="360"/>
      </w:pPr>
      <w:rPr>
        <w:rFonts w:cs="Times New Roman" w:hint="default"/>
        <w:b w:val="0"/>
        <w:sz w:val="24"/>
        <w:szCs w:val="24"/>
      </w:rPr>
    </w:lvl>
    <w:lvl w:ilvl="1" w:tplc="5E184EAA">
      <w:start w:val="1"/>
      <w:numFmt w:val="upperRoman"/>
      <w:lvlText w:val="%2."/>
      <w:lvlJc w:val="left"/>
      <w:pPr>
        <w:tabs>
          <w:tab w:val="num" w:pos="1980"/>
        </w:tabs>
        <w:ind w:left="1980" w:hanging="360"/>
      </w:pPr>
      <w:rPr>
        <w:rFonts w:cs="Times New Roman" w:hint="default"/>
        <w:b/>
        <w:sz w:val="24"/>
        <w:szCs w:val="24"/>
      </w:rPr>
    </w:lvl>
    <w:lvl w:ilvl="2" w:tplc="0415001B" w:tentative="1">
      <w:start w:val="1"/>
      <w:numFmt w:val="lowerRoman"/>
      <w:lvlText w:val="%3."/>
      <w:lvlJc w:val="right"/>
      <w:pPr>
        <w:tabs>
          <w:tab w:val="num" w:pos="2700"/>
        </w:tabs>
        <w:ind w:left="2700" w:hanging="180"/>
      </w:pPr>
      <w:rPr>
        <w:rFonts w:cs="Times New Roman"/>
      </w:rPr>
    </w:lvl>
    <w:lvl w:ilvl="3" w:tplc="0415000F" w:tentative="1">
      <w:start w:val="1"/>
      <w:numFmt w:val="decimal"/>
      <w:lvlText w:val="%4."/>
      <w:lvlJc w:val="left"/>
      <w:pPr>
        <w:tabs>
          <w:tab w:val="num" w:pos="3420"/>
        </w:tabs>
        <w:ind w:left="3420" w:hanging="360"/>
      </w:pPr>
      <w:rPr>
        <w:rFonts w:cs="Times New Roman"/>
      </w:rPr>
    </w:lvl>
    <w:lvl w:ilvl="4" w:tplc="04150019" w:tentative="1">
      <w:start w:val="1"/>
      <w:numFmt w:val="lowerLetter"/>
      <w:lvlText w:val="%5."/>
      <w:lvlJc w:val="left"/>
      <w:pPr>
        <w:tabs>
          <w:tab w:val="num" w:pos="4140"/>
        </w:tabs>
        <w:ind w:left="4140" w:hanging="360"/>
      </w:pPr>
      <w:rPr>
        <w:rFonts w:cs="Times New Roman"/>
      </w:rPr>
    </w:lvl>
    <w:lvl w:ilvl="5" w:tplc="0415001B" w:tentative="1">
      <w:start w:val="1"/>
      <w:numFmt w:val="lowerRoman"/>
      <w:lvlText w:val="%6."/>
      <w:lvlJc w:val="right"/>
      <w:pPr>
        <w:tabs>
          <w:tab w:val="num" w:pos="4860"/>
        </w:tabs>
        <w:ind w:left="4860" w:hanging="180"/>
      </w:pPr>
      <w:rPr>
        <w:rFonts w:cs="Times New Roman"/>
      </w:rPr>
    </w:lvl>
    <w:lvl w:ilvl="6" w:tplc="0415000F" w:tentative="1">
      <w:start w:val="1"/>
      <w:numFmt w:val="decimal"/>
      <w:lvlText w:val="%7."/>
      <w:lvlJc w:val="left"/>
      <w:pPr>
        <w:tabs>
          <w:tab w:val="num" w:pos="5580"/>
        </w:tabs>
        <w:ind w:left="5580" w:hanging="360"/>
      </w:pPr>
      <w:rPr>
        <w:rFonts w:cs="Times New Roman"/>
      </w:rPr>
    </w:lvl>
    <w:lvl w:ilvl="7" w:tplc="04150019" w:tentative="1">
      <w:start w:val="1"/>
      <w:numFmt w:val="lowerLetter"/>
      <w:lvlText w:val="%8."/>
      <w:lvlJc w:val="left"/>
      <w:pPr>
        <w:tabs>
          <w:tab w:val="num" w:pos="6300"/>
        </w:tabs>
        <w:ind w:left="6300" w:hanging="360"/>
      </w:pPr>
      <w:rPr>
        <w:rFonts w:cs="Times New Roman"/>
      </w:rPr>
    </w:lvl>
    <w:lvl w:ilvl="8" w:tplc="0415001B" w:tentative="1">
      <w:start w:val="1"/>
      <w:numFmt w:val="lowerRoman"/>
      <w:lvlText w:val="%9."/>
      <w:lvlJc w:val="right"/>
      <w:pPr>
        <w:tabs>
          <w:tab w:val="num" w:pos="7020"/>
        </w:tabs>
        <w:ind w:left="7020" w:hanging="180"/>
      </w:pPr>
      <w:rPr>
        <w:rFonts w:cs="Times New Roman"/>
      </w:rPr>
    </w:lvl>
  </w:abstractNum>
  <w:abstractNum w:abstractNumId="50">
    <w:nsid w:val="43BB1361"/>
    <w:multiLevelType w:val="hybridMultilevel"/>
    <w:tmpl w:val="2BB67028"/>
    <w:lvl w:ilvl="0" w:tplc="B8D44064">
      <w:start w:val="1"/>
      <w:numFmt w:val="bullet"/>
      <w:lvlText w:val=""/>
      <w:lvlJc w:val="left"/>
      <w:pPr>
        <w:tabs>
          <w:tab w:val="num" w:pos="3600"/>
        </w:tabs>
        <w:ind w:left="3600" w:hanging="360"/>
      </w:pPr>
      <w:rPr>
        <w:rFonts w:ascii="Symbol" w:hAnsi="Symbol" w:hint="default"/>
        <w:b w:val="0"/>
        <w:i w:val="0"/>
        <w:color w:val="auto"/>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1">
    <w:nsid w:val="43D209C2"/>
    <w:multiLevelType w:val="hybridMultilevel"/>
    <w:tmpl w:val="BAFCCEC2"/>
    <w:lvl w:ilvl="0" w:tplc="A9D4DE9E">
      <w:start w:val="1"/>
      <w:numFmt w:val="decimal"/>
      <w:lvlText w:val="%1."/>
      <w:lvlJc w:val="left"/>
      <w:pPr>
        <w:tabs>
          <w:tab w:val="num" w:pos="720"/>
        </w:tabs>
        <w:ind w:left="720" w:hanging="360"/>
      </w:pPr>
      <w:rPr>
        <w:rFonts w:cs="Times New Roman" w:hint="default"/>
        <w:b/>
      </w:rPr>
    </w:lvl>
    <w:lvl w:ilvl="1" w:tplc="C18A83B2">
      <w:start w:val="15"/>
      <w:numFmt w:val="upperRoman"/>
      <w:lvlText w:val="%2."/>
      <w:lvlJc w:val="left"/>
      <w:pPr>
        <w:tabs>
          <w:tab w:val="num" w:pos="1440"/>
        </w:tabs>
        <w:ind w:left="1440" w:hanging="360"/>
      </w:pPr>
      <w:rPr>
        <w:rFonts w:cs="Times New Roman" w:hint="default"/>
        <w:b/>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2">
    <w:nsid w:val="44D14AE5"/>
    <w:multiLevelType w:val="hybridMultilevel"/>
    <w:tmpl w:val="1FE02A1C"/>
    <w:lvl w:ilvl="0" w:tplc="CBC4B85C">
      <w:start w:val="1"/>
      <w:numFmt w:val="decimal"/>
      <w:lvlText w:val="%1."/>
      <w:lvlJc w:val="left"/>
      <w:pPr>
        <w:tabs>
          <w:tab w:val="num" w:pos="720"/>
        </w:tabs>
        <w:ind w:left="720" w:hanging="360"/>
      </w:pPr>
      <w:rPr>
        <w:rFonts w:cs="Times New Roman"/>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3">
    <w:nsid w:val="459931D6"/>
    <w:multiLevelType w:val="hybridMultilevel"/>
    <w:tmpl w:val="19BC9CCE"/>
    <w:lvl w:ilvl="0" w:tplc="88DCF6E8">
      <w:start w:val="1"/>
      <w:numFmt w:val="decimal"/>
      <w:lvlText w:val="%1."/>
      <w:lvlJc w:val="left"/>
      <w:pPr>
        <w:tabs>
          <w:tab w:val="num" w:pos="720"/>
        </w:tabs>
        <w:ind w:left="720" w:hanging="360"/>
      </w:pPr>
      <w:rPr>
        <w:rFonts w:ascii="Times New Roman" w:eastAsia="Times New Roman" w:hAnsi="Times New Roman" w:cs="Times New Roman" w:hint="default"/>
      </w:rPr>
    </w:lvl>
    <w:lvl w:ilvl="1" w:tplc="120EE3BC">
      <w:start w:val="1"/>
      <w:numFmt w:val="bullet"/>
      <w:lvlText w:val=""/>
      <w:lvlJc w:val="left"/>
      <w:pPr>
        <w:tabs>
          <w:tab w:val="num" w:pos="1440"/>
        </w:tabs>
        <w:ind w:left="1440" w:hanging="360"/>
      </w:pPr>
      <w:rPr>
        <w:rFonts w:ascii="Symbol" w:hAnsi="Symbol" w:hint="default"/>
        <w:color w:val="auto"/>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4">
    <w:nsid w:val="468F1EEA"/>
    <w:multiLevelType w:val="hybridMultilevel"/>
    <w:tmpl w:val="53A8E97C"/>
    <w:lvl w:ilvl="0" w:tplc="B8D44064">
      <w:start w:val="1"/>
      <w:numFmt w:val="bullet"/>
      <w:lvlText w:val=""/>
      <w:lvlJc w:val="left"/>
      <w:pPr>
        <w:tabs>
          <w:tab w:val="num" w:pos="3600"/>
        </w:tabs>
        <w:ind w:left="360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nsid w:val="47A00376"/>
    <w:multiLevelType w:val="hybridMultilevel"/>
    <w:tmpl w:val="1D20B856"/>
    <w:lvl w:ilvl="0" w:tplc="93603464">
      <w:start w:val="5"/>
      <w:numFmt w:val="bullet"/>
      <w:lvlText w:val="-"/>
      <w:lvlJc w:val="left"/>
      <w:pPr>
        <w:tabs>
          <w:tab w:val="num" w:pos="1020"/>
        </w:tabs>
        <w:ind w:left="1020" w:hanging="360"/>
      </w:pPr>
      <w:rPr>
        <w:rFonts w:ascii="Times New Roman" w:eastAsia="Times New Roman" w:hAnsi="Times New Roman" w:hint="default"/>
      </w:rPr>
    </w:lvl>
    <w:lvl w:ilvl="1" w:tplc="6A3AA2FC">
      <w:start w:val="12"/>
      <w:numFmt w:val="upperRoman"/>
      <w:lvlText w:val="%2."/>
      <w:lvlJc w:val="left"/>
      <w:pPr>
        <w:tabs>
          <w:tab w:val="num" w:pos="1740"/>
        </w:tabs>
        <w:ind w:left="1740" w:hanging="360"/>
      </w:pPr>
      <w:rPr>
        <w:rFonts w:cs="Times New Roman" w:hint="default"/>
      </w:rPr>
    </w:lvl>
    <w:lvl w:ilvl="2" w:tplc="04150005" w:tentative="1">
      <w:start w:val="1"/>
      <w:numFmt w:val="bullet"/>
      <w:lvlText w:val=""/>
      <w:lvlJc w:val="left"/>
      <w:pPr>
        <w:tabs>
          <w:tab w:val="num" w:pos="2460"/>
        </w:tabs>
        <w:ind w:left="2460" w:hanging="360"/>
      </w:pPr>
      <w:rPr>
        <w:rFonts w:ascii="Wingdings" w:hAnsi="Wingdings" w:hint="default"/>
      </w:rPr>
    </w:lvl>
    <w:lvl w:ilvl="3" w:tplc="04150001" w:tentative="1">
      <w:start w:val="1"/>
      <w:numFmt w:val="bullet"/>
      <w:lvlText w:val=""/>
      <w:lvlJc w:val="left"/>
      <w:pPr>
        <w:tabs>
          <w:tab w:val="num" w:pos="3180"/>
        </w:tabs>
        <w:ind w:left="3180" w:hanging="360"/>
      </w:pPr>
      <w:rPr>
        <w:rFonts w:ascii="Symbol" w:hAnsi="Symbol" w:hint="default"/>
      </w:rPr>
    </w:lvl>
    <w:lvl w:ilvl="4" w:tplc="04150003" w:tentative="1">
      <w:start w:val="1"/>
      <w:numFmt w:val="bullet"/>
      <w:lvlText w:val="o"/>
      <w:lvlJc w:val="left"/>
      <w:pPr>
        <w:tabs>
          <w:tab w:val="num" w:pos="3900"/>
        </w:tabs>
        <w:ind w:left="3900" w:hanging="360"/>
      </w:pPr>
      <w:rPr>
        <w:rFonts w:ascii="Courier New" w:hAnsi="Courier New" w:hint="default"/>
      </w:rPr>
    </w:lvl>
    <w:lvl w:ilvl="5" w:tplc="04150005" w:tentative="1">
      <w:start w:val="1"/>
      <w:numFmt w:val="bullet"/>
      <w:lvlText w:val=""/>
      <w:lvlJc w:val="left"/>
      <w:pPr>
        <w:tabs>
          <w:tab w:val="num" w:pos="4620"/>
        </w:tabs>
        <w:ind w:left="4620" w:hanging="360"/>
      </w:pPr>
      <w:rPr>
        <w:rFonts w:ascii="Wingdings" w:hAnsi="Wingdings" w:hint="default"/>
      </w:rPr>
    </w:lvl>
    <w:lvl w:ilvl="6" w:tplc="04150001" w:tentative="1">
      <w:start w:val="1"/>
      <w:numFmt w:val="bullet"/>
      <w:lvlText w:val=""/>
      <w:lvlJc w:val="left"/>
      <w:pPr>
        <w:tabs>
          <w:tab w:val="num" w:pos="5340"/>
        </w:tabs>
        <w:ind w:left="5340" w:hanging="360"/>
      </w:pPr>
      <w:rPr>
        <w:rFonts w:ascii="Symbol" w:hAnsi="Symbol" w:hint="default"/>
      </w:rPr>
    </w:lvl>
    <w:lvl w:ilvl="7" w:tplc="04150003" w:tentative="1">
      <w:start w:val="1"/>
      <w:numFmt w:val="bullet"/>
      <w:lvlText w:val="o"/>
      <w:lvlJc w:val="left"/>
      <w:pPr>
        <w:tabs>
          <w:tab w:val="num" w:pos="6060"/>
        </w:tabs>
        <w:ind w:left="6060" w:hanging="360"/>
      </w:pPr>
      <w:rPr>
        <w:rFonts w:ascii="Courier New" w:hAnsi="Courier New" w:hint="default"/>
      </w:rPr>
    </w:lvl>
    <w:lvl w:ilvl="8" w:tplc="04150005" w:tentative="1">
      <w:start w:val="1"/>
      <w:numFmt w:val="bullet"/>
      <w:lvlText w:val=""/>
      <w:lvlJc w:val="left"/>
      <w:pPr>
        <w:tabs>
          <w:tab w:val="num" w:pos="6780"/>
        </w:tabs>
        <w:ind w:left="6780" w:hanging="360"/>
      </w:pPr>
      <w:rPr>
        <w:rFonts w:ascii="Wingdings" w:hAnsi="Wingdings" w:hint="default"/>
      </w:rPr>
    </w:lvl>
  </w:abstractNum>
  <w:abstractNum w:abstractNumId="56">
    <w:nsid w:val="47CF0F72"/>
    <w:multiLevelType w:val="hybridMultilevel"/>
    <w:tmpl w:val="766A4AC4"/>
    <w:lvl w:ilvl="0" w:tplc="06EE39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49087DCF"/>
    <w:multiLevelType w:val="hybridMultilevel"/>
    <w:tmpl w:val="9A7C3100"/>
    <w:lvl w:ilvl="0" w:tplc="120EE3BC">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8">
    <w:nsid w:val="4D167898"/>
    <w:multiLevelType w:val="hybridMultilevel"/>
    <w:tmpl w:val="449A457C"/>
    <w:lvl w:ilvl="0" w:tplc="06EE392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59">
    <w:nsid w:val="4D4F0BDD"/>
    <w:multiLevelType w:val="hybridMultilevel"/>
    <w:tmpl w:val="940AAC1A"/>
    <w:lvl w:ilvl="0" w:tplc="FFFFFFFF">
      <w:numFmt w:val="bullet"/>
      <w:lvlText w:val="-"/>
      <w:lvlJc w:val="left"/>
      <w:pPr>
        <w:tabs>
          <w:tab w:val="num" w:pos="360"/>
        </w:tabs>
        <w:ind w:left="360" w:hanging="360"/>
      </w:pPr>
      <w:rPr>
        <w:rFont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nsid w:val="4D591AA7"/>
    <w:multiLevelType w:val="hybridMultilevel"/>
    <w:tmpl w:val="D51C2336"/>
    <w:lvl w:ilvl="0" w:tplc="04150015">
      <w:start w:val="1"/>
      <w:numFmt w:val="upperLetter"/>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1">
    <w:nsid w:val="4DF32FE8"/>
    <w:multiLevelType w:val="hybridMultilevel"/>
    <w:tmpl w:val="D160DE7C"/>
    <w:lvl w:ilvl="0" w:tplc="6B5E5A92">
      <w:numFmt w:val="bullet"/>
      <w:lvlText w:val="-"/>
      <w:lvlJc w:val="left"/>
      <w:pPr>
        <w:tabs>
          <w:tab w:val="num" w:pos="360"/>
        </w:tabs>
        <w:ind w:left="360" w:hanging="360"/>
      </w:pPr>
      <w:rPr>
        <w:rFonts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2">
    <w:nsid w:val="500D561D"/>
    <w:multiLevelType w:val="hybridMultilevel"/>
    <w:tmpl w:val="B51A5862"/>
    <w:lvl w:ilvl="0" w:tplc="120EE3BC">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3">
    <w:nsid w:val="517C5832"/>
    <w:multiLevelType w:val="hybridMultilevel"/>
    <w:tmpl w:val="B220F302"/>
    <w:lvl w:ilvl="0" w:tplc="FFFFFFFF">
      <w:start w:val="4"/>
      <w:numFmt w:val="bullet"/>
      <w:lvlText w:val=""/>
      <w:lvlJc w:val="left"/>
      <w:pPr>
        <w:tabs>
          <w:tab w:val="num" w:pos="1080"/>
        </w:tabs>
        <w:ind w:left="1080" w:hanging="360"/>
      </w:pPr>
      <w:rPr>
        <w:rFonts w:ascii="Symbol" w:eastAsia="Times New Roman" w:hAnsi="Symbol" w:hint="default"/>
        <w:sz w:val="20"/>
      </w:rPr>
    </w:lvl>
    <w:lvl w:ilvl="1" w:tplc="FFFFFFFF">
      <w:start w:val="2"/>
      <w:numFmt w:val="bullet"/>
      <w:lvlText w:val=""/>
      <w:lvlJc w:val="left"/>
      <w:pPr>
        <w:tabs>
          <w:tab w:val="num" w:pos="2148"/>
        </w:tabs>
        <w:ind w:left="2148" w:hanging="360"/>
      </w:pPr>
      <w:rPr>
        <w:rFonts w:ascii="Symbol" w:eastAsia="Times New Roman" w:hAnsi="Symbol"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64">
    <w:nsid w:val="51E90CFC"/>
    <w:multiLevelType w:val="hybridMultilevel"/>
    <w:tmpl w:val="05C8430A"/>
    <w:lvl w:ilvl="0" w:tplc="68620646">
      <w:start w:val="1"/>
      <w:numFmt w:val="decimal"/>
      <w:lvlText w:val="%1."/>
      <w:lvlJc w:val="left"/>
      <w:pPr>
        <w:tabs>
          <w:tab w:val="num" w:pos="15"/>
        </w:tabs>
        <w:ind w:left="15" w:hanging="375"/>
      </w:pPr>
      <w:rPr>
        <w:rFonts w:cs="Times New Roman" w:hint="default"/>
        <w:b/>
        <w:color w:val="auto"/>
      </w:rPr>
    </w:lvl>
    <w:lvl w:ilvl="1" w:tplc="B8D44064">
      <w:start w:val="1"/>
      <w:numFmt w:val="bullet"/>
      <w:lvlText w:val=""/>
      <w:lvlJc w:val="left"/>
      <w:pPr>
        <w:tabs>
          <w:tab w:val="num" w:pos="1440"/>
        </w:tabs>
        <w:ind w:left="1440" w:hanging="360"/>
      </w:pPr>
      <w:rPr>
        <w:rFonts w:ascii="Symbol" w:hAnsi="Symbol" w:hint="default"/>
        <w:b/>
        <w:color w:val="auto"/>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5">
    <w:nsid w:val="537D379A"/>
    <w:multiLevelType w:val="hybridMultilevel"/>
    <w:tmpl w:val="70A62DE0"/>
    <w:lvl w:ilvl="0" w:tplc="FFFFFFFF">
      <w:start w:val="1"/>
      <w:numFmt w:val="lowerLetter"/>
      <w:lvlText w:val="%1)"/>
      <w:lvlJc w:val="left"/>
      <w:pPr>
        <w:tabs>
          <w:tab w:val="num" w:pos="1440"/>
        </w:tabs>
        <w:ind w:left="1440" w:hanging="360"/>
      </w:pPr>
      <w:rPr>
        <w:rFonts w:cs="Times New Roman" w:hint="default"/>
        <w:i w:val="0"/>
        <w:color w:val="auto"/>
      </w:rPr>
    </w:lvl>
    <w:lvl w:ilvl="1" w:tplc="FFFFFFFF">
      <w:start w:val="2"/>
      <w:numFmt w:val="decimal"/>
      <w:lvlText w:val="%2."/>
      <w:lvlJc w:val="left"/>
      <w:pPr>
        <w:tabs>
          <w:tab w:val="num" w:pos="1440"/>
        </w:tabs>
        <w:ind w:left="1440" w:hanging="360"/>
      </w:pPr>
      <w:rPr>
        <w:rFonts w:cs="Times New Roman" w:hint="default"/>
        <w:b/>
        <w:i w:val="0"/>
        <w:color w:val="auto"/>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6">
    <w:nsid w:val="54A040DD"/>
    <w:multiLevelType w:val="hybridMultilevel"/>
    <w:tmpl w:val="52DAFD5C"/>
    <w:lvl w:ilvl="0" w:tplc="04150015">
      <w:start w:val="1"/>
      <w:numFmt w:val="upperLetter"/>
      <w:lvlText w:val="%1."/>
      <w:lvlJc w:val="left"/>
      <w:pPr>
        <w:ind w:left="360" w:hanging="360"/>
      </w:pPr>
      <w:rPr>
        <w:rFonts w:cs="Times New Roman" w:hint="default"/>
        <w:i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7">
    <w:nsid w:val="56B52026"/>
    <w:multiLevelType w:val="multilevel"/>
    <w:tmpl w:val="C3FAC70A"/>
    <w:lvl w:ilvl="0">
      <w:start w:val="1"/>
      <w:numFmt w:val="bullet"/>
      <w:lvlText w:val=""/>
      <w:lvlJc w:val="left"/>
      <w:pPr>
        <w:tabs>
          <w:tab w:val="num" w:pos="3600"/>
        </w:tabs>
        <w:ind w:left="3600" w:hanging="360"/>
      </w:pPr>
      <w:rPr>
        <w:rFonts w:ascii="Symbol" w:hAnsi="Symbol" w:hint="default"/>
        <w:color w:val="auto"/>
      </w:rPr>
    </w:lvl>
    <w:lvl w:ilvl="1">
      <w:start w:val="1"/>
      <w:numFmt w:val="bullet"/>
      <w:lvlText w:val="o"/>
      <w:lvlJc w:val="left"/>
      <w:pPr>
        <w:tabs>
          <w:tab w:val="num" w:pos="3180"/>
        </w:tabs>
        <w:ind w:left="3180" w:hanging="360"/>
      </w:pPr>
      <w:rPr>
        <w:rFonts w:ascii="Courier New" w:hAnsi="Courier New" w:hint="default"/>
      </w:rPr>
    </w:lvl>
    <w:lvl w:ilvl="2">
      <w:start w:val="1"/>
      <w:numFmt w:val="bullet"/>
      <w:lvlText w:val=""/>
      <w:lvlJc w:val="left"/>
      <w:pPr>
        <w:tabs>
          <w:tab w:val="num" w:pos="3900"/>
        </w:tabs>
        <w:ind w:left="3900" w:hanging="360"/>
      </w:pPr>
      <w:rPr>
        <w:rFonts w:ascii="Wingdings" w:hAnsi="Wingdings" w:hint="default"/>
      </w:rPr>
    </w:lvl>
    <w:lvl w:ilvl="3">
      <w:start w:val="1"/>
      <w:numFmt w:val="bullet"/>
      <w:lvlText w:val=""/>
      <w:lvlJc w:val="left"/>
      <w:pPr>
        <w:tabs>
          <w:tab w:val="num" w:pos="4620"/>
        </w:tabs>
        <w:ind w:left="4620" w:hanging="360"/>
      </w:pPr>
      <w:rPr>
        <w:rFonts w:ascii="Symbol" w:hAnsi="Symbol" w:hint="default"/>
      </w:rPr>
    </w:lvl>
    <w:lvl w:ilvl="4">
      <w:start w:val="1"/>
      <w:numFmt w:val="bullet"/>
      <w:lvlText w:val="o"/>
      <w:lvlJc w:val="left"/>
      <w:pPr>
        <w:tabs>
          <w:tab w:val="num" w:pos="5340"/>
        </w:tabs>
        <w:ind w:left="5340" w:hanging="360"/>
      </w:pPr>
      <w:rPr>
        <w:rFonts w:ascii="Courier New" w:hAnsi="Courier New" w:hint="default"/>
      </w:rPr>
    </w:lvl>
    <w:lvl w:ilvl="5">
      <w:start w:val="1"/>
      <w:numFmt w:val="bullet"/>
      <w:lvlText w:val=""/>
      <w:lvlJc w:val="left"/>
      <w:pPr>
        <w:tabs>
          <w:tab w:val="num" w:pos="6060"/>
        </w:tabs>
        <w:ind w:left="6060" w:hanging="360"/>
      </w:pPr>
      <w:rPr>
        <w:rFonts w:ascii="Wingdings" w:hAnsi="Wingdings" w:hint="default"/>
      </w:rPr>
    </w:lvl>
    <w:lvl w:ilvl="6">
      <w:start w:val="1"/>
      <w:numFmt w:val="bullet"/>
      <w:lvlText w:val=""/>
      <w:lvlJc w:val="left"/>
      <w:pPr>
        <w:tabs>
          <w:tab w:val="num" w:pos="6780"/>
        </w:tabs>
        <w:ind w:left="6780" w:hanging="360"/>
      </w:pPr>
      <w:rPr>
        <w:rFonts w:ascii="Symbol" w:hAnsi="Symbol" w:hint="default"/>
      </w:rPr>
    </w:lvl>
    <w:lvl w:ilvl="7">
      <w:start w:val="1"/>
      <w:numFmt w:val="bullet"/>
      <w:lvlText w:val="o"/>
      <w:lvlJc w:val="left"/>
      <w:pPr>
        <w:tabs>
          <w:tab w:val="num" w:pos="7500"/>
        </w:tabs>
        <w:ind w:left="7500" w:hanging="360"/>
      </w:pPr>
      <w:rPr>
        <w:rFonts w:ascii="Courier New" w:hAnsi="Courier New" w:hint="default"/>
      </w:rPr>
    </w:lvl>
    <w:lvl w:ilvl="8">
      <w:start w:val="1"/>
      <w:numFmt w:val="bullet"/>
      <w:lvlText w:val=""/>
      <w:lvlJc w:val="left"/>
      <w:pPr>
        <w:tabs>
          <w:tab w:val="num" w:pos="8220"/>
        </w:tabs>
        <w:ind w:left="8220" w:hanging="360"/>
      </w:pPr>
      <w:rPr>
        <w:rFonts w:ascii="Wingdings" w:hAnsi="Wingdings" w:hint="default"/>
      </w:rPr>
    </w:lvl>
  </w:abstractNum>
  <w:abstractNum w:abstractNumId="68">
    <w:nsid w:val="5814401F"/>
    <w:multiLevelType w:val="hybridMultilevel"/>
    <w:tmpl w:val="59708158"/>
    <w:lvl w:ilvl="0" w:tplc="5AE6BD88">
      <w:numFmt w:val="bullet"/>
      <w:lvlText w:val="-"/>
      <w:lvlJc w:val="left"/>
      <w:pPr>
        <w:tabs>
          <w:tab w:val="num" w:pos="540"/>
        </w:tabs>
        <w:ind w:left="540" w:hanging="360"/>
      </w:pPr>
      <w:rPr>
        <w:rFonts w:hint="default"/>
      </w:rPr>
    </w:lvl>
    <w:lvl w:ilvl="1" w:tplc="04150003" w:tentative="1">
      <w:start w:val="1"/>
      <w:numFmt w:val="bullet"/>
      <w:lvlText w:val="o"/>
      <w:lvlJc w:val="left"/>
      <w:pPr>
        <w:tabs>
          <w:tab w:val="num" w:pos="1620"/>
        </w:tabs>
        <w:ind w:left="1620" w:hanging="360"/>
      </w:pPr>
      <w:rPr>
        <w:rFonts w:ascii="Courier New" w:hAnsi="Courier New" w:hint="default"/>
      </w:rPr>
    </w:lvl>
    <w:lvl w:ilvl="2" w:tplc="04150005" w:tentative="1">
      <w:start w:val="1"/>
      <w:numFmt w:val="bullet"/>
      <w:lvlText w:val=""/>
      <w:lvlJc w:val="left"/>
      <w:pPr>
        <w:tabs>
          <w:tab w:val="num" w:pos="2340"/>
        </w:tabs>
        <w:ind w:left="2340" w:hanging="360"/>
      </w:pPr>
      <w:rPr>
        <w:rFonts w:ascii="Wingdings" w:hAnsi="Wingdings" w:hint="default"/>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abstractNum w:abstractNumId="69">
    <w:nsid w:val="59572D6D"/>
    <w:multiLevelType w:val="hybridMultilevel"/>
    <w:tmpl w:val="B6B0FCF8"/>
    <w:lvl w:ilvl="0" w:tplc="06EE3926">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0">
    <w:nsid w:val="5AEA160E"/>
    <w:multiLevelType w:val="hybridMultilevel"/>
    <w:tmpl w:val="AE68828E"/>
    <w:lvl w:ilvl="0" w:tplc="B8D44064">
      <w:start w:val="1"/>
      <w:numFmt w:val="bullet"/>
      <w:lvlText w:val=""/>
      <w:lvlJc w:val="left"/>
      <w:pPr>
        <w:tabs>
          <w:tab w:val="num" w:pos="3600"/>
        </w:tabs>
        <w:ind w:left="360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1">
    <w:nsid w:val="5B841DE6"/>
    <w:multiLevelType w:val="hybridMultilevel"/>
    <w:tmpl w:val="37FE8044"/>
    <w:lvl w:ilvl="0" w:tplc="4F32BDBC">
      <w:start w:val="1"/>
      <w:numFmt w:val="decimal"/>
      <w:lvlText w:val="%1."/>
      <w:lvlJc w:val="left"/>
      <w:pPr>
        <w:tabs>
          <w:tab w:val="num" w:pos="15"/>
        </w:tabs>
        <w:ind w:left="15" w:hanging="375"/>
      </w:pPr>
      <w:rPr>
        <w:rFonts w:cs="Times New Roman" w:hint="default"/>
        <w:b w:val="0"/>
        <w:sz w:val="24"/>
        <w:szCs w:val="24"/>
      </w:rPr>
    </w:lvl>
    <w:lvl w:ilvl="1" w:tplc="2B329712">
      <w:start w:val="1"/>
      <w:numFmt w:val="upperLetter"/>
      <w:lvlText w:val="%2."/>
      <w:lvlJc w:val="left"/>
      <w:pPr>
        <w:tabs>
          <w:tab w:val="num" w:pos="720"/>
        </w:tabs>
        <w:ind w:left="720" w:hanging="360"/>
      </w:pPr>
      <w:rPr>
        <w:rFonts w:cs="Times New Roman" w:hint="default"/>
        <w:b/>
        <w:sz w:val="24"/>
        <w:szCs w:val="24"/>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72">
    <w:nsid w:val="5B96627C"/>
    <w:multiLevelType w:val="hybridMultilevel"/>
    <w:tmpl w:val="533A5724"/>
    <w:lvl w:ilvl="0" w:tplc="5B60F41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nsid w:val="64CF1590"/>
    <w:multiLevelType w:val="hybridMultilevel"/>
    <w:tmpl w:val="D1AC529C"/>
    <w:lvl w:ilvl="0" w:tplc="A7BC4D0A">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nsid w:val="665800C7"/>
    <w:multiLevelType w:val="multilevel"/>
    <w:tmpl w:val="8ED06CFE"/>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5">
    <w:nsid w:val="67876102"/>
    <w:multiLevelType w:val="hybridMultilevel"/>
    <w:tmpl w:val="19681824"/>
    <w:lvl w:ilvl="0" w:tplc="650E5FC2">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nsid w:val="68972D61"/>
    <w:multiLevelType w:val="hybridMultilevel"/>
    <w:tmpl w:val="4E046FDC"/>
    <w:lvl w:ilvl="0" w:tplc="06EE392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77">
    <w:nsid w:val="69EC4685"/>
    <w:multiLevelType w:val="hybridMultilevel"/>
    <w:tmpl w:val="85E2BAF6"/>
    <w:lvl w:ilvl="0" w:tplc="FFFFFFFF">
      <w:start w:val="1"/>
      <w:numFmt w:val="decimal"/>
      <w:lvlText w:val="%1."/>
      <w:lvlJc w:val="left"/>
      <w:pPr>
        <w:tabs>
          <w:tab w:val="num" w:pos="720"/>
        </w:tabs>
        <w:ind w:left="720" w:hanging="360"/>
      </w:pPr>
      <w:rPr>
        <w:rFonts w:cs="Times New Roman"/>
        <w:b/>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b/>
      </w:rPr>
    </w:lvl>
    <w:lvl w:ilvl="4" w:tplc="FFFFFFFF">
      <w:start w:val="1"/>
      <w:numFmt w:val="decimal"/>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8">
    <w:nsid w:val="6AF92915"/>
    <w:multiLevelType w:val="hybridMultilevel"/>
    <w:tmpl w:val="73528E90"/>
    <w:lvl w:ilvl="0" w:tplc="D346A50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79">
    <w:nsid w:val="6BAB4C6F"/>
    <w:multiLevelType w:val="singleLevel"/>
    <w:tmpl w:val="0990464A"/>
    <w:lvl w:ilvl="0">
      <w:start w:val="1"/>
      <w:numFmt w:val="bullet"/>
      <w:pStyle w:val="HyphenBullet"/>
      <w:lvlText w:val=""/>
      <w:lvlJc w:val="left"/>
      <w:pPr>
        <w:tabs>
          <w:tab w:val="num" w:pos="2376"/>
        </w:tabs>
        <w:ind w:left="2376" w:hanging="360"/>
      </w:pPr>
      <w:rPr>
        <w:rFonts w:ascii="Symbol" w:hAnsi="Symbol" w:hint="default"/>
        <w:sz w:val="22"/>
      </w:rPr>
    </w:lvl>
  </w:abstractNum>
  <w:abstractNum w:abstractNumId="80">
    <w:nsid w:val="6C931D3C"/>
    <w:multiLevelType w:val="singleLevel"/>
    <w:tmpl w:val="4FBA1070"/>
    <w:lvl w:ilvl="0">
      <w:start w:val="1"/>
      <w:numFmt w:val="bullet"/>
      <w:pStyle w:val="Bullet2"/>
      <w:lvlText w:val=""/>
      <w:lvlJc w:val="left"/>
      <w:pPr>
        <w:tabs>
          <w:tab w:val="num" w:pos="1287"/>
        </w:tabs>
        <w:ind w:left="1287" w:hanging="567"/>
      </w:pPr>
      <w:rPr>
        <w:rFonts w:ascii="Symbol" w:hAnsi="Symbol" w:hint="default"/>
        <w:sz w:val="20"/>
      </w:rPr>
    </w:lvl>
  </w:abstractNum>
  <w:abstractNum w:abstractNumId="81">
    <w:nsid w:val="6E101AAC"/>
    <w:multiLevelType w:val="hybridMultilevel"/>
    <w:tmpl w:val="C7463D0C"/>
    <w:lvl w:ilvl="0" w:tplc="B8D44064">
      <w:start w:val="1"/>
      <w:numFmt w:val="bullet"/>
      <w:lvlText w:val=""/>
      <w:lvlJc w:val="left"/>
      <w:pPr>
        <w:tabs>
          <w:tab w:val="num" w:pos="3600"/>
        </w:tabs>
        <w:ind w:left="360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2">
    <w:nsid w:val="6E1913D2"/>
    <w:multiLevelType w:val="hybridMultilevel"/>
    <w:tmpl w:val="28E2D2A8"/>
    <w:lvl w:ilvl="0" w:tplc="1E46B6B4">
      <w:start w:val="1"/>
      <w:numFmt w:val="decimal"/>
      <w:lvlText w:val="%1."/>
      <w:lvlJc w:val="left"/>
      <w:pPr>
        <w:tabs>
          <w:tab w:val="num" w:pos="660"/>
        </w:tabs>
        <w:ind w:left="660" w:hanging="360"/>
      </w:pPr>
      <w:rPr>
        <w:rFonts w:cs="Times New Roman" w:hint="default"/>
        <w:b/>
      </w:rPr>
    </w:lvl>
    <w:lvl w:ilvl="1" w:tplc="04150019" w:tentative="1">
      <w:start w:val="1"/>
      <w:numFmt w:val="lowerLetter"/>
      <w:lvlText w:val="%2."/>
      <w:lvlJc w:val="left"/>
      <w:pPr>
        <w:tabs>
          <w:tab w:val="num" w:pos="1380"/>
        </w:tabs>
        <w:ind w:left="1380" w:hanging="360"/>
      </w:pPr>
      <w:rPr>
        <w:rFonts w:cs="Times New Roman"/>
      </w:rPr>
    </w:lvl>
    <w:lvl w:ilvl="2" w:tplc="0415001B" w:tentative="1">
      <w:start w:val="1"/>
      <w:numFmt w:val="lowerRoman"/>
      <w:lvlText w:val="%3."/>
      <w:lvlJc w:val="right"/>
      <w:pPr>
        <w:tabs>
          <w:tab w:val="num" w:pos="2100"/>
        </w:tabs>
        <w:ind w:left="2100" w:hanging="180"/>
      </w:pPr>
      <w:rPr>
        <w:rFonts w:cs="Times New Roman"/>
      </w:rPr>
    </w:lvl>
    <w:lvl w:ilvl="3" w:tplc="0415000F" w:tentative="1">
      <w:start w:val="1"/>
      <w:numFmt w:val="decimal"/>
      <w:lvlText w:val="%4."/>
      <w:lvlJc w:val="left"/>
      <w:pPr>
        <w:tabs>
          <w:tab w:val="num" w:pos="2820"/>
        </w:tabs>
        <w:ind w:left="2820" w:hanging="360"/>
      </w:pPr>
      <w:rPr>
        <w:rFonts w:cs="Times New Roman"/>
      </w:rPr>
    </w:lvl>
    <w:lvl w:ilvl="4" w:tplc="04150019" w:tentative="1">
      <w:start w:val="1"/>
      <w:numFmt w:val="lowerLetter"/>
      <w:lvlText w:val="%5."/>
      <w:lvlJc w:val="left"/>
      <w:pPr>
        <w:tabs>
          <w:tab w:val="num" w:pos="3540"/>
        </w:tabs>
        <w:ind w:left="3540" w:hanging="360"/>
      </w:pPr>
      <w:rPr>
        <w:rFonts w:cs="Times New Roman"/>
      </w:rPr>
    </w:lvl>
    <w:lvl w:ilvl="5" w:tplc="0415001B" w:tentative="1">
      <w:start w:val="1"/>
      <w:numFmt w:val="lowerRoman"/>
      <w:lvlText w:val="%6."/>
      <w:lvlJc w:val="right"/>
      <w:pPr>
        <w:tabs>
          <w:tab w:val="num" w:pos="4260"/>
        </w:tabs>
        <w:ind w:left="4260" w:hanging="180"/>
      </w:pPr>
      <w:rPr>
        <w:rFonts w:cs="Times New Roman"/>
      </w:rPr>
    </w:lvl>
    <w:lvl w:ilvl="6" w:tplc="0415000F" w:tentative="1">
      <w:start w:val="1"/>
      <w:numFmt w:val="decimal"/>
      <w:lvlText w:val="%7."/>
      <w:lvlJc w:val="left"/>
      <w:pPr>
        <w:tabs>
          <w:tab w:val="num" w:pos="4980"/>
        </w:tabs>
        <w:ind w:left="4980" w:hanging="360"/>
      </w:pPr>
      <w:rPr>
        <w:rFonts w:cs="Times New Roman"/>
      </w:rPr>
    </w:lvl>
    <w:lvl w:ilvl="7" w:tplc="04150019" w:tentative="1">
      <w:start w:val="1"/>
      <w:numFmt w:val="lowerLetter"/>
      <w:lvlText w:val="%8."/>
      <w:lvlJc w:val="left"/>
      <w:pPr>
        <w:tabs>
          <w:tab w:val="num" w:pos="5700"/>
        </w:tabs>
        <w:ind w:left="5700" w:hanging="360"/>
      </w:pPr>
      <w:rPr>
        <w:rFonts w:cs="Times New Roman"/>
      </w:rPr>
    </w:lvl>
    <w:lvl w:ilvl="8" w:tplc="0415001B" w:tentative="1">
      <w:start w:val="1"/>
      <w:numFmt w:val="lowerRoman"/>
      <w:lvlText w:val="%9."/>
      <w:lvlJc w:val="right"/>
      <w:pPr>
        <w:tabs>
          <w:tab w:val="num" w:pos="6420"/>
        </w:tabs>
        <w:ind w:left="6420" w:hanging="180"/>
      </w:pPr>
      <w:rPr>
        <w:rFonts w:cs="Times New Roman"/>
      </w:rPr>
    </w:lvl>
  </w:abstractNum>
  <w:abstractNum w:abstractNumId="83">
    <w:nsid w:val="70170476"/>
    <w:multiLevelType w:val="hybridMultilevel"/>
    <w:tmpl w:val="AD32E552"/>
    <w:lvl w:ilvl="0" w:tplc="FFFFFFFF">
      <w:numFmt w:val="bullet"/>
      <w:lvlText w:val="-"/>
      <w:lvlJc w:val="left"/>
      <w:pPr>
        <w:tabs>
          <w:tab w:val="num" w:pos="1331"/>
        </w:tabs>
        <w:ind w:left="1331" w:hanging="360"/>
      </w:pPr>
      <w:rPr>
        <w:rFonts w:ascii="Garamond" w:eastAsia="Times New Roman" w:hAnsi="Garamond" w:hint="default"/>
        <w:sz w:val="28"/>
      </w:rPr>
    </w:lvl>
    <w:lvl w:ilvl="1" w:tplc="FFFFFFFF">
      <w:start w:val="1"/>
      <w:numFmt w:val="bullet"/>
      <w:lvlText w:val=""/>
      <w:lvlJc w:val="left"/>
      <w:pPr>
        <w:tabs>
          <w:tab w:val="num" w:pos="-76"/>
        </w:tabs>
        <w:ind w:left="-76" w:hanging="284"/>
      </w:pPr>
      <w:rPr>
        <w:rFonts w:ascii="Wingdings" w:hAnsi="Wingdings" w:hint="default"/>
      </w:rPr>
    </w:lvl>
    <w:lvl w:ilvl="2" w:tplc="FFFFFFFF" w:tentative="1">
      <w:start w:val="1"/>
      <w:numFmt w:val="bullet"/>
      <w:lvlText w:val=""/>
      <w:lvlJc w:val="left"/>
      <w:pPr>
        <w:tabs>
          <w:tab w:val="num" w:pos="720"/>
        </w:tabs>
        <w:ind w:left="720" w:hanging="360"/>
      </w:pPr>
      <w:rPr>
        <w:rFonts w:ascii="Wingdings" w:hAnsi="Wingdings" w:hint="default"/>
      </w:rPr>
    </w:lvl>
    <w:lvl w:ilvl="3" w:tplc="FFFFFFFF" w:tentative="1">
      <w:start w:val="1"/>
      <w:numFmt w:val="bullet"/>
      <w:lvlText w:val=""/>
      <w:lvlJc w:val="left"/>
      <w:pPr>
        <w:tabs>
          <w:tab w:val="num" w:pos="1440"/>
        </w:tabs>
        <w:ind w:left="1440" w:hanging="360"/>
      </w:pPr>
      <w:rPr>
        <w:rFonts w:ascii="Symbol" w:hAnsi="Symbol" w:hint="default"/>
      </w:rPr>
    </w:lvl>
    <w:lvl w:ilvl="4" w:tplc="FFFFFFFF" w:tentative="1">
      <w:start w:val="1"/>
      <w:numFmt w:val="bullet"/>
      <w:lvlText w:val="o"/>
      <w:lvlJc w:val="left"/>
      <w:pPr>
        <w:tabs>
          <w:tab w:val="num" w:pos="2160"/>
        </w:tabs>
        <w:ind w:left="2160" w:hanging="360"/>
      </w:pPr>
      <w:rPr>
        <w:rFonts w:ascii="Courier New" w:hAnsi="Courier New" w:hint="default"/>
      </w:rPr>
    </w:lvl>
    <w:lvl w:ilvl="5" w:tplc="FFFFFFFF" w:tentative="1">
      <w:start w:val="1"/>
      <w:numFmt w:val="bullet"/>
      <w:lvlText w:val=""/>
      <w:lvlJc w:val="left"/>
      <w:pPr>
        <w:tabs>
          <w:tab w:val="num" w:pos="2880"/>
        </w:tabs>
        <w:ind w:left="2880" w:hanging="360"/>
      </w:pPr>
      <w:rPr>
        <w:rFonts w:ascii="Wingdings" w:hAnsi="Wingdings" w:hint="default"/>
      </w:rPr>
    </w:lvl>
    <w:lvl w:ilvl="6" w:tplc="FFFFFFFF" w:tentative="1">
      <w:start w:val="1"/>
      <w:numFmt w:val="bullet"/>
      <w:lvlText w:val=""/>
      <w:lvlJc w:val="left"/>
      <w:pPr>
        <w:tabs>
          <w:tab w:val="num" w:pos="3600"/>
        </w:tabs>
        <w:ind w:left="3600" w:hanging="360"/>
      </w:pPr>
      <w:rPr>
        <w:rFonts w:ascii="Symbol" w:hAnsi="Symbol" w:hint="default"/>
      </w:rPr>
    </w:lvl>
    <w:lvl w:ilvl="7" w:tplc="FFFFFFFF" w:tentative="1">
      <w:start w:val="1"/>
      <w:numFmt w:val="bullet"/>
      <w:lvlText w:val="o"/>
      <w:lvlJc w:val="left"/>
      <w:pPr>
        <w:tabs>
          <w:tab w:val="num" w:pos="4320"/>
        </w:tabs>
        <w:ind w:left="4320" w:hanging="360"/>
      </w:pPr>
      <w:rPr>
        <w:rFonts w:ascii="Courier New" w:hAnsi="Courier New" w:hint="default"/>
      </w:rPr>
    </w:lvl>
    <w:lvl w:ilvl="8" w:tplc="FFFFFFFF" w:tentative="1">
      <w:start w:val="1"/>
      <w:numFmt w:val="bullet"/>
      <w:lvlText w:val=""/>
      <w:lvlJc w:val="left"/>
      <w:pPr>
        <w:tabs>
          <w:tab w:val="num" w:pos="5040"/>
        </w:tabs>
        <w:ind w:left="5040" w:hanging="360"/>
      </w:pPr>
      <w:rPr>
        <w:rFonts w:ascii="Wingdings" w:hAnsi="Wingdings" w:hint="default"/>
      </w:rPr>
    </w:lvl>
  </w:abstractNum>
  <w:abstractNum w:abstractNumId="84">
    <w:nsid w:val="70622B0B"/>
    <w:multiLevelType w:val="hybridMultilevel"/>
    <w:tmpl w:val="0EE82082"/>
    <w:lvl w:ilvl="0" w:tplc="06EE392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85">
    <w:nsid w:val="71354883"/>
    <w:multiLevelType w:val="hybridMultilevel"/>
    <w:tmpl w:val="F88EED9E"/>
    <w:lvl w:ilvl="0" w:tplc="06EE39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nsid w:val="71DB36D2"/>
    <w:multiLevelType w:val="hybridMultilevel"/>
    <w:tmpl w:val="9A9E22D8"/>
    <w:lvl w:ilvl="0" w:tplc="568EEED8">
      <w:start w:val="1"/>
      <w:numFmt w:val="bullet"/>
      <w:lvlText w:val="-"/>
      <w:lvlJc w:val="left"/>
      <w:pPr>
        <w:tabs>
          <w:tab w:val="num" w:pos="1700"/>
        </w:tabs>
        <w:ind w:left="1700" w:hanging="284"/>
      </w:pPr>
      <w:rPr>
        <w:rFonts w:ascii="Garamond" w:hAnsi="Garamond" w:hint="default"/>
      </w:rPr>
    </w:lvl>
    <w:lvl w:ilvl="1" w:tplc="04150003">
      <w:start w:val="1"/>
      <w:numFmt w:val="bullet"/>
      <w:lvlText w:val="o"/>
      <w:lvlJc w:val="left"/>
      <w:pPr>
        <w:tabs>
          <w:tab w:val="num" w:pos="1776"/>
        </w:tabs>
        <w:ind w:left="1776" w:hanging="360"/>
      </w:pPr>
      <w:rPr>
        <w:rFonts w:ascii="Courier New" w:hAnsi="Courier New" w:hint="default"/>
      </w:rPr>
    </w:lvl>
    <w:lvl w:ilvl="2" w:tplc="04150005">
      <w:start w:val="1"/>
      <w:numFmt w:val="bullet"/>
      <w:lvlText w:val=""/>
      <w:lvlJc w:val="left"/>
      <w:pPr>
        <w:tabs>
          <w:tab w:val="num" w:pos="2496"/>
        </w:tabs>
        <w:ind w:left="2496" w:hanging="360"/>
      </w:pPr>
      <w:rPr>
        <w:rFonts w:ascii="Wingdings" w:hAnsi="Wingdings" w:hint="default"/>
      </w:rPr>
    </w:lvl>
    <w:lvl w:ilvl="3" w:tplc="04150001" w:tentative="1">
      <w:start w:val="1"/>
      <w:numFmt w:val="bullet"/>
      <w:lvlText w:val=""/>
      <w:lvlJc w:val="left"/>
      <w:pPr>
        <w:tabs>
          <w:tab w:val="num" w:pos="3216"/>
        </w:tabs>
        <w:ind w:left="3216" w:hanging="360"/>
      </w:pPr>
      <w:rPr>
        <w:rFonts w:ascii="Symbol" w:hAnsi="Symbol" w:hint="default"/>
      </w:rPr>
    </w:lvl>
    <w:lvl w:ilvl="4" w:tplc="04150003" w:tentative="1">
      <w:start w:val="1"/>
      <w:numFmt w:val="bullet"/>
      <w:lvlText w:val="o"/>
      <w:lvlJc w:val="left"/>
      <w:pPr>
        <w:tabs>
          <w:tab w:val="num" w:pos="3936"/>
        </w:tabs>
        <w:ind w:left="3936" w:hanging="360"/>
      </w:pPr>
      <w:rPr>
        <w:rFonts w:ascii="Courier New" w:hAnsi="Courier New" w:hint="default"/>
      </w:rPr>
    </w:lvl>
    <w:lvl w:ilvl="5" w:tplc="04150005" w:tentative="1">
      <w:start w:val="1"/>
      <w:numFmt w:val="bullet"/>
      <w:lvlText w:val=""/>
      <w:lvlJc w:val="left"/>
      <w:pPr>
        <w:tabs>
          <w:tab w:val="num" w:pos="4656"/>
        </w:tabs>
        <w:ind w:left="4656" w:hanging="360"/>
      </w:pPr>
      <w:rPr>
        <w:rFonts w:ascii="Wingdings" w:hAnsi="Wingdings" w:hint="default"/>
      </w:rPr>
    </w:lvl>
    <w:lvl w:ilvl="6" w:tplc="04150001" w:tentative="1">
      <w:start w:val="1"/>
      <w:numFmt w:val="bullet"/>
      <w:lvlText w:val=""/>
      <w:lvlJc w:val="left"/>
      <w:pPr>
        <w:tabs>
          <w:tab w:val="num" w:pos="5376"/>
        </w:tabs>
        <w:ind w:left="5376" w:hanging="360"/>
      </w:pPr>
      <w:rPr>
        <w:rFonts w:ascii="Symbol" w:hAnsi="Symbol" w:hint="default"/>
      </w:rPr>
    </w:lvl>
    <w:lvl w:ilvl="7" w:tplc="04150003" w:tentative="1">
      <w:start w:val="1"/>
      <w:numFmt w:val="bullet"/>
      <w:lvlText w:val="o"/>
      <w:lvlJc w:val="left"/>
      <w:pPr>
        <w:tabs>
          <w:tab w:val="num" w:pos="6096"/>
        </w:tabs>
        <w:ind w:left="6096" w:hanging="360"/>
      </w:pPr>
      <w:rPr>
        <w:rFonts w:ascii="Courier New" w:hAnsi="Courier New" w:hint="default"/>
      </w:rPr>
    </w:lvl>
    <w:lvl w:ilvl="8" w:tplc="04150005" w:tentative="1">
      <w:start w:val="1"/>
      <w:numFmt w:val="bullet"/>
      <w:lvlText w:val=""/>
      <w:lvlJc w:val="left"/>
      <w:pPr>
        <w:tabs>
          <w:tab w:val="num" w:pos="6816"/>
        </w:tabs>
        <w:ind w:left="6816" w:hanging="360"/>
      </w:pPr>
      <w:rPr>
        <w:rFonts w:ascii="Wingdings" w:hAnsi="Wingdings" w:hint="default"/>
      </w:rPr>
    </w:lvl>
  </w:abstractNum>
  <w:abstractNum w:abstractNumId="87">
    <w:nsid w:val="72161117"/>
    <w:multiLevelType w:val="hybridMultilevel"/>
    <w:tmpl w:val="A8DEDAD4"/>
    <w:lvl w:ilvl="0" w:tplc="0DF23D50">
      <w:numFmt w:val="bullet"/>
      <w:lvlText w:val="-"/>
      <w:lvlJc w:val="left"/>
      <w:pPr>
        <w:tabs>
          <w:tab w:val="num" w:pos="2771"/>
        </w:tabs>
        <w:ind w:left="2771" w:hanging="360"/>
      </w:pPr>
      <w:rPr>
        <w:rFonts w:ascii="Garamond" w:eastAsia="Times New Roman" w:hAnsi="Garamond" w:hint="default"/>
        <w:sz w:val="28"/>
      </w:rPr>
    </w:lvl>
    <w:lvl w:ilvl="1" w:tplc="04150019">
      <w:start w:val="1"/>
      <w:numFmt w:val="bullet"/>
      <w:lvlText w:val="o"/>
      <w:lvlJc w:val="left"/>
      <w:pPr>
        <w:tabs>
          <w:tab w:val="num" w:pos="3491"/>
        </w:tabs>
        <w:ind w:left="3491" w:hanging="360"/>
      </w:pPr>
      <w:rPr>
        <w:rFonts w:ascii="Courier New" w:hAnsi="Courier New" w:hint="default"/>
      </w:rPr>
    </w:lvl>
    <w:lvl w:ilvl="2" w:tplc="0415001B">
      <w:start w:val="1"/>
      <w:numFmt w:val="bullet"/>
      <w:lvlText w:val=""/>
      <w:lvlJc w:val="left"/>
      <w:pPr>
        <w:tabs>
          <w:tab w:val="num" w:pos="4211"/>
        </w:tabs>
        <w:ind w:left="4211" w:hanging="360"/>
      </w:pPr>
      <w:rPr>
        <w:rFonts w:ascii="Wingdings" w:hAnsi="Wingdings" w:hint="default"/>
      </w:rPr>
    </w:lvl>
    <w:lvl w:ilvl="3" w:tplc="0415000F" w:tentative="1">
      <w:start w:val="1"/>
      <w:numFmt w:val="bullet"/>
      <w:lvlText w:val=""/>
      <w:lvlJc w:val="left"/>
      <w:pPr>
        <w:tabs>
          <w:tab w:val="num" w:pos="4931"/>
        </w:tabs>
        <w:ind w:left="4931" w:hanging="360"/>
      </w:pPr>
      <w:rPr>
        <w:rFonts w:ascii="Symbol" w:hAnsi="Symbol" w:hint="default"/>
      </w:rPr>
    </w:lvl>
    <w:lvl w:ilvl="4" w:tplc="04150019" w:tentative="1">
      <w:start w:val="1"/>
      <w:numFmt w:val="bullet"/>
      <w:lvlText w:val="o"/>
      <w:lvlJc w:val="left"/>
      <w:pPr>
        <w:tabs>
          <w:tab w:val="num" w:pos="5651"/>
        </w:tabs>
        <w:ind w:left="5651" w:hanging="360"/>
      </w:pPr>
      <w:rPr>
        <w:rFonts w:ascii="Courier New" w:hAnsi="Courier New" w:hint="default"/>
      </w:rPr>
    </w:lvl>
    <w:lvl w:ilvl="5" w:tplc="0415001B" w:tentative="1">
      <w:start w:val="1"/>
      <w:numFmt w:val="bullet"/>
      <w:lvlText w:val=""/>
      <w:lvlJc w:val="left"/>
      <w:pPr>
        <w:tabs>
          <w:tab w:val="num" w:pos="6371"/>
        </w:tabs>
        <w:ind w:left="6371" w:hanging="360"/>
      </w:pPr>
      <w:rPr>
        <w:rFonts w:ascii="Wingdings" w:hAnsi="Wingdings" w:hint="default"/>
      </w:rPr>
    </w:lvl>
    <w:lvl w:ilvl="6" w:tplc="0415000F" w:tentative="1">
      <w:start w:val="1"/>
      <w:numFmt w:val="bullet"/>
      <w:lvlText w:val=""/>
      <w:lvlJc w:val="left"/>
      <w:pPr>
        <w:tabs>
          <w:tab w:val="num" w:pos="7091"/>
        </w:tabs>
        <w:ind w:left="7091" w:hanging="360"/>
      </w:pPr>
      <w:rPr>
        <w:rFonts w:ascii="Symbol" w:hAnsi="Symbol" w:hint="default"/>
      </w:rPr>
    </w:lvl>
    <w:lvl w:ilvl="7" w:tplc="04150019" w:tentative="1">
      <w:start w:val="1"/>
      <w:numFmt w:val="bullet"/>
      <w:lvlText w:val="o"/>
      <w:lvlJc w:val="left"/>
      <w:pPr>
        <w:tabs>
          <w:tab w:val="num" w:pos="7811"/>
        </w:tabs>
        <w:ind w:left="7811" w:hanging="360"/>
      </w:pPr>
      <w:rPr>
        <w:rFonts w:ascii="Courier New" w:hAnsi="Courier New" w:hint="default"/>
      </w:rPr>
    </w:lvl>
    <w:lvl w:ilvl="8" w:tplc="0415001B" w:tentative="1">
      <w:start w:val="1"/>
      <w:numFmt w:val="bullet"/>
      <w:lvlText w:val=""/>
      <w:lvlJc w:val="left"/>
      <w:pPr>
        <w:tabs>
          <w:tab w:val="num" w:pos="8531"/>
        </w:tabs>
        <w:ind w:left="8531" w:hanging="360"/>
      </w:pPr>
      <w:rPr>
        <w:rFonts w:ascii="Wingdings" w:hAnsi="Wingdings" w:hint="default"/>
      </w:rPr>
    </w:lvl>
  </w:abstractNum>
  <w:abstractNum w:abstractNumId="88">
    <w:nsid w:val="722073A6"/>
    <w:multiLevelType w:val="hybridMultilevel"/>
    <w:tmpl w:val="01F2F0AC"/>
    <w:lvl w:ilvl="0" w:tplc="568EEED8">
      <w:start w:val="1"/>
      <w:numFmt w:val="bullet"/>
      <w:lvlText w:val="-"/>
      <w:lvlJc w:val="left"/>
      <w:pPr>
        <w:tabs>
          <w:tab w:val="num" w:pos="1700"/>
        </w:tabs>
        <w:ind w:left="1700" w:hanging="284"/>
      </w:pPr>
      <w:rPr>
        <w:rFonts w:ascii="Garamond" w:hAnsi="Garamond" w:hint="default"/>
      </w:rPr>
    </w:lvl>
    <w:lvl w:ilvl="1" w:tplc="04150003">
      <w:start w:val="1"/>
      <w:numFmt w:val="bullet"/>
      <w:lvlText w:val="o"/>
      <w:lvlJc w:val="left"/>
      <w:pPr>
        <w:tabs>
          <w:tab w:val="num" w:pos="1776"/>
        </w:tabs>
        <w:ind w:left="1776" w:hanging="360"/>
      </w:pPr>
      <w:rPr>
        <w:rFonts w:ascii="Courier New" w:hAnsi="Courier New" w:hint="default"/>
      </w:rPr>
    </w:lvl>
    <w:lvl w:ilvl="2" w:tplc="04150005">
      <w:start w:val="1"/>
      <w:numFmt w:val="bullet"/>
      <w:lvlText w:val=""/>
      <w:lvlJc w:val="left"/>
      <w:pPr>
        <w:tabs>
          <w:tab w:val="num" w:pos="2496"/>
        </w:tabs>
        <w:ind w:left="2496" w:hanging="360"/>
      </w:pPr>
      <w:rPr>
        <w:rFonts w:ascii="Wingdings" w:hAnsi="Wingdings" w:hint="default"/>
      </w:rPr>
    </w:lvl>
    <w:lvl w:ilvl="3" w:tplc="04150001" w:tentative="1">
      <w:start w:val="1"/>
      <w:numFmt w:val="bullet"/>
      <w:lvlText w:val=""/>
      <w:lvlJc w:val="left"/>
      <w:pPr>
        <w:tabs>
          <w:tab w:val="num" w:pos="3216"/>
        </w:tabs>
        <w:ind w:left="3216" w:hanging="360"/>
      </w:pPr>
      <w:rPr>
        <w:rFonts w:ascii="Symbol" w:hAnsi="Symbol" w:hint="default"/>
      </w:rPr>
    </w:lvl>
    <w:lvl w:ilvl="4" w:tplc="04150003" w:tentative="1">
      <w:start w:val="1"/>
      <w:numFmt w:val="bullet"/>
      <w:lvlText w:val="o"/>
      <w:lvlJc w:val="left"/>
      <w:pPr>
        <w:tabs>
          <w:tab w:val="num" w:pos="3936"/>
        </w:tabs>
        <w:ind w:left="3936" w:hanging="360"/>
      </w:pPr>
      <w:rPr>
        <w:rFonts w:ascii="Courier New" w:hAnsi="Courier New" w:hint="default"/>
      </w:rPr>
    </w:lvl>
    <w:lvl w:ilvl="5" w:tplc="04150005" w:tentative="1">
      <w:start w:val="1"/>
      <w:numFmt w:val="bullet"/>
      <w:lvlText w:val=""/>
      <w:lvlJc w:val="left"/>
      <w:pPr>
        <w:tabs>
          <w:tab w:val="num" w:pos="4656"/>
        </w:tabs>
        <w:ind w:left="4656" w:hanging="360"/>
      </w:pPr>
      <w:rPr>
        <w:rFonts w:ascii="Wingdings" w:hAnsi="Wingdings" w:hint="default"/>
      </w:rPr>
    </w:lvl>
    <w:lvl w:ilvl="6" w:tplc="04150001" w:tentative="1">
      <w:start w:val="1"/>
      <w:numFmt w:val="bullet"/>
      <w:lvlText w:val=""/>
      <w:lvlJc w:val="left"/>
      <w:pPr>
        <w:tabs>
          <w:tab w:val="num" w:pos="5376"/>
        </w:tabs>
        <w:ind w:left="5376" w:hanging="360"/>
      </w:pPr>
      <w:rPr>
        <w:rFonts w:ascii="Symbol" w:hAnsi="Symbol" w:hint="default"/>
      </w:rPr>
    </w:lvl>
    <w:lvl w:ilvl="7" w:tplc="04150003" w:tentative="1">
      <w:start w:val="1"/>
      <w:numFmt w:val="bullet"/>
      <w:lvlText w:val="o"/>
      <w:lvlJc w:val="left"/>
      <w:pPr>
        <w:tabs>
          <w:tab w:val="num" w:pos="6096"/>
        </w:tabs>
        <w:ind w:left="6096" w:hanging="360"/>
      </w:pPr>
      <w:rPr>
        <w:rFonts w:ascii="Courier New" w:hAnsi="Courier New" w:hint="default"/>
      </w:rPr>
    </w:lvl>
    <w:lvl w:ilvl="8" w:tplc="04150005" w:tentative="1">
      <w:start w:val="1"/>
      <w:numFmt w:val="bullet"/>
      <w:lvlText w:val=""/>
      <w:lvlJc w:val="left"/>
      <w:pPr>
        <w:tabs>
          <w:tab w:val="num" w:pos="6816"/>
        </w:tabs>
        <w:ind w:left="6816" w:hanging="360"/>
      </w:pPr>
      <w:rPr>
        <w:rFonts w:ascii="Wingdings" w:hAnsi="Wingdings" w:hint="default"/>
      </w:rPr>
    </w:lvl>
  </w:abstractNum>
  <w:abstractNum w:abstractNumId="89">
    <w:nsid w:val="73DA3E96"/>
    <w:multiLevelType w:val="hybridMultilevel"/>
    <w:tmpl w:val="0248DD4E"/>
    <w:lvl w:ilvl="0" w:tplc="9B1AA426">
      <w:start w:val="1"/>
      <w:numFmt w:val="decimal"/>
      <w:lvlText w:val="%1."/>
      <w:lvlJc w:val="left"/>
      <w:pPr>
        <w:tabs>
          <w:tab w:val="num" w:pos="1800"/>
        </w:tabs>
        <w:ind w:left="1800" w:hanging="360"/>
      </w:pPr>
      <w:rPr>
        <w:rFonts w:cs="Times New Roman" w:hint="default"/>
        <w:b w:val="0"/>
        <w:sz w:val="24"/>
        <w:szCs w:val="24"/>
      </w:rPr>
    </w:lvl>
    <w:lvl w:ilvl="1" w:tplc="04150019">
      <w:start w:val="9"/>
      <w:numFmt w:val="upperRoman"/>
      <w:lvlText w:val="%2."/>
      <w:lvlJc w:val="left"/>
      <w:pPr>
        <w:tabs>
          <w:tab w:val="num" w:pos="1800"/>
        </w:tabs>
        <w:ind w:left="1800" w:hanging="360"/>
      </w:pPr>
      <w:rPr>
        <w:rFonts w:cs="Times New Roman" w:hint="default"/>
        <w:b/>
        <w:sz w:val="24"/>
        <w:szCs w:val="24"/>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90">
    <w:nsid w:val="75854F81"/>
    <w:multiLevelType w:val="hybridMultilevel"/>
    <w:tmpl w:val="7D78CF18"/>
    <w:lvl w:ilvl="0" w:tplc="04150011">
      <w:start w:val="1"/>
      <w:numFmt w:val="decimal"/>
      <w:lvlText w:val="%1)"/>
      <w:lvlJc w:val="left"/>
      <w:pPr>
        <w:ind w:left="1353" w:hanging="360"/>
      </w:pPr>
      <w:rPr>
        <w:rFonts w:cs="Times New Roman" w:hint="default"/>
      </w:rPr>
    </w:lvl>
    <w:lvl w:ilvl="1" w:tplc="04150019" w:tentative="1">
      <w:start w:val="1"/>
      <w:numFmt w:val="lowerLetter"/>
      <w:lvlText w:val="%2."/>
      <w:lvlJc w:val="left"/>
      <w:pPr>
        <w:ind w:left="2073" w:hanging="360"/>
      </w:pPr>
      <w:rPr>
        <w:rFonts w:cs="Times New Roman"/>
      </w:rPr>
    </w:lvl>
    <w:lvl w:ilvl="2" w:tplc="0415001B" w:tentative="1">
      <w:start w:val="1"/>
      <w:numFmt w:val="lowerRoman"/>
      <w:lvlText w:val="%3."/>
      <w:lvlJc w:val="right"/>
      <w:pPr>
        <w:ind w:left="2793" w:hanging="180"/>
      </w:pPr>
      <w:rPr>
        <w:rFonts w:cs="Times New Roman"/>
      </w:rPr>
    </w:lvl>
    <w:lvl w:ilvl="3" w:tplc="0415000F" w:tentative="1">
      <w:start w:val="1"/>
      <w:numFmt w:val="decimal"/>
      <w:lvlText w:val="%4."/>
      <w:lvlJc w:val="left"/>
      <w:pPr>
        <w:ind w:left="3513" w:hanging="360"/>
      </w:pPr>
      <w:rPr>
        <w:rFonts w:cs="Times New Roman"/>
      </w:rPr>
    </w:lvl>
    <w:lvl w:ilvl="4" w:tplc="04150019" w:tentative="1">
      <w:start w:val="1"/>
      <w:numFmt w:val="lowerLetter"/>
      <w:lvlText w:val="%5."/>
      <w:lvlJc w:val="left"/>
      <w:pPr>
        <w:ind w:left="4233" w:hanging="360"/>
      </w:pPr>
      <w:rPr>
        <w:rFonts w:cs="Times New Roman"/>
      </w:rPr>
    </w:lvl>
    <w:lvl w:ilvl="5" w:tplc="0415001B" w:tentative="1">
      <w:start w:val="1"/>
      <w:numFmt w:val="lowerRoman"/>
      <w:lvlText w:val="%6."/>
      <w:lvlJc w:val="right"/>
      <w:pPr>
        <w:ind w:left="4953" w:hanging="180"/>
      </w:pPr>
      <w:rPr>
        <w:rFonts w:cs="Times New Roman"/>
      </w:rPr>
    </w:lvl>
    <w:lvl w:ilvl="6" w:tplc="0415000F" w:tentative="1">
      <w:start w:val="1"/>
      <w:numFmt w:val="decimal"/>
      <w:lvlText w:val="%7."/>
      <w:lvlJc w:val="left"/>
      <w:pPr>
        <w:ind w:left="5673" w:hanging="360"/>
      </w:pPr>
      <w:rPr>
        <w:rFonts w:cs="Times New Roman"/>
      </w:rPr>
    </w:lvl>
    <w:lvl w:ilvl="7" w:tplc="04150019" w:tentative="1">
      <w:start w:val="1"/>
      <w:numFmt w:val="lowerLetter"/>
      <w:lvlText w:val="%8."/>
      <w:lvlJc w:val="left"/>
      <w:pPr>
        <w:ind w:left="6393" w:hanging="360"/>
      </w:pPr>
      <w:rPr>
        <w:rFonts w:cs="Times New Roman"/>
      </w:rPr>
    </w:lvl>
    <w:lvl w:ilvl="8" w:tplc="0415001B" w:tentative="1">
      <w:start w:val="1"/>
      <w:numFmt w:val="lowerRoman"/>
      <w:lvlText w:val="%9."/>
      <w:lvlJc w:val="right"/>
      <w:pPr>
        <w:ind w:left="7113" w:hanging="180"/>
      </w:pPr>
      <w:rPr>
        <w:rFonts w:cs="Times New Roman"/>
      </w:rPr>
    </w:lvl>
  </w:abstractNum>
  <w:abstractNum w:abstractNumId="91">
    <w:nsid w:val="758828FC"/>
    <w:multiLevelType w:val="hybridMultilevel"/>
    <w:tmpl w:val="11B0D0F0"/>
    <w:lvl w:ilvl="0" w:tplc="04150015">
      <w:start w:val="1"/>
      <w:numFmt w:val="upperLetter"/>
      <w:lvlText w:val="%1."/>
      <w:lvlJc w:val="left"/>
      <w:pPr>
        <w:ind w:left="1495" w:hanging="360"/>
      </w:pPr>
      <w:rPr>
        <w:rFonts w:cs="Times New Roman"/>
      </w:rPr>
    </w:lvl>
    <w:lvl w:ilvl="1" w:tplc="04150019" w:tentative="1">
      <w:start w:val="1"/>
      <w:numFmt w:val="lowerLetter"/>
      <w:lvlText w:val="%2."/>
      <w:lvlJc w:val="left"/>
      <w:pPr>
        <w:ind w:left="2215" w:hanging="360"/>
      </w:pPr>
      <w:rPr>
        <w:rFonts w:cs="Times New Roman"/>
      </w:rPr>
    </w:lvl>
    <w:lvl w:ilvl="2" w:tplc="0415001B" w:tentative="1">
      <w:start w:val="1"/>
      <w:numFmt w:val="lowerRoman"/>
      <w:lvlText w:val="%3."/>
      <w:lvlJc w:val="right"/>
      <w:pPr>
        <w:ind w:left="2935" w:hanging="180"/>
      </w:pPr>
      <w:rPr>
        <w:rFonts w:cs="Times New Roman"/>
      </w:rPr>
    </w:lvl>
    <w:lvl w:ilvl="3" w:tplc="0415000F" w:tentative="1">
      <w:start w:val="1"/>
      <w:numFmt w:val="decimal"/>
      <w:lvlText w:val="%4."/>
      <w:lvlJc w:val="left"/>
      <w:pPr>
        <w:ind w:left="3655" w:hanging="360"/>
      </w:pPr>
      <w:rPr>
        <w:rFonts w:cs="Times New Roman"/>
      </w:rPr>
    </w:lvl>
    <w:lvl w:ilvl="4" w:tplc="04150019" w:tentative="1">
      <w:start w:val="1"/>
      <w:numFmt w:val="lowerLetter"/>
      <w:lvlText w:val="%5."/>
      <w:lvlJc w:val="left"/>
      <w:pPr>
        <w:ind w:left="4375" w:hanging="360"/>
      </w:pPr>
      <w:rPr>
        <w:rFonts w:cs="Times New Roman"/>
      </w:rPr>
    </w:lvl>
    <w:lvl w:ilvl="5" w:tplc="0415001B" w:tentative="1">
      <w:start w:val="1"/>
      <w:numFmt w:val="lowerRoman"/>
      <w:lvlText w:val="%6."/>
      <w:lvlJc w:val="right"/>
      <w:pPr>
        <w:ind w:left="5095" w:hanging="180"/>
      </w:pPr>
      <w:rPr>
        <w:rFonts w:cs="Times New Roman"/>
      </w:rPr>
    </w:lvl>
    <w:lvl w:ilvl="6" w:tplc="0415000F" w:tentative="1">
      <w:start w:val="1"/>
      <w:numFmt w:val="decimal"/>
      <w:lvlText w:val="%7."/>
      <w:lvlJc w:val="left"/>
      <w:pPr>
        <w:ind w:left="5815" w:hanging="360"/>
      </w:pPr>
      <w:rPr>
        <w:rFonts w:cs="Times New Roman"/>
      </w:rPr>
    </w:lvl>
    <w:lvl w:ilvl="7" w:tplc="04150019" w:tentative="1">
      <w:start w:val="1"/>
      <w:numFmt w:val="lowerLetter"/>
      <w:lvlText w:val="%8."/>
      <w:lvlJc w:val="left"/>
      <w:pPr>
        <w:ind w:left="6535" w:hanging="360"/>
      </w:pPr>
      <w:rPr>
        <w:rFonts w:cs="Times New Roman"/>
      </w:rPr>
    </w:lvl>
    <w:lvl w:ilvl="8" w:tplc="0415001B" w:tentative="1">
      <w:start w:val="1"/>
      <w:numFmt w:val="lowerRoman"/>
      <w:lvlText w:val="%9."/>
      <w:lvlJc w:val="right"/>
      <w:pPr>
        <w:ind w:left="7255" w:hanging="180"/>
      </w:pPr>
      <w:rPr>
        <w:rFonts w:cs="Times New Roman"/>
      </w:rPr>
    </w:lvl>
  </w:abstractNum>
  <w:abstractNum w:abstractNumId="92">
    <w:nsid w:val="77374FD1"/>
    <w:multiLevelType w:val="hybridMultilevel"/>
    <w:tmpl w:val="55BA2C82"/>
    <w:lvl w:ilvl="0" w:tplc="FDC0559E">
      <w:start w:val="1"/>
      <w:numFmt w:val="decimal"/>
      <w:lvlText w:val="%1."/>
      <w:lvlJc w:val="left"/>
      <w:pPr>
        <w:tabs>
          <w:tab w:val="num" w:pos="1800"/>
        </w:tabs>
        <w:ind w:left="1800" w:hanging="360"/>
      </w:pPr>
      <w:rPr>
        <w:rFonts w:cs="Times New Roman" w:hint="default"/>
        <w:b w:val="0"/>
        <w:sz w:val="24"/>
        <w:szCs w:val="24"/>
      </w:rPr>
    </w:lvl>
    <w:lvl w:ilvl="1" w:tplc="BA4C6696">
      <w:start w:val="8"/>
      <w:numFmt w:val="upperRoman"/>
      <w:lvlText w:val="%2."/>
      <w:lvlJc w:val="left"/>
      <w:pPr>
        <w:tabs>
          <w:tab w:val="num" w:pos="1800"/>
        </w:tabs>
        <w:ind w:left="1800" w:hanging="360"/>
      </w:pPr>
      <w:rPr>
        <w:rFonts w:cs="Times New Roman" w:hint="default"/>
        <w:b/>
        <w:sz w:val="24"/>
        <w:szCs w:val="24"/>
      </w:rPr>
    </w:lvl>
    <w:lvl w:ilvl="2" w:tplc="EB2A3AE6">
      <w:start w:val="1"/>
      <w:numFmt w:val="lowerLetter"/>
      <w:lvlText w:val="%3)"/>
      <w:lvlJc w:val="left"/>
      <w:pPr>
        <w:ind w:left="1070" w:hanging="360"/>
      </w:pPr>
      <w:rPr>
        <w:rFonts w:cs="Times New Roman" w:hint="default"/>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93">
    <w:nsid w:val="78F35F59"/>
    <w:multiLevelType w:val="hybridMultilevel"/>
    <w:tmpl w:val="7CE266AC"/>
    <w:lvl w:ilvl="0" w:tplc="ED264DCE">
      <w:start w:val="1"/>
      <w:numFmt w:val="lowerLetter"/>
      <w:lvlText w:val="%1)"/>
      <w:lvlJc w:val="left"/>
      <w:pPr>
        <w:tabs>
          <w:tab w:val="num" w:pos="360"/>
        </w:tabs>
        <w:ind w:left="360" w:hanging="360"/>
      </w:pPr>
      <w:rPr>
        <w:rFonts w:cs="Times New Roman" w:hint="default"/>
        <w:i w:val="0"/>
      </w:rPr>
    </w:lvl>
    <w:lvl w:ilvl="1" w:tplc="BB623EF4">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4">
    <w:nsid w:val="7AF9731D"/>
    <w:multiLevelType w:val="hybridMultilevel"/>
    <w:tmpl w:val="F8A69D6A"/>
    <w:lvl w:ilvl="0" w:tplc="749CE83A">
      <w:start w:val="1"/>
      <w:numFmt w:val="bullet"/>
      <w:lvlText w:val=""/>
      <w:lvlJc w:val="left"/>
      <w:pPr>
        <w:tabs>
          <w:tab w:val="num" w:pos="3600"/>
        </w:tabs>
        <w:ind w:left="3600" w:hanging="360"/>
      </w:pPr>
      <w:rPr>
        <w:rFonts w:ascii="Symbol" w:hAnsi="Symbol" w:hint="default"/>
        <w:color w:val="auto"/>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95">
    <w:nsid w:val="7C744EAC"/>
    <w:multiLevelType w:val="hybridMultilevel"/>
    <w:tmpl w:val="A3C09E32"/>
    <w:lvl w:ilvl="0" w:tplc="B8D44064">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6">
    <w:nsid w:val="7FD600BC"/>
    <w:multiLevelType w:val="hybridMultilevel"/>
    <w:tmpl w:val="63B6B558"/>
    <w:lvl w:ilvl="0" w:tplc="A4389F74">
      <w:start w:val="1"/>
      <w:numFmt w:val="decimal"/>
      <w:lvlText w:val="%1."/>
      <w:lvlJc w:val="left"/>
      <w:pPr>
        <w:tabs>
          <w:tab w:val="num" w:pos="1860"/>
        </w:tabs>
        <w:ind w:left="1860" w:hanging="360"/>
      </w:pPr>
      <w:rPr>
        <w:rFonts w:cs="Times New Roman" w:hint="default"/>
        <w:b w:val="0"/>
        <w:sz w:val="24"/>
        <w:szCs w:val="24"/>
      </w:rPr>
    </w:lvl>
    <w:lvl w:ilvl="1" w:tplc="04150003">
      <w:start w:val="13"/>
      <w:numFmt w:val="upperRoman"/>
      <w:lvlText w:val="%2."/>
      <w:lvlJc w:val="left"/>
      <w:pPr>
        <w:tabs>
          <w:tab w:val="num" w:pos="1860"/>
        </w:tabs>
        <w:ind w:left="1860" w:hanging="360"/>
      </w:pPr>
      <w:rPr>
        <w:rFonts w:cs="Times New Roman" w:hint="default"/>
        <w:b/>
        <w:sz w:val="24"/>
        <w:szCs w:val="24"/>
      </w:rPr>
    </w:lvl>
    <w:lvl w:ilvl="2" w:tplc="04150005" w:tentative="1">
      <w:start w:val="1"/>
      <w:numFmt w:val="lowerRoman"/>
      <w:lvlText w:val="%3."/>
      <w:lvlJc w:val="right"/>
      <w:pPr>
        <w:tabs>
          <w:tab w:val="num" w:pos="2580"/>
        </w:tabs>
        <w:ind w:left="2580" w:hanging="180"/>
      </w:pPr>
      <w:rPr>
        <w:rFonts w:cs="Times New Roman"/>
      </w:rPr>
    </w:lvl>
    <w:lvl w:ilvl="3" w:tplc="04150001" w:tentative="1">
      <w:start w:val="1"/>
      <w:numFmt w:val="decimal"/>
      <w:lvlText w:val="%4."/>
      <w:lvlJc w:val="left"/>
      <w:pPr>
        <w:tabs>
          <w:tab w:val="num" w:pos="3300"/>
        </w:tabs>
        <w:ind w:left="3300" w:hanging="360"/>
      </w:pPr>
      <w:rPr>
        <w:rFonts w:cs="Times New Roman"/>
      </w:rPr>
    </w:lvl>
    <w:lvl w:ilvl="4" w:tplc="04150003" w:tentative="1">
      <w:start w:val="1"/>
      <w:numFmt w:val="lowerLetter"/>
      <w:lvlText w:val="%5."/>
      <w:lvlJc w:val="left"/>
      <w:pPr>
        <w:tabs>
          <w:tab w:val="num" w:pos="4020"/>
        </w:tabs>
        <w:ind w:left="4020" w:hanging="360"/>
      </w:pPr>
      <w:rPr>
        <w:rFonts w:cs="Times New Roman"/>
      </w:rPr>
    </w:lvl>
    <w:lvl w:ilvl="5" w:tplc="04150005" w:tentative="1">
      <w:start w:val="1"/>
      <w:numFmt w:val="lowerRoman"/>
      <w:lvlText w:val="%6."/>
      <w:lvlJc w:val="right"/>
      <w:pPr>
        <w:tabs>
          <w:tab w:val="num" w:pos="4740"/>
        </w:tabs>
        <w:ind w:left="4740" w:hanging="180"/>
      </w:pPr>
      <w:rPr>
        <w:rFonts w:cs="Times New Roman"/>
      </w:rPr>
    </w:lvl>
    <w:lvl w:ilvl="6" w:tplc="04150001" w:tentative="1">
      <w:start w:val="1"/>
      <w:numFmt w:val="decimal"/>
      <w:lvlText w:val="%7."/>
      <w:lvlJc w:val="left"/>
      <w:pPr>
        <w:tabs>
          <w:tab w:val="num" w:pos="5460"/>
        </w:tabs>
        <w:ind w:left="5460" w:hanging="360"/>
      </w:pPr>
      <w:rPr>
        <w:rFonts w:cs="Times New Roman"/>
      </w:rPr>
    </w:lvl>
    <w:lvl w:ilvl="7" w:tplc="04150003" w:tentative="1">
      <w:start w:val="1"/>
      <w:numFmt w:val="lowerLetter"/>
      <w:lvlText w:val="%8."/>
      <w:lvlJc w:val="left"/>
      <w:pPr>
        <w:tabs>
          <w:tab w:val="num" w:pos="6180"/>
        </w:tabs>
        <w:ind w:left="6180" w:hanging="360"/>
      </w:pPr>
      <w:rPr>
        <w:rFonts w:cs="Times New Roman"/>
      </w:rPr>
    </w:lvl>
    <w:lvl w:ilvl="8" w:tplc="04150005" w:tentative="1">
      <w:start w:val="1"/>
      <w:numFmt w:val="lowerRoman"/>
      <w:lvlText w:val="%9."/>
      <w:lvlJc w:val="right"/>
      <w:pPr>
        <w:tabs>
          <w:tab w:val="num" w:pos="6900"/>
        </w:tabs>
        <w:ind w:left="6900" w:hanging="180"/>
      </w:pPr>
      <w:rPr>
        <w:rFonts w:cs="Times New Roman"/>
      </w:rPr>
    </w:lvl>
  </w:abstractNum>
  <w:num w:numId="1">
    <w:abstractNumId w:val="46"/>
  </w:num>
  <w:num w:numId="2">
    <w:abstractNumId w:val="55"/>
  </w:num>
  <w:num w:numId="3">
    <w:abstractNumId w:val="82"/>
  </w:num>
  <w:num w:numId="4">
    <w:abstractNumId w:val="71"/>
  </w:num>
  <w:num w:numId="5">
    <w:abstractNumId w:val="49"/>
  </w:num>
  <w:num w:numId="6">
    <w:abstractNumId w:val="23"/>
  </w:num>
  <w:num w:numId="7">
    <w:abstractNumId w:val="7"/>
  </w:num>
  <w:num w:numId="8">
    <w:abstractNumId w:val="92"/>
  </w:num>
  <w:num w:numId="9">
    <w:abstractNumId w:val="89"/>
  </w:num>
  <w:num w:numId="10">
    <w:abstractNumId w:val="19"/>
  </w:num>
  <w:num w:numId="11">
    <w:abstractNumId w:val="96"/>
  </w:num>
  <w:num w:numId="12">
    <w:abstractNumId w:val="51"/>
  </w:num>
  <w:num w:numId="13">
    <w:abstractNumId w:val="52"/>
  </w:num>
  <w:num w:numId="14">
    <w:abstractNumId w:val="64"/>
  </w:num>
  <w:num w:numId="15">
    <w:abstractNumId w:val="50"/>
  </w:num>
  <w:num w:numId="16">
    <w:abstractNumId w:val="25"/>
  </w:num>
  <w:num w:numId="17">
    <w:abstractNumId w:val="14"/>
  </w:num>
  <w:num w:numId="18">
    <w:abstractNumId w:val="86"/>
  </w:num>
  <w:num w:numId="19">
    <w:abstractNumId w:val="39"/>
  </w:num>
  <w:num w:numId="20">
    <w:abstractNumId w:val="88"/>
  </w:num>
  <w:num w:numId="21">
    <w:abstractNumId w:val="24"/>
  </w:num>
  <w:num w:numId="22">
    <w:abstractNumId w:val="48"/>
  </w:num>
  <w:num w:numId="23">
    <w:abstractNumId w:val="10"/>
  </w:num>
  <w:num w:numId="24">
    <w:abstractNumId w:val="15"/>
  </w:num>
  <w:num w:numId="25">
    <w:abstractNumId w:val="93"/>
  </w:num>
  <w:num w:numId="26">
    <w:abstractNumId w:val="77"/>
  </w:num>
  <w:num w:numId="27">
    <w:abstractNumId w:val="27"/>
  </w:num>
  <w:num w:numId="28">
    <w:abstractNumId w:val="3"/>
  </w:num>
  <w:num w:numId="29">
    <w:abstractNumId w:val="21"/>
  </w:num>
  <w:num w:numId="30">
    <w:abstractNumId w:val="53"/>
  </w:num>
  <w:num w:numId="31">
    <w:abstractNumId w:val="62"/>
  </w:num>
  <w:num w:numId="32">
    <w:abstractNumId w:val="22"/>
  </w:num>
  <w:num w:numId="33">
    <w:abstractNumId w:val="95"/>
  </w:num>
  <w:num w:numId="34">
    <w:abstractNumId w:val="57"/>
  </w:num>
  <w:num w:numId="35">
    <w:abstractNumId w:val="70"/>
  </w:num>
  <w:num w:numId="36">
    <w:abstractNumId w:val="54"/>
  </w:num>
  <w:num w:numId="37">
    <w:abstractNumId w:val="94"/>
  </w:num>
  <w:num w:numId="38">
    <w:abstractNumId w:val="29"/>
  </w:num>
  <w:num w:numId="39">
    <w:abstractNumId w:val="41"/>
  </w:num>
  <w:num w:numId="40">
    <w:abstractNumId w:val="63"/>
  </w:num>
  <w:num w:numId="41">
    <w:abstractNumId w:val="80"/>
  </w:num>
  <w:num w:numId="42">
    <w:abstractNumId w:val="79"/>
  </w:num>
  <w:num w:numId="43">
    <w:abstractNumId w:val="35"/>
  </w:num>
  <w:num w:numId="44">
    <w:abstractNumId w:val="87"/>
  </w:num>
  <w:num w:numId="45">
    <w:abstractNumId w:val="83"/>
  </w:num>
  <w:num w:numId="46">
    <w:abstractNumId w:val="4"/>
  </w:num>
  <w:num w:numId="47">
    <w:abstractNumId w:val="74"/>
  </w:num>
  <w:num w:numId="48">
    <w:abstractNumId w:val="34"/>
  </w:num>
  <w:num w:numId="49">
    <w:abstractNumId w:val="32"/>
  </w:num>
  <w:num w:numId="50">
    <w:abstractNumId w:val="43"/>
  </w:num>
  <w:num w:numId="51">
    <w:abstractNumId w:val="6"/>
  </w:num>
  <w:num w:numId="52">
    <w:abstractNumId w:val="65"/>
  </w:num>
  <w:num w:numId="53">
    <w:abstractNumId w:val="30"/>
  </w:num>
  <w:num w:numId="54">
    <w:abstractNumId w:val="14"/>
    <w:lvlOverride w:ilvl="0">
      <w:lvl w:ilvl="0" w:tplc="59B4CE30">
        <w:start w:val="1"/>
        <w:numFmt w:val="upperRoman"/>
        <w:lvlText w:val="%1."/>
        <w:lvlJc w:val="left"/>
        <w:pPr>
          <w:tabs>
            <w:tab w:val="num" w:pos="3600"/>
          </w:tabs>
          <w:ind w:left="3600" w:hanging="360"/>
        </w:pPr>
        <w:rPr>
          <w:rFonts w:cs="Times New Roman" w:hint="default"/>
          <w:b/>
        </w:rPr>
      </w:lvl>
    </w:lvlOverride>
    <w:lvlOverride w:ilvl="1">
      <w:lvl w:ilvl="1" w:tplc="04150003" w:tentative="1">
        <w:start w:val="1"/>
        <w:numFmt w:val="lowerLetter"/>
        <w:lvlText w:val="%2."/>
        <w:lvlJc w:val="left"/>
        <w:pPr>
          <w:tabs>
            <w:tab w:val="num" w:pos="4320"/>
          </w:tabs>
          <w:ind w:left="4320" w:hanging="360"/>
        </w:pPr>
        <w:rPr>
          <w:rFonts w:cs="Times New Roman"/>
        </w:rPr>
      </w:lvl>
    </w:lvlOverride>
    <w:lvlOverride w:ilvl="2">
      <w:lvl w:ilvl="2" w:tplc="04150005" w:tentative="1">
        <w:start w:val="1"/>
        <w:numFmt w:val="lowerRoman"/>
        <w:lvlText w:val="%3."/>
        <w:lvlJc w:val="right"/>
        <w:pPr>
          <w:tabs>
            <w:tab w:val="num" w:pos="5040"/>
          </w:tabs>
          <w:ind w:left="5040" w:hanging="180"/>
        </w:pPr>
        <w:rPr>
          <w:rFonts w:cs="Times New Roman"/>
        </w:rPr>
      </w:lvl>
    </w:lvlOverride>
    <w:lvlOverride w:ilvl="3">
      <w:lvl w:ilvl="3" w:tplc="04150001" w:tentative="1">
        <w:start w:val="1"/>
        <w:numFmt w:val="decimal"/>
        <w:lvlText w:val="%4."/>
        <w:lvlJc w:val="left"/>
        <w:pPr>
          <w:tabs>
            <w:tab w:val="num" w:pos="5760"/>
          </w:tabs>
          <w:ind w:left="5760" w:hanging="360"/>
        </w:pPr>
        <w:rPr>
          <w:rFonts w:cs="Times New Roman"/>
        </w:rPr>
      </w:lvl>
    </w:lvlOverride>
    <w:lvlOverride w:ilvl="4">
      <w:lvl w:ilvl="4" w:tplc="04150003" w:tentative="1">
        <w:start w:val="1"/>
        <w:numFmt w:val="lowerLetter"/>
        <w:lvlText w:val="%5."/>
        <w:lvlJc w:val="left"/>
        <w:pPr>
          <w:tabs>
            <w:tab w:val="num" w:pos="6480"/>
          </w:tabs>
          <w:ind w:left="6480" w:hanging="360"/>
        </w:pPr>
        <w:rPr>
          <w:rFonts w:cs="Times New Roman"/>
        </w:rPr>
      </w:lvl>
    </w:lvlOverride>
    <w:lvlOverride w:ilvl="5">
      <w:lvl w:ilvl="5" w:tplc="04150005" w:tentative="1">
        <w:start w:val="1"/>
        <w:numFmt w:val="lowerRoman"/>
        <w:lvlText w:val="%6."/>
        <w:lvlJc w:val="right"/>
        <w:pPr>
          <w:tabs>
            <w:tab w:val="num" w:pos="7200"/>
          </w:tabs>
          <w:ind w:left="7200" w:hanging="180"/>
        </w:pPr>
        <w:rPr>
          <w:rFonts w:cs="Times New Roman"/>
        </w:rPr>
      </w:lvl>
    </w:lvlOverride>
    <w:lvlOverride w:ilvl="6">
      <w:lvl w:ilvl="6" w:tplc="04150001" w:tentative="1">
        <w:start w:val="1"/>
        <w:numFmt w:val="decimal"/>
        <w:lvlText w:val="%7."/>
        <w:lvlJc w:val="left"/>
        <w:pPr>
          <w:tabs>
            <w:tab w:val="num" w:pos="7920"/>
          </w:tabs>
          <w:ind w:left="7920" w:hanging="360"/>
        </w:pPr>
        <w:rPr>
          <w:rFonts w:cs="Times New Roman"/>
        </w:rPr>
      </w:lvl>
    </w:lvlOverride>
    <w:lvlOverride w:ilvl="7">
      <w:lvl w:ilvl="7" w:tplc="04150003" w:tentative="1">
        <w:start w:val="1"/>
        <w:numFmt w:val="lowerLetter"/>
        <w:lvlText w:val="%8."/>
        <w:lvlJc w:val="left"/>
        <w:pPr>
          <w:tabs>
            <w:tab w:val="num" w:pos="8640"/>
          </w:tabs>
          <w:ind w:left="8640" w:hanging="360"/>
        </w:pPr>
        <w:rPr>
          <w:rFonts w:cs="Times New Roman"/>
        </w:rPr>
      </w:lvl>
    </w:lvlOverride>
    <w:lvlOverride w:ilvl="8">
      <w:lvl w:ilvl="8" w:tplc="04150005" w:tentative="1">
        <w:start w:val="1"/>
        <w:numFmt w:val="lowerRoman"/>
        <w:lvlText w:val="%9."/>
        <w:lvlJc w:val="right"/>
        <w:pPr>
          <w:tabs>
            <w:tab w:val="num" w:pos="9360"/>
          </w:tabs>
          <w:ind w:left="9360" w:hanging="180"/>
        </w:pPr>
        <w:rPr>
          <w:rFonts w:cs="Times New Roman"/>
        </w:rPr>
      </w:lvl>
    </w:lvlOverride>
  </w:num>
  <w:num w:numId="55">
    <w:abstractNumId w:val="11"/>
  </w:num>
  <w:num w:numId="56">
    <w:abstractNumId w:val="8"/>
  </w:num>
  <w:num w:numId="57">
    <w:abstractNumId w:val="68"/>
  </w:num>
  <w:num w:numId="58">
    <w:abstractNumId w:val="28"/>
  </w:num>
  <w:num w:numId="59">
    <w:abstractNumId w:val="26"/>
  </w:num>
  <w:num w:numId="60">
    <w:abstractNumId w:val="59"/>
  </w:num>
  <w:num w:numId="61">
    <w:abstractNumId w:val="37"/>
  </w:num>
  <w:num w:numId="62">
    <w:abstractNumId w:val="61"/>
  </w:num>
  <w:num w:numId="63">
    <w:abstractNumId w:val="13"/>
  </w:num>
  <w:num w:numId="64">
    <w:abstractNumId w:val="36"/>
  </w:num>
  <w:num w:numId="65">
    <w:abstractNumId w:val="81"/>
  </w:num>
  <w:num w:numId="66">
    <w:abstractNumId w:val="17"/>
  </w:num>
  <w:num w:numId="67">
    <w:abstractNumId w:val="67"/>
  </w:num>
  <w:num w:numId="68">
    <w:abstractNumId w:val="38"/>
  </w:num>
  <w:num w:numId="69">
    <w:abstractNumId w:val="60"/>
  </w:num>
  <w:num w:numId="70">
    <w:abstractNumId w:val="66"/>
  </w:num>
  <w:num w:numId="71">
    <w:abstractNumId w:val="75"/>
  </w:num>
  <w:num w:numId="72">
    <w:abstractNumId w:val="42"/>
  </w:num>
  <w:num w:numId="73">
    <w:abstractNumId w:val="78"/>
  </w:num>
  <w:num w:numId="74">
    <w:abstractNumId w:val="5"/>
  </w:num>
  <w:num w:numId="75">
    <w:abstractNumId w:val="91"/>
  </w:num>
  <w:num w:numId="76">
    <w:abstractNumId w:val="73"/>
  </w:num>
  <w:num w:numId="77">
    <w:abstractNumId w:val="40"/>
  </w:num>
  <w:num w:numId="78">
    <w:abstractNumId w:val="44"/>
  </w:num>
  <w:num w:numId="79">
    <w:abstractNumId w:val="76"/>
  </w:num>
  <w:num w:numId="80">
    <w:abstractNumId w:val="18"/>
  </w:num>
  <w:num w:numId="81">
    <w:abstractNumId w:val="33"/>
  </w:num>
  <w:num w:numId="82">
    <w:abstractNumId w:val="16"/>
  </w:num>
  <w:num w:numId="83">
    <w:abstractNumId w:val="12"/>
  </w:num>
  <w:num w:numId="84">
    <w:abstractNumId w:val="58"/>
  </w:num>
  <w:num w:numId="85">
    <w:abstractNumId w:val="84"/>
  </w:num>
  <w:num w:numId="86">
    <w:abstractNumId w:val="90"/>
  </w:num>
  <w:num w:numId="87">
    <w:abstractNumId w:val="47"/>
  </w:num>
  <w:num w:numId="88">
    <w:abstractNumId w:val="72"/>
  </w:num>
  <w:num w:numId="89">
    <w:abstractNumId w:val="85"/>
  </w:num>
  <w:num w:numId="90">
    <w:abstractNumId w:val="56"/>
  </w:num>
  <w:num w:numId="91">
    <w:abstractNumId w:val="9"/>
  </w:num>
  <w:num w:numId="92">
    <w:abstractNumId w:val="31"/>
  </w:num>
  <w:num w:numId="93">
    <w:abstractNumId w:val="20"/>
  </w:num>
  <w:num w:numId="94">
    <w:abstractNumId w:val="69"/>
  </w:num>
  <w:num w:numId="95">
    <w:abstractNumId w:val="45"/>
  </w:num>
  <w:numIdMacAtCleanup w:val="9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5BA6"/>
    <w:rsid w:val="00001CB4"/>
    <w:rsid w:val="00002115"/>
    <w:rsid w:val="000024E8"/>
    <w:rsid w:val="00005FE3"/>
    <w:rsid w:val="00006162"/>
    <w:rsid w:val="000070C3"/>
    <w:rsid w:val="000075F8"/>
    <w:rsid w:val="0001317A"/>
    <w:rsid w:val="00013350"/>
    <w:rsid w:val="00014105"/>
    <w:rsid w:val="00014B5B"/>
    <w:rsid w:val="0002054D"/>
    <w:rsid w:val="00020759"/>
    <w:rsid w:val="00021657"/>
    <w:rsid w:val="000221D6"/>
    <w:rsid w:val="000236CA"/>
    <w:rsid w:val="00023E4D"/>
    <w:rsid w:val="00024850"/>
    <w:rsid w:val="00025497"/>
    <w:rsid w:val="00032870"/>
    <w:rsid w:val="00035598"/>
    <w:rsid w:val="000364A7"/>
    <w:rsid w:val="00037073"/>
    <w:rsid w:val="00037EA9"/>
    <w:rsid w:val="00046BD5"/>
    <w:rsid w:val="00046FAE"/>
    <w:rsid w:val="00050E2D"/>
    <w:rsid w:val="00055369"/>
    <w:rsid w:val="000579D5"/>
    <w:rsid w:val="00057FAB"/>
    <w:rsid w:val="000615DC"/>
    <w:rsid w:val="000630F5"/>
    <w:rsid w:val="0006596D"/>
    <w:rsid w:val="000674E9"/>
    <w:rsid w:val="00067DD9"/>
    <w:rsid w:val="00075471"/>
    <w:rsid w:val="00075697"/>
    <w:rsid w:val="000762C4"/>
    <w:rsid w:val="00077A2B"/>
    <w:rsid w:val="000821AE"/>
    <w:rsid w:val="0008399D"/>
    <w:rsid w:val="00093862"/>
    <w:rsid w:val="0009548F"/>
    <w:rsid w:val="00096602"/>
    <w:rsid w:val="0009677F"/>
    <w:rsid w:val="00096807"/>
    <w:rsid w:val="000970E1"/>
    <w:rsid w:val="000A369B"/>
    <w:rsid w:val="000A6B25"/>
    <w:rsid w:val="000B27ED"/>
    <w:rsid w:val="000B535C"/>
    <w:rsid w:val="000C00BC"/>
    <w:rsid w:val="000C18DC"/>
    <w:rsid w:val="000C3597"/>
    <w:rsid w:val="000C3BF7"/>
    <w:rsid w:val="000C4506"/>
    <w:rsid w:val="000C5BF2"/>
    <w:rsid w:val="000D152E"/>
    <w:rsid w:val="000D495C"/>
    <w:rsid w:val="000D5651"/>
    <w:rsid w:val="000E276B"/>
    <w:rsid w:val="000E48E4"/>
    <w:rsid w:val="000E4AC5"/>
    <w:rsid w:val="000F1097"/>
    <w:rsid w:val="000F453C"/>
    <w:rsid w:val="000F5793"/>
    <w:rsid w:val="00100132"/>
    <w:rsid w:val="0010263F"/>
    <w:rsid w:val="0010342A"/>
    <w:rsid w:val="00104E95"/>
    <w:rsid w:val="00106718"/>
    <w:rsid w:val="001077DF"/>
    <w:rsid w:val="001106F3"/>
    <w:rsid w:val="0011274A"/>
    <w:rsid w:val="001137F2"/>
    <w:rsid w:val="00113E6F"/>
    <w:rsid w:val="001179B1"/>
    <w:rsid w:val="00120CFF"/>
    <w:rsid w:val="00120DCC"/>
    <w:rsid w:val="00121BB1"/>
    <w:rsid w:val="001240FE"/>
    <w:rsid w:val="0012526B"/>
    <w:rsid w:val="00125F89"/>
    <w:rsid w:val="00126667"/>
    <w:rsid w:val="00127B80"/>
    <w:rsid w:val="00127CD2"/>
    <w:rsid w:val="00130565"/>
    <w:rsid w:val="00136C31"/>
    <w:rsid w:val="0013729B"/>
    <w:rsid w:val="001403C3"/>
    <w:rsid w:val="001403EB"/>
    <w:rsid w:val="001405DB"/>
    <w:rsid w:val="001411A8"/>
    <w:rsid w:val="00143133"/>
    <w:rsid w:val="00144F94"/>
    <w:rsid w:val="00146889"/>
    <w:rsid w:val="00146CA7"/>
    <w:rsid w:val="00152CB4"/>
    <w:rsid w:val="00154AD8"/>
    <w:rsid w:val="00163580"/>
    <w:rsid w:val="0016492A"/>
    <w:rsid w:val="001679C4"/>
    <w:rsid w:val="001703F3"/>
    <w:rsid w:val="0017138A"/>
    <w:rsid w:val="00176BF2"/>
    <w:rsid w:val="00180AE0"/>
    <w:rsid w:val="00182AA3"/>
    <w:rsid w:val="00187565"/>
    <w:rsid w:val="001957D8"/>
    <w:rsid w:val="001A038F"/>
    <w:rsid w:val="001A39D6"/>
    <w:rsid w:val="001A5BF7"/>
    <w:rsid w:val="001B26B3"/>
    <w:rsid w:val="001B5F41"/>
    <w:rsid w:val="001C054A"/>
    <w:rsid w:val="001C5700"/>
    <w:rsid w:val="001C63F3"/>
    <w:rsid w:val="001D0743"/>
    <w:rsid w:val="001D10BB"/>
    <w:rsid w:val="001D3DD5"/>
    <w:rsid w:val="001D4572"/>
    <w:rsid w:val="001E1863"/>
    <w:rsid w:val="001E2093"/>
    <w:rsid w:val="001E4769"/>
    <w:rsid w:val="001E4DDB"/>
    <w:rsid w:val="001E5510"/>
    <w:rsid w:val="001E57F6"/>
    <w:rsid w:val="001E5D58"/>
    <w:rsid w:val="001E676C"/>
    <w:rsid w:val="001F0131"/>
    <w:rsid w:val="001F1787"/>
    <w:rsid w:val="001F1D9A"/>
    <w:rsid w:val="001F2A62"/>
    <w:rsid w:val="001F5D43"/>
    <w:rsid w:val="00200E7C"/>
    <w:rsid w:val="0020194F"/>
    <w:rsid w:val="00202DB4"/>
    <w:rsid w:val="00203624"/>
    <w:rsid w:val="002107E3"/>
    <w:rsid w:val="00210825"/>
    <w:rsid w:val="00210EE1"/>
    <w:rsid w:val="00211578"/>
    <w:rsid w:val="0021207E"/>
    <w:rsid w:val="002121AD"/>
    <w:rsid w:val="002163BC"/>
    <w:rsid w:val="00216AAE"/>
    <w:rsid w:val="002177CB"/>
    <w:rsid w:val="002209BA"/>
    <w:rsid w:val="002210B3"/>
    <w:rsid w:val="00221E63"/>
    <w:rsid w:val="00222845"/>
    <w:rsid w:val="00223BA5"/>
    <w:rsid w:val="00232A7D"/>
    <w:rsid w:val="00234D60"/>
    <w:rsid w:val="00240CF0"/>
    <w:rsid w:val="00241195"/>
    <w:rsid w:val="00241DDE"/>
    <w:rsid w:val="00244107"/>
    <w:rsid w:val="00244B99"/>
    <w:rsid w:val="00246D0A"/>
    <w:rsid w:val="002470B9"/>
    <w:rsid w:val="00247E76"/>
    <w:rsid w:val="00251DB1"/>
    <w:rsid w:val="002540F1"/>
    <w:rsid w:val="002547FB"/>
    <w:rsid w:val="00256997"/>
    <w:rsid w:val="002601A4"/>
    <w:rsid w:val="0026158E"/>
    <w:rsid w:val="00261E42"/>
    <w:rsid w:val="00265B82"/>
    <w:rsid w:val="0027007B"/>
    <w:rsid w:val="00270356"/>
    <w:rsid w:val="0027189F"/>
    <w:rsid w:val="00271A36"/>
    <w:rsid w:val="0027425C"/>
    <w:rsid w:val="00275988"/>
    <w:rsid w:val="00280187"/>
    <w:rsid w:val="00282221"/>
    <w:rsid w:val="00283BCC"/>
    <w:rsid w:val="002846CD"/>
    <w:rsid w:val="002866C9"/>
    <w:rsid w:val="002913BB"/>
    <w:rsid w:val="0029470D"/>
    <w:rsid w:val="0029503E"/>
    <w:rsid w:val="0029580C"/>
    <w:rsid w:val="002958EC"/>
    <w:rsid w:val="00296A68"/>
    <w:rsid w:val="002977BD"/>
    <w:rsid w:val="002A0D92"/>
    <w:rsid w:val="002A1218"/>
    <w:rsid w:val="002A1DEB"/>
    <w:rsid w:val="002A43E0"/>
    <w:rsid w:val="002A5A78"/>
    <w:rsid w:val="002A6A2B"/>
    <w:rsid w:val="002A6A7F"/>
    <w:rsid w:val="002A6D87"/>
    <w:rsid w:val="002B238F"/>
    <w:rsid w:val="002B390E"/>
    <w:rsid w:val="002C057B"/>
    <w:rsid w:val="002C1265"/>
    <w:rsid w:val="002C181D"/>
    <w:rsid w:val="002C1F84"/>
    <w:rsid w:val="002C3F22"/>
    <w:rsid w:val="002C47BC"/>
    <w:rsid w:val="002C7D4A"/>
    <w:rsid w:val="002C7FAC"/>
    <w:rsid w:val="002D118C"/>
    <w:rsid w:val="002D23AD"/>
    <w:rsid w:val="002D23CA"/>
    <w:rsid w:val="002D4006"/>
    <w:rsid w:val="002D446F"/>
    <w:rsid w:val="002D4B80"/>
    <w:rsid w:val="002D656A"/>
    <w:rsid w:val="002E364E"/>
    <w:rsid w:val="002E39C3"/>
    <w:rsid w:val="002E749A"/>
    <w:rsid w:val="002F2776"/>
    <w:rsid w:val="002F60F1"/>
    <w:rsid w:val="002F6D9D"/>
    <w:rsid w:val="002F6E3E"/>
    <w:rsid w:val="002F7D9B"/>
    <w:rsid w:val="002F7E66"/>
    <w:rsid w:val="0030089D"/>
    <w:rsid w:val="00301B1C"/>
    <w:rsid w:val="003026D5"/>
    <w:rsid w:val="00303153"/>
    <w:rsid w:val="00303EB4"/>
    <w:rsid w:val="00304495"/>
    <w:rsid w:val="00306220"/>
    <w:rsid w:val="00306FFC"/>
    <w:rsid w:val="0031157E"/>
    <w:rsid w:val="00315FC3"/>
    <w:rsid w:val="00317C87"/>
    <w:rsid w:val="0032133A"/>
    <w:rsid w:val="00321AE9"/>
    <w:rsid w:val="00321DAB"/>
    <w:rsid w:val="00321F5C"/>
    <w:rsid w:val="00324A8C"/>
    <w:rsid w:val="00327DBA"/>
    <w:rsid w:val="00331404"/>
    <w:rsid w:val="00332035"/>
    <w:rsid w:val="00333996"/>
    <w:rsid w:val="00337417"/>
    <w:rsid w:val="00337DBC"/>
    <w:rsid w:val="0034168A"/>
    <w:rsid w:val="00344AC8"/>
    <w:rsid w:val="00345E45"/>
    <w:rsid w:val="00346E0E"/>
    <w:rsid w:val="003470CB"/>
    <w:rsid w:val="00347316"/>
    <w:rsid w:val="003501E0"/>
    <w:rsid w:val="00352A43"/>
    <w:rsid w:val="00352D57"/>
    <w:rsid w:val="00353522"/>
    <w:rsid w:val="00354D47"/>
    <w:rsid w:val="00354F18"/>
    <w:rsid w:val="0035596F"/>
    <w:rsid w:val="003561F7"/>
    <w:rsid w:val="00360E59"/>
    <w:rsid w:val="00364687"/>
    <w:rsid w:val="0036513E"/>
    <w:rsid w:val="003657E2"/>
    <w:rsid w:val="003658FE"/>
    <w:rsid w:val="003664AF"/>
    <w:rsid w:val="00372FFD"/>
    <w:rsid w:val="003733E6"/>
    <w:rsid w:val="00373454"/>
    <w:rsid w:val="00376BD9"/>
    <w:rsid w:val="00382ED6"/>
    <w:rsid w:val="00383C60"/>
    <w:rsid w:val="00391784"/>
    <w:rsid w:val="00391DE2"/>
    <w:rsid w:val="0039266E"/>
    <w:rsid w:val="00394D1B"/>
    <w:rsid w:val="00394F92"/>
    <w:rsid w:val="00395937"/>
    <w:rsid w:val="003A2FA0"/>
    <w:rsid w:val="003A4337"/>
    <w:rsid w:val="003A6E65"/>
    <w:rsid w:val="003B5042"/>
    <w:rsid w:val="003B555A"/>
    <w:rsid w:val="003B76D5"/>
    <w:rsid w:val="003C0812"/>
    <w:rsid w:val="003C24A8"/>
    <w:rsid w:val="003C24E4"/>
    <w:rsid w:val="003C4ECB"/>
    <w:rsid w:val="003C6764"/>
    <w:rsid w:val="003D14E4"/>
    <w:rsid w:val="003D19A1"/>
    <w:rsid w:val="003D3C14"/>
    <w:rsid w:val="003D525F"/>
    <w:rsid w:val="003D7932"/>
    <w:rsid w:val="003E11F0"/>
    <w:rsid w:val="003E41DA"/>
    <w:rsid w:val="003E5517"/>
    <w:rsid w:val="003E7C4F"/>
    <w:rsid w:val="003E7DA3"/>
    <w:rsid w:val="003F1D14"/>
    <w:rsid w:val="003F1DEE"/>
    <w:rsid w:val="003F30AA"/>
    <w:rsid w:val="003F42B9"/>
    <w:rsid w:val="003F4ED2"/>
    <w:rsid w:val="004013C9"/>
    <w:rsid w:val="004021C9"/>
    <w:rsid w:val="00404FB6"/>
    <w:rsid w:val="00405C10"/>
    <w:rsid w:val="0040676F"/>
    <w:rsid w:val="00406D8A"/>
    <w:rsid w:val="004113C2"/>
    <w:rsid w:val="00411577"/>
    <w:rsid w:val="004123F4"/>
    <w:rsid w:val="00414D6B"/>
    <w:rsid w:val="004172C0"/>
    <w:rsid w:val="00421344"/>
    <w:rsid w:val="004219CD"/>
    <w:rsid w:val="004229C2"/>
    <w:rsid w:val="00422B6D"/>
    <w:rsid w:val="00426FC2"/>
    <w:rsid w:val="00427706"/>
    <w:rsid w:val="00430A37"/>
    <w:rsid w:val="00431883"/>
    <w:rsid w:val="004325FE"/>
    <w:rsid w:val="00433249"/>
    <w:rsid w:val="0043477C"/>
    <w:rsid w:val="00434CE5"/>
    <w:rsid w:val="0043544D"/>
    <w:rsid w:val="00437570"/>
    <w:rsid w:val="00440318"/>
    <w:rsid w:val="004407B1"/>
    <w:rsid w:val="00440B52"/>
    <w:rsid w:val="00440BB9"/>
    <w:rsid w:val="00440F3A"/>
    <w:rsid w:val="00442439"/>
    <w:rsid w:val="00443CD3"/>
    <w:rsid w:val="004461EC"/>
    <w:rsid w:val="00446313"/>
    <w:rsid w:val="00446F80"/>
    <w:rsid w:val="004507B1"/>
    <w:rsid w:val="00456808"/>
    <w:rsid w:val="004575F1"/>
    <w:rsid w:val="00457694"/>
    <w:rsid w:val="004617EE"/>
    <w:rsid w:val="0046282D"/>
    <w:rsid w:val="0046331A"/>
    <w:rsid w:val="00464E82"/>
    <w:rsid w:val="004673DC"/>
    <w:rsid w:val="004719D9"/>
    <w:rsid w:val="004720DE"/>
    <w:rsid w:val="004741D4"/>
    <w:rsid w:val="0047434C"/>
    <w:rsid w:val="004776F9"/>
    <w:rsid w:val="00477C9F"/>
    <w:rsid w:val="00480304"/>
    <w:rsid w:val="0048032B"/>
    <w:rsid w:val="004838A4"/>
    <w:rsid w:val="00484564"/>
    <w:rsid w:val="004846D9"/>
    <w:rsid w:val="004846E3"/>
    <w:rsid w:val="00490488"/>
    <w:rsid w:val="00492CC9"/>
    <w:rsid w:val="00495B8C"/>
    <w:rsid w:val="0049709B"/>
    <w:rsid w:val="004973E5"/>
    <w:rsid w:val="004A0164"/>
    <w:rsid w:val="004A165B"/>
    <w:rsid w:val="004A3E3C"/>
    <w:rsid w:val="004A68F2"/>
    <w:rsid w:val="004A7AEC"/>
    <w:rsid w:val="004B191F"/>
    <w:rsid w:val="004B69FA"/>
    <w:rsid w:val="004C1128"/>
    <w:rsid w:val="004C26E4"/>
    <w:rsid w:val="004C4826"/>
    <w:rsid w:val="004C5927"/>
    <w:rsid w:val="004C5C49"/>
    <w:rsid w:val="004D075C"/>
    <w:rsid w:val="004D1F50"/>
    <w:rsid w:val="004D30C9"/>
    <w:rsid w:val="004D379F"/>
    <w:rsid w:val="004E042B"/>
    <w:rsid w:val="004E0CC2"/>
    <w:rsid w:val="004E2124"/>
    <w:rsid w:val="004E24D8"/>
    <w:rsid w:val="004E6209"/>
    <w:rsid w:val="004E6820"/>
    <w:rsid w:val="004F1066"/>
    <w:rsid w:val="004F29CD"/>
    <w:rsid w:val="004F3092"/>
    <w:rsid w:val="00502B02"/>
    <w:rsid w:val="0050317A"/>
    <w:rsid w:val="005031EE"/>
    <w:rsid w:val="00503EEF"/>
    <w:rsid w:val="005053A0"/>
    <w:rsid w:val="00510480"/>
    <w:rsid w:val="005107FC"/>
    <w:rsid w:val="0051439E"/>
    <w:rsid w:val="005156D1"/>
    <w:rsid w:val="00516E08"/>
    <w:rsid w:val="00521923"/>
    <w:rsid w:val="005229AC"/>
    <w:rsid w:val="00525EC0"/>
    <w:rsid w:val="00527480"/>
    <w:rsid w:val="0052781D"/>
    <w:rsid w:val="00530837"/>
    <w:rsid w:val="00533388"/>
    <w:rsid w:val="005346EF"/>
    <w:rsid w:val="00534E2A"/>
    <w:rsid w:val="0053725B"/>
    <w:rsid w:val="0053728D"/>
    <w:rsid w:val="005412BE"/>
    <w:rsid w:val="00542714"/>
    <w:rsid w:val="00544293"/>
    <w:rsid w:val="00551336"/>
    <w:rsid w:val="005513F4"/>
    <w:rsid w:val="00552BE8"/>
    <w:rsid w:val="00552E00"/>
    <w:rsid w:val="0055614E"/>
    <w:rsid w:val="0055660E"/>
    <w:rsid w:val="005567F3"/>
    <w:rsid w:val="0056105D"/>
    <w:rsid w:val="0056155C"/>
    <w:rsid w:val="00562AAB"/>
    <w:rsid w:val="00564AA7"/>
    <w:rsid w:val="0056566C"/>
    <w:rsid w:val="00571A5C"/>
    <w:rsid w:val="00573CE1"/>
    <w:rsid w:val="005745C8"/>
    <w:rsid w:val="00574663"/>
    <w:rsid w:val="005757EB"/>
    <w:rsid w:val="0058105F"/>
    <w:rsid w:val="00581F8A"/>
    <w:rsid w:val="0058399C"/>
    <w:rsid w:val="00583D93"/>
    <w:rsid w:val="005900FA"/>
    <w:rsid w:val="00590BE4"/>
    <w:rsid w:val="005912AA"/>
    <w:rsid w:val="00591FDA"/>
    <w:rsid w:val="00596F24"/>
    <w:rsid w:val="005A1A01"/>
    <w:rsid w:val="005A4A70"/>
    <w:rsid w:val="005A63D6"/>
    <w:rsid w:val="005B0002"/>
    <w:rsid w:val="005B1A6D"/>
    <w:rsid w:val="005B29A4"/>
    <w:rsid w:val="005B4D6D"/>
    <w:rsid w:val="005B5391"/>
    <w:rsid w:val="005B6C38"/>
    <w:rsid w:val="005B7855"/>
    <w:rsid w:val="005B7AF7"/>
    <w:rsid w:val="005B7E17"/>
    <w:rsid w:val="005C1058"/>
    <w:rsid w:val="005C296F"/>
    <w:rsid w:val="005C59FB"/>
    <w:rsid w:val="005C5F92"/>
    <w:rsid w:val="005D18EC"/>
    <w:rsid w:val="005D197E"/>
    <w:rsid w:val="005D407F"/>
    <w:rsid w:val="005D6607"/>
    <w:rsid w:val="005D73F9"/>
    <w:rsid w:val="005E3AA4"/>
    <w:rsid w:val="005E513B"/>
    <w:rsid w:val="005F0F60"/>
    <w:rsid w:val="005F16CE"/>
    <w:rsid w:val="005F466A"/>
    <w:rsid w:val="005F5BA6"/>
    <w:rsid w:val="006024DB"/>
    <w:rsid w:val="00603B63"/>
    <w:rsid w:val="00604732"/>
    <w:rsid w:val="00604AA6"/>
    <w:rsid w:val="00606035"/>
    <w:rsid w:val="00606DE8"/>
    <w:rsid w:val="0061177B"/>
    <w:rsid w:val="00612965"/>
    <w:rsid w:val="00613818"/>
    <w:rsid w:val="00616D25"/>
    <w:rsid w:val="00624DD8"/>
    <w:rsid w:val="00625560"/>
    <w:rsid w:val="006260B9"/>
    <w:rsid w:val="00630C2D"/>
    <w:rsid w:val="00631BFB"/>
    <w:rsid w:val="00631ED2"/>
    <w:rsid w:val="006339AB"/>
    <w:rsid w:val="0063501B"/>
    <w:rsid w:val="00637514"/>
    <w:rsid w:val="00637972"/>
    <w:rsid w:val="00640D45"/>
    <w:rsid w:val="00640FA5"/>
    <w:rsid w:val="00641434"/>
    <w:rsid w:val="00641FA3"/>
    <w:rsid w:val="00642F58"/>
    <w:rsid w:val="00643097"/>
    <w:rsid w:val="00643732"/>
    <w:rsid w:val="006479AF"/>
    <w:rsid w:val="00652032"/>
    <w:rsid w:val="00660AE2"/>
    <w:rsid w:val="00660F5B"/>
    <w:rsid w:val="00661A45"/>
    <w:rsid w:val="00662927"/>
    <w:rsid w:val="0066361E"/>
    <w:rsid w:val="0067270D"/>
    <w:rsid w:val="00673911"/>
    <w:rsid w:val="006745EF"/>
    <w:rsid w:val="0067583B"/>
    <w:rsid w:val="00680A61"/>
    <w:rsid w:val="00683FF2"/>
    <w:rsid w:val="00684C5D"/>
    <w:rsid w:val="00685286"/>
    <w:rsid w:val="006854DD"/>
    <w:rsid w:val="00686870"/>
    <w:rsid w:val="006871A8"/>
    <w:rsid w:val="00691427"/>
    <w:rsid w:val="00691941"/>
    <w:rsid w:val="00692062"/>
    <w:rsid w:val="006927A9"/>
    <w:rsid w:val="00694154"/>
    <w:rsid w:val="0069422D"/>
    <w:rsid w:val="00694787"/>
    <w:rsid w:val="00695F25"/>
    <w:rsid w:val="006A2448"/>
    <w:rsid w:val="006A3A5C"/>
    <w:rsid w:val="006A4898"/>
    <w:rsid w:val="006A555E"/>
    <w:rsid w:val="006A636E"/>
    <w:rsid w:val="006B0531"/>
    <w:rsid w:val="006B2B08"/>
    <w:rsid w:val="006B3465"/>
    <w:rsid w:val="006B5D9C"/>
    <w:rsid w:val="006B6E91"/>
    <w:rsid w:val="006B765E"/>
    <w:rsid w:val="006C1C94"/>
    <w:rsid w:val="006C2F7D"/>
    <w:rsid w:val="006C6355"/>
    <w:rsid w:val="006C697C"/>
    <w:rsid w:val="006D0D9A"/>
    <w:rsid w:val="006D1FC4"/>
    <w:rsid w:val="006D2C17"/>
    <w:rsid w:val="006D60A7"/>
    <w:rsid w:val="006E41E4"/>
    <w:rsid w:val="007010C9"/>
    <w:rsid w:val="00701CCC"/>
    <w:rsid w:val="00702D9A"/>
    <w:rsid w:val="00703D6F"/>
    <w:rsid w:val="007075CC"/>
    <w:rsid w:val="00710B35"/>
    <w:rsid w:val="0071102B"/>
    <w:rsid w:val="0071235F"/>
    <w:rsid w:val="007125C6"/>
    <w:rsid w:val="00712819"/>
    <w:rsid w:val="007129B0"/>
    <w:rsid w:val="007130D9"/>
    <w:rsid w:val="0071428B"/>
    <w:rsid w:val="00715869"/>
    <w:rsid w:val="00715B81"/>
    <w:rsid w:val="00716493"/>
    <w:rsid w:val="00722CC3"/>
    <w:rsid w:val="007230FF"/>
    <w:rsid w:val="0072473C"/>
    <w:rsid w:val="00724909"/>
    <w:rsid w:val="00727EC6"/>
    <w:rsid w:val="00730BA0"/>
    <w:rsid w:val="007337EF"/>
    <w:rsid w:val="00736F16"/>
    <w:rsid w:val="0074281B"/>
    <w:rsid w:val="00742CB2"/>
    <w:rsid w:val="00743261"/>
    <w:rsid w:val="007434EC"/>
    <w:rsid w:val="00745CD9"/>
    <w:rsid w:val="0074734D"/>
    <w:rsid w:val="00747650"/>
    <w:rsid w:val="007509C6"/>
    <w:rsid w:val="0075110C"/>
    <w:rsid w:val="00751866"/>
    <w:rsid w:val="00757009"/>
    <w:rsid w:val="0076426E"/>
    <w:rsid w:val="0076496F"/>
    <w:rsid w:val="00764CA5"/>
    <w:rsid w:val="007702B7"/>
    <w:rsid w:val="00773498"/>
    <w:rsid w:val="007734EF"/>
    <w:rsid w:val="007745BC"/>
    <w:rsid w:val="00783565"/>
    <w:rsid w:val="007874DA"/>
    <w:rsid w:val="007929FA"/>
    <w:rsid w:val="0079643A"/>
    <w:rsid w:val="0079696D"/>
    <w:rsid w:val="00796DCA"/>
    <w:rsid w:val="00797C8A"/>
    <w:rsid w:val="007A21E7"/>
    <w:rsid w:val="007A29FA"/>
    <w:rsid w:val="007A37C5"/>
    <w:rsid w:val="007A3C76"/>
    <w:rsid w:val="007A6069"/>
    <w:rsid w:val="007B2ED2"/>
    <w:rsid w:val="007B4B32"/>
    <w:rsid w:val="007B59F0"/>
    <w:rsid w:val="007B5FCC"/>
    <w:rsid w:val="007B6118"/>
    <w:rsid w:val="007B6AC0"/>
    <w:rsid w:val="007B7F39"/>
    <w:rsid w:val="007C0487"/>
    <w:rsid w:val="007C0E9C"/>
    <w:rsid w:val="007C0FA7"/>
    <w:rsid w:val="007C1D81"/>
    <w:rsid w:val="007C4B78"/>
    <w:rsid w:val="007C4F26"/>
    <w:rsid w:val="007C5E6A"/>
    <w:rsid w:val="007C7CFF"/>
    <w:rsid w:val="007D2467"/>
    <w:rsid w:val="007D74E6"/>
    <w:rsid w:val="007E5879"/>
    <w:rsid w:val="007E5FFB"/>
    <w:rsid w:val="007E7C70"/>
    <w:rsid w:val="007E7F20"/>
    <w:rsid w:val="007F25B3"/>
    <w:rsid w:val="007F345B"/>
    <w:rsid w:val="007F48D0"/>
    <w:rsid w:val="007F650B"/>
    <w:rsid w:val="007F760C"/>
    <w:rsid w:val="008018E8"/>
    <w:rsid w:val="008032A4"/>
    <w:rsid w:val="00811A8F"/>
    <w:rsid w:val="00814780"/>
    <w:rsid w:val="008168D5"/>
    <w:rsid w:val="00817382"/>
    <w:rsid w:val="008227C2"/>
    <w:rsid w:val="00825FFD"/>
    <w:rsid w:val="008261E9"/>
    <w:rsid w:val="00826ACA"/>
    <w:rsid w:val="00826C4E"/>
    <w:rsid w:val="00830C41"/>
    <w:rsid w:val="00833BD7"/>
    <w:rsid w:val="008341B7"/>
    <w:rsid w:val="00835FE9"/>
    <w:rsid w:val="00836BF9"/>
    <w:rsid w:val="008376C6"/>
    <w:rsid w:val="00843AFA"/>
    <w:rsid w:val="00844316"/>
    <w:rsid w:val="00850A57"/>
    <w:rsid w:val="00852C5A"/>
    <w:rsid w:val="008533A2"/>
    <w:rsid w:val="008533B8"/>
    <w:rsid w:val="00853C69"/>
    <w:rsid w:val="00857363"/>
    <w:rsid w:val="00861655"/>
    <w:rsid w:val="00862F78"/>
    <w:rsid w:val="008634F8"/>
    <w:rsid w:val="00865358"/>
    <w:rsid w:val="00865F6A"/>
    <w:rsid w:val="00866178"/>
    <w:rsid w:val="008675D3"/>
    <w:rsid w:val="00867A9B"/>
    <w:rsid w:val="00867ACC"/>
    <w:rsid w:val="0087056B"/>
    <w:rsid w:val="00870A80"/>
    <w:rsid w:val="0087111E"/>
    <w:rsid w:val="008738F1"/>
    <w:rsid w:val="00874254"/>
    <w:rsid w:val="00876210"/>
    <w:rsid w:val="00881D3B"/>
    <w:rsid w:val="00881DAD"/>
    <w:rsid w:val="0088218A"/>
    <w:rsid w:val="00883491"/>
    <w:rsid w:val="008848B3"/>
    <w:rsid w:val="008863A5"/>
    <w:rsid w:val="00886FD5"/>
    <w:rsid w:val="00891C98"/>
    <w:rsid w:val="00892AF9"/>
    <w:rsid w:val="008A79D0"/>
    <w:rsid w:val="008B1163"/>
    <w:rsid w:val="008B1416"/>
    <w:rsid w:val="008B1DB2"/>
    <w:rsid w:val="008B341A"/>
    <w:rsid w:val="008B3B2A"/>
    <w:rsid w:val="008B3E4C"/>
    <w:rsid w:val="008B4382"/>
    <w:rsid w:val="008B54F5"/>
    <w:rsid w:val="008B75AF"/>
    <w:rsid w:val="008C2D1B"/>
    <w:rsid w:val="008C4D7C"/>
    <w:rsid w:val="008C7831"/>
    <w:rsid w:val="008D0C1E"/>
    <w:rsid w:val="008D0CA7"/>
    <w:rsid w:val="008D10AC"/>
    <w:rsid w:val="008D1D05"/>
    <w:rsid w:val="008D3337"/>
    <w:rsid w:val="008D6064"/>
    <w:rsid w:val="008E081B"/>
    <w:rsid w:val="008E0D82"/>
    <w:rsid w:val="008E1282"/>
    <w:rsid w:val="008E1A6E"/>
    <w:rsid w:val="008E2291"/>
    <w:rsid w:val="008E2AB5"/>
    <w:rsid w:val="008E304A"/>
    <w:rsid w:val="008E6C5F"/>
    <w:rsid w:val="008E6D43"/>
    <w:rsid w:val="008E76D4"/>
    <w:rsid w:val="008F1417"/>
    <w:rsid w:val="008F7F97"/>
    <w:rsid w:val="00901124"/>
    <w:rsid w:val="00901B45"/>
    <w:rsid w:val="0090415D"/>
    <w:rsid w:val="00906B98"/>
    <w:rsid w:val="00910504"/>
    <w:rsid w:val="00910719"/>
    <w:rsid w:val="009133E3"/>
    <w:rsid w:val="009134DC"/>
    <w:rsid w:val="00913F4D"/>
    <w:rsid w:val="0091405F"/>
    <w:rsid w:val="009144F1"/>
    <w:rsid w:val="0091668C"/>
    <w:rsid w:val="009209C9"/>
    <w:rsid w:val="00920A89"/>
    <w:rsid w:val="00920EAC"/>
    <w:rsid w:val="009258E3"/>
    <w:rsid w:val="00925901"/>
    <w:rsid w:val="00927DAC"/>
    <w:rsid w:val="009305D7"/>
    <w:rsid w:val="009322E0"/>
    <w:rsid w:val="00932B31"/>
    <w:rsid w:val="00936984"/>
    <w:rsid w:val="00940EB5"/>
    <w:rsid w:val="00941EED"/>
    <w:rsid w:val="00946E4B"/>
    <w:rsid w:val="00950C69"/>
    <w:rsid w:val="00950CD4"/>
    <w:rsid w:val="0095455F"/>
    <w:rsid w:val="00954A76"/>
    <w:rsid w:val="009556E8"/>
    <w:rsid w:val="0095617C"/>
    <w:rsid w:val="00956DEB"/>
    <w:rsid w:val="0096170A"/>
    <w:rsid w:val="00964724"/>
    <w:rsid w:val="0096493E"/>
    <w:rsid w:val="009658DA"/>
    <w:rsid w:val="00965A9A"/>
    <w:rsid w:val="00965BF5"/>
    <w:rsid w:val="0097039F"/>
    <w:rsid w:val="0097450A"/>
    <w:rsid w:val="0097455C"/>
    <w:rsid w:val="00974E7A"/>
    <w:rsid w:val="00975895"/>
    <w:rsid w:val="00980B93"/>
    <w:rsid w:val="00980E3A"/>
    <w:rsid w:val="0098242B"/>
    <w:rsid w:val="00982846"/>
    <w:rsid w:val="00983A26"/>
    <w:rsid w:val="00984975"/>
    <w:rsid w:val="009872E5"/>
    <w:rsid w:val="0099113C"/>
    <w:rsid w:val="00991C0D"/>
    <w:rsid w:val="0099253C"/>
    <w:rsid w:val="009963B1"/>
    <w:rsid w:val="00996615"/>
    <w:rsid w:val="00997157"/>
    <w:rsid w:val="009A01AB"/>
    <w:rsid w:val="009A120D"/>
    <w:rsid w:val="009A16B5"/>
    <w:rsid w:val="009A2135"/>
    <w:rsid w:val="009A283A"/>
    <w:rsid w:val="009A41B7"/>
    <w:rsid w:val="009A5315"/>
    <w:rsid w:val="009A53E1"/>
    <w:rsid w:val="009B119D"/>
    <w:rsid w:val="009B1B53"/>
    <w:rsid w:val="009B4F52"/>
    <w:rsid w:val="009B6CE6"/>
    <w:rsid w:val="009C1CB7"/>
    <w:rsid w:val="009C3369"/>
    <w:rsid w:val="009C3AAF"/>
    <w:rsid w:val="009D0181"/>
    <w:rsid w:val="009D2424"/>
    <w:rsid w:val="009D3325"/>
    <w:rsid w:val="009D433E"/>
    <w:rsid w:val="009D5210"/>
    <w:rsid w:val="009D6C06"/>
    <w:rsid w:val="009E0C6A"/>
    <w:rsid w:val="009E0F86"/>
    <w:rsid w:val="009E1D54"/>
    <w:rsid w:val="009E2E14"/>
    <w:rsid w:val="009E33FF"/>
    <w:rsid w:val="009E3C40"/>
    <w:rsid w:val="009E7259"/>
    <w:rsid w:val="009F11FE"/>
    <w:rsid w:val="009F1234"/>
    <w:rsid w:val="009F3613"/>
    <w:rsid w:val="00A01540"/>
    <w:rsid w:val="00A0512F"/>
    <w:rsid w:val="00A058A2"/>
    <w:rsid w:val="00A10548"/>
    <w:rsid w:val="00A12232"/>
    <w:rsid w:val="00A13DDE"/>
    <w:rsid w:val="00A16DBC"/>
    <w:rsid w:val="00A2010C"/>
    <w:rsid w:val="00A21AF8"/>
    <w:rsid w:val="00A262B4"/>
    <w:rsid w:val="00A26693"/>
    <w:rsid w:val="00A3068D"/>
    <w:rsid w:val="00A30B87"/>
    <w:rsid w:val="00A316BB"/>
    <w:rsid w:val="00A339D6"/>
    <w:rsid w:val="00A33B42"/>
    <w:rsid w:val="00A35823"/>
    <w:rsid w:val="00A35E6F"/>
    <w:rsid w:val="00A35FB6"/>
    <w:rsid w:val="00A44A13"/>
    <w:rsid w:val="00A44A21"/>
    <w:rsid w:val="00A4695C"/>
    <w:rsid w:val="00A5274E"/>
    <w:rsid w:val="00A53F5C"/>
    <w:rsid w:val="00A54B61"/>
    <w:rsid w:val="00A54B6D"/>
    <w:rsid w:val="00A559BD"/>
    <w:rsid w:val="00A55A3B"/>
    <w:rsid w:val="00A567A2"/>
    <w:rsid w:val="00A621A4"/>
    <w:rsid w:val="00A65BCF"/>
    <w:rsid w:val="00A6620C"/>
    <w:rsid w:val="00A67538"/>
    <w:rsid w:val="00A7076B"/>
    <w:rsid w:val="00A73395"/>
    <w:rsid w:val="00A743B8"/>
    <w:rsid w:val="00A77525"/>
    <w:rsid w:val="00A80BE1"/>
    <w:rsid w:val="00A82ACE"/>
    <w:rsid w:val="00A84121"/>
    <w:rsid w:val="00A85E5A"/>
    <w:rsid w:val="00A86E51"/>
    <w:rsid w:val="00A9031C"/>
    <w:rsid w:val="00A91886"/>
    <w:rsid w:val="00A926E9"/>
    <w:rsid w:val="00A95EB3"/>
    <w:rsid w:val="00A966AD"/>
    <w:rsid w:val="00AA2A18"/>
    <w:rsid w:val="00AA46F1"/>
    <w:rsid w:val="00AA5927"/>
    <w:rsid w:val="00AA7D96"/>
    <w:rsid w:val="00AB0519"/>
    <w:rsid w:val="00AB45C1"/>
    <w:rsid w:val="00AB4D73"/>
    <w:rsid w:val="00AC1ABA"/>
    <w:rsid w:val="00AC5BB0"/>
    <w:rsid w:val="00AD1A5C"/>
    <w:rsid w:val="00AD2BB6"/>
    <w:rsid w:val="00AE1CCA"/>
    <w:rsid w:val="00AE2F59"/>
    <w:rsid w:val="00AE6502"/>
    <w:rsid w:val="00AE6537"/>
    <w:rsid w:val="00AF25EE"/>
    <w:rsid w:val="00AF5E55"/>
    <w:rsid w:val="00B044F7"/>
    <w:rsid w:val="00B05B13"/>
    <w:rsid w:val="00B05DA4"/>
    <w:rsid w:val="00B10144"/>
    <w:rsid w:val="00B103C0"/>
    <w:rsid w:val="00B12C5C"/>
    <w:rsid w:val="00B1395A"/>
    <w:rsid w:val="00B13E38"/>
    <w:rsid w:val="00B22295"/>
    <w:rsid w:val="00B23AF6"/>
    <w:rsid w:val="00B261F6"/>
    <w:rsid w:val="00B27AD6"/>
    <w:rsid w:val="00B327B9"/>
    <w:rsid w:val="00B3601F"/>
    <w:rsid w:val="00B366C6"/>
    <w:rsid w:val="00B4087B"/>
    <w:rsid w:val="00B50099"/>
    <w:rsid w:val="00B53327"/>
    <w:rsid w:val="00B53FE5"/>
    <w:rsid w:val="00B56EED"/>
    <w:rsid w:val="00B60C5B"/>
    <w:rsid w:val="00B61C86"/>
    <w:rsid w:val="00B62231"/>
    <w:rsid w:val="00B63DE0"/>
    <w:rsid w:val="00B650E4"/>
    <w:rsid w:val="00B66613"/>
    <w:rsid w:val="00B75137"/>
    <w:rsid w:val="00B77248"/>
    <w:rsid w:val="00B775D7"/>
    <w:rsid w:val="00B80DE9"/>
    <w:rsid w:val="00B832B6"/>
    <w:rsid w:val="00B84F13"/>
    <w:rsid w:val="00B87C32"/>
    <w:rsid w:val="00B92D93"/>
    <w:rsid w:val="00B931FB"/>
    <w:rsid w:val="00B9380C"/>
    <w:rsid w:val="00B945CC"/>
    <w:rsid w:val="00BA0A54"/>
    <w:rsid w:val="00BB02A5"/>
    <w:rsid w:val="00BB12A0"/>
    <w:rsid w:val="00BC1390"/>
    <w:rsid w:val="00BC17D5"/>
    <w:rsid w:val="00BC68E7"/>
    <w:rsid w:val="00BC69B7"/>
    <w:rsid w:val="00BC72D0"/>
    <w:rsid w:val="00BD245B"/>
    <w:rsid w:val="00BD3517"/>
    <w:rsid w:val="00BD360F"/>
    <w:rsid w:val="00BD6189"/>
    <w:rsid w:val="00BE0491"/>
    <w:rsid w:val="00BE2A26"/>
    <w:rsid w:val="00BE339D"/>
    <w:rsid w:val="00BE3C61"/>
    <w:rsid w:val="00BE3E33"/>
    <w:rsid w:val="00BE4016"/>
    <w:rsid w:val="00BE517A"/>
    <w:rsid w:val="00BF38D2"/>
    <w:rsid w:val="00BF56C8"/>
    <w:rsid w:val="00BF7650"/>
    <w:rsid w:val="00BF7FB4"/>
    <w:rsid w:val="00C00D71"/>
    <w:rsid w:val="00C01477"/>
    <w:rsid w:val="00C01598"/>
    <w:rsid w:val="00C01CD3"/>
    <w:rsid w:val="00C01EEE"/>
    <w:rsid w:val="00C02301"/>
    <w:rsid w:val="00C02DC0"/>
    <w:rsid w:val="00C07BBA"/>
    <w:rsid w:val="00C11888"/>
    <w:rsid w:val="00C1361D"/>
    <w:rsid w:val="00C136F3"/>
    <w:rsid w:val="00C278AB"/>
    <w:rsid w:val="00C32144"/>
    <w:rsid w:val="00C3424F"/>
    <w:rsid w:val="00C36E37"/>
    <w:rsid w:val="00C36EA4"/>
    <w:rsid w:val="00C407C3"/>
    <w:rsid w:val="00C414CC"/>
    <w:rsid w:val="00C438D3"/>
    <w:rsid w:val="00C45D64"/>
    <w:rsid w:val="00C4773A"/>
    <w:rsid w:val="00C50318"/>
    <w:rsid w:val="00C54D20"/>
    <w:rsid w:val="00C55C8C"/>
    <w:rsid w:val="00C571FC"/>
    <w:rsid w:val="00C5764B"/>
    <w:rsid w:val="00C57A78"/>
    <w:rsid w:val="00C60294"/>
    <w:rsid w:val="00C61884"/>
    <w:rsid w:val="00C62641"/>
    <w:rsid w:val="00C62D86"/>
    <w:rsid w:val="00C62E9E"/>
    <w:rsid w:val="00C63BD1"/>
    <w:rsid w:val="00C66CF7"/>
    <w:rsid w:val="00C66F17"/>
    <w:rsid w:val="00C67730"/>
    <w:rsid w:val="00C67ADB"/>
    <w:rsid w:val="00C70D5C"/>
    <w:rsid w:val="00C74D52"/>
    <w:rsid w:val="00C74F5D"/>
    <w:rsid w:val="00C8058C"/>
    <w:rsid w:val="00C818B4"/>
    <w:rsid w:val="00C81AB1"/>
    <w:rsid w:val="00C854CF"/>
    <w:rsid w:val="00C857C3"/>
    <w:rsid w:val="00C87483"/>
    <w:rsid w:val="00C875E0"/>
    <w:rsid w:val="00C93D00"/>
    <w:rsid w:val="00CA2B25"/>
    <w:rsid w:val="00CA68E5"/>
    <w:rsid w:val="00CA74E0"/>
    <w:rsid w:val="00CC1023"/>
    <w:rsid w:val="00CC1412"/>
    <w:rsid w:val="00CC253F"/>
    <w:rsid w:val="00CC3B02"/>
    <w:rsid w:val="00CC6257"/>
    <w:rsid w:val="00CC672B"/>
    <w:rsid w:val="00CC7B86"/>
    <w:rsid w:val="00CD1634"/>
    <w:rsid w:val="00CD2A97"/>
    <w:rsid w:val="00CD32A3"/>
    <w:rsid w:val="00CD6042"/>
    <w:rsid w:val="00CE0A3B"/>
    <w:rsid w:val="00CE1948"/>
    <w:rsid w:val="00CE2083"/>
    <w:rsid w:val="00CE3E41"/>
    <w:rsid w:val="00CE4839"/>
    <w:rsid w:val="00CE4FE3"/>
    <w:rsid w:val="00CF1DD3"/>
    <w:rsid w:val="00CF2C51"/>
    <w:rsid w:val="00CF32F6"/>
    <w:rsid w:val="00CF54CA"/>
    <w:rsid w:val="00CF62B4"/>
    <w:rsid w:val="00CF70E8"/>
    <w:rsid w:val="00D00849"/>
    <w:rsid w:val="00D0372A"/>
    <w:rsid w:val="00D076DC"/>
    <w:rsid w:val="00D125E5"/>
    <w:rsid w:val="00D162DF"/>
    <w:rsid w:val="00D22D7D"/>
    <w:rsid w:val="00D23D13"/>
    <w:rsid w:val="00D24DC0"/>
    <w:rsid w:val="00D2584A"/>
    <w:rsid w:val="00D279D6"/>
    <w:rsid w:val="00D30F4A"/>
    <w:rsid w:val="00D30FB2"/>
    <w:rsid w:val="00D3108C"/>
    <w:rsid w:val="00D33D62"/>
    <w:rsid w:val="00D3427B"/>
    <w:rsid w:val="00D35DF3"/>
    <w:rsid w:val="00D3659C"/>
    <w:rsid w:val="00D36F1E"/>
    <w:rsid w:val="00D4312D"/>
    <w:rsid w:val="00D465FB"/>
    <w:rsid w:val="00D4733D"/>
    <w:rsid w:val="00D53D30"/>
    <w:rsid w:val="00D54985"/>
    <w:rsid w:val="00D552DE"/>
    <w:rsid w:val="00D56DF4"/>
    <w:rsid w:val="00D60A8D"/>
    <w:rsid w:val="00D63612"/>
    <w:rsid w:val="00D63B05"/>
    <w:rsid w:val="00D647A5"/>
    <w:rsid w:val="00D647AD"/>
    <w:rsid w:val="00D709C9"/>
    <w:rsid w:val="00D7254C"/>
    <w:rsid w:val="00D7628B"/>
    <w:rsid w:val="00D831AF"/>
    <w:rsid w:val="00D85D92"/>
    <w:rsid w:val="00D90B20"/>
    <w:rsid w:val="00D93FBE"/>
    <w:rsid w:val="00D96245"/>
    <w:rsid w:val="00D96653"/>
    <w:rsid w:val="00DA278B"/>
    <w:rsid w:val="00DA2EE8"/>
    <w:rsid w:val="00DA4D52"/>
    <w:rsid w:val="00DB1049"/>
    <w:rsid w:val="00DB14B5"/>
    <w:rsid w:val="00DB2662"/>
    <w:rsid w:val="00DB5146"/>
    <w:rsid w:val="00DB52EB"/>
    <w:rsid w:val="00DB6E55"/>
    <w:rsid w:val="00DB7917"/>
    <w:rsid w:val="00DB7E3E"/>
    <w:rsid w:val="00DC6294"/>
    <w:rsid w:val="00DC6EDD"/>
    <w:rsid w:val="00DC73AF"/>
    <w:rsid w:val="00DD180A"/>
    <w:rsid w:val="00DD1901"/>
    <w:rsid w:val="00DD3254"/>
    <w:rsid w:val="00DD465F"/>
    <w:rsid w:val="00DD570B"/>
    <w:rsid w:val="00DE1658"/>
    <w:rsid w:val="00DE42AA"/>
    <w:rsid w:val="00DE490E"/>
    <w:rsid w:val="00DE7549"/>
    <w:rsid w:val="00DF5944"/>
    <w:rsid w:val="00DF7DC8"/>
    <w:rsid w:val="00E00868"/>
    <w:rsid w:val="00E01FBF"/>
    <w:rsid w:val="00E025ED"/>
    <w:rsid w:val="00E031B5"/>
    <w:rsid w:val="00E067FD"/>
    <w:rsid w:val="00E10518"/>
    <w:rsid w:val="00E107EE"/>
    <w:rsid w:val="00E1290F"/>
    <w:rsid w:val="00E12AA8"/>
    <w:rsid w:val="00E13CA6"/>
    <w:rsid w:val="00E20174"/>
    <w:rsid w:val="00E20E98"/>
    <w:rsid w:val="00E23D29"/>
    <w:rsid w:val="00E2668E"/>
    <w:rsid w:val="00E276EF"/>
    <w:rsid w:val="00E315BB"/>
    <w:rsid w:val="00E32E34"/>
    <w:rsid w:val="00E33CAA"/>
    <w:rsid w:val="00E3649E"/>
    <w:rsid w:val="00E4008B"/>
    <w:rsid w:val="00E40243"/>
    <w:rsid w:val="00E413A6"/>
    <w:rsid w:val="00E41517"/>
    <w:rsid w:val="00E43BCA"/>
    <w:rsid w:val="00E44671"/>
    <w:rsid w:val="00E45418"/>
    <w:rsid w:val="00E45BAE"/>
    <w:rsid w:val="00E4649E"/>
    <w:rsid w:val="00E473DA"/>
    <w:rsid w:val="00E50C73"/>
    <w:rsid w:val="00E51753"/>
    <w:rsid w:val="00E54909"/>
    <w:rsid w:val="00E54D30"/>
    <w:rsid w:val="00E64C4D"/>
    <w:rsid w:val="00E65F4A"/>
    <w:rsid w:val="00E6764A"/>
    <w:rsid w:val="00E70CB3"/>
    <w:rsid w:val="00E7178C"/>
    <w:rsid w:val="00E73EA8"/>
    <w:rsid w:val="00E75617"/>
    <w:rsid w:val="00E76C6D"/>
    <w:rsid w:val="00E80D5D"/>
    <w:rsid w:val="00E819EB"/>
    <w:rsid w:val="00E81C0E"/>
    <w:rsid w:val="00E81FFD"/>
    <w:rsid w:val="00E85C9E"/>
    <w:rsid w:val="00E8674A"/>
    <w:rsid w:val="00E9416C"/>
    <w:rsid w:val="00E97067"/>
    <w:rsid w:val="00EA0675"/>
    <w:rsid w:val="00EA224B"/>
    <w:rsid w:val="00EA5868"/>
    <w:rsid w:val="00EB04B4"/>
    <w:rsid w:val="00EB08D6"/>
    <w:rsid w:val="00EB2070"/>
    <w:rsid w:val="00EB445E"/>
    <w:rsid w:val="00EC02E5"/>
    <w:rsid w:val="00EC1203"/>
    <w:rsid w:val="00EC34DC"/>
    <w:rsid w:val="00EC6737"/>
    <w:rsid w:val="00EC7960"/>
    <w:rsid w:val="00ED1F0F"/>
    <w:rsid w:val="00ED43B8"/>
    <w:rsid w:val="00ED441D"/>
    <w:rsid w:val="00ED6A4E"/>
    <w:rsid w:val="00ED7349"/>
    <w:rsid w:val="00ED7541"/>
    <w:rsid w:val="00ED78DA"/>
    <w:rsid w:val="00ED7CE4"/>
    <w:rsid w:val="00EE04A8"/>
    <w:rsid w:val="00EE0647"/>
    <w:rsid w:val="00EE68A3"/>
    <w:rsid w:val="00EE7528"/>
    <w:rsid w:val="00EF0B10"/>
    <w:rsid w:val="00EF1EED"/>
    <w:rsid w:val="00EF3298"/>
    <w:rsid w:val="00EF4563"/>
    <w:rsid w:val="00EF62C2"/>
    <w:rsid w:val="00EF7981"/>
    <w:rsid w:val="00F01BD2"/>
    <w:rsid w:val="00F0252E"/>
    <w:rsid w:val="00F050E4"/>
    <w:rsid w:val="00F1006E"/>
    <w:rsid w:val="00F11A26"/>
    <w:rsid w:val="00F12583"/>
    <w:rsid w:val="00F14752"/>
    <w:rsid w:val="00F22403"/>
    <w:rsid w:val="00F23185"/>
    <w:rsid w:val="00F25F79"/>
    <w:rsid w:val="00F26C21"/>
    <w:rsid w:val="00F314D0"/>
    <w:rsid w:val="00F323CC"/>
    <w:rsid w:val="00F332FB"/>
    <w:rsid w:val="00F334AF"/>
    <w:rsid w:val="00F34956"/>
    <w:rsid w:val="00F363C0"/>
    <w:rsid w:val="00F37016"/>
    <w:rsid w:val="00F40FFE"/>
    <w:rsid w:val="00F44E2D"/>
    <w:rsid w:val="00F4617F"/>
    <w:rsid w:val="00F479BF"/>
    <w:rsid w:val="00F50B3B"/>
    <w:rsid w:val="00F51983"/>
    <w:rsid w:val="00F51EC4"/>
    <w:rsid w:val="00F52FBC"/>
    <w:rsid w:val="00F5712F"/>
    <w:rsid w:val="00F5731E"/>
    <w:rsid w:val="00F6088B"/>
    <w:rsid w:val="00F629B5"/>
    <w:rsid w:val="00F66834"/>
    <w:rsid w:val="00F7120F"/>
    <w:rsid w:val="00F71212"/>
    <w:rsid w:val="00F72601"/>
    <w:rsid w:val="00F7272F"/>
    <w:rsid w:val="00F72BD1"/>
    <w:rsid w:val="00F7315B"/>
    <w:rsid w:val="00F73DEC"/>
    <w:rsid w:val="00F745AA"/>
    <w:rsid w:val="00F80909"/>
    <w:rsid w:val="00F8360E"/>
    <w:rsid w:val="00F8384C"/>
    <w:rsid w:val="00F8463D"/>
    <w:rsid w:val="00F900F5"/>
    <w:rsid w:val="00F90448"/>
    <w:rsid w:val="00F92998"/>
    <w:rsid w:val="00F93569"/>
    <w:rsid w:val="00F93F4D"/>
    <w:rsid w:val="00F944D0"/>
    <w:rsid w:val="00FA08CA"/>
    <w:rsid w:val="00FA14CE"/>
    <w:rsid w:val="00FA2001"/>
    <w:rsid w:val="00FA3A95"/>
    <w:rsid w:val="00FA462E"/>
    <w:rsid w:val="00FA673A"/>
    <w:rsid w:val="00FA73ED"/>
    <w:rsid w:val="00FA7C39"/>
    <w:rsid w:val="00FB044C"/>
    <w:rsid w:val="00FB12A3"/>
    <w:rsid w:val="00FB3A44"/>
    <w:rsid w:val="00FB504C"/>
    <w:rsid w:val="00FB7021"/>
    <w:rsid w:val="00FB7F91"/>
    <w:rsid w:val="00FC0032"/>
    <w:rsid w:val="00FC26D9"/>
    <w:rsid w:val="00FC27F6"/>
    <w:rsid w:val="00FC75B7"/>
    <w:rsid w:val="00FD04E2"/>
    <w:rsid w:val="00FD1881"/>
    <w:rsid w:val="00FD1FEF"/>
    <w:rsid w:val="00FD2719"/>
    <w:rsid w:val="00FD2E53"/>
    <w:rsid w:val="00FD47D7"/>
    <w:rsid w:val="00FD56E8"/>
    <w:rsid w:val="00FD79F5"/>
    <w:rsid w:val="00FD7B67"/>
    <w:rsid w:val="00FE33E1"/>
    <w:rsid w:val="00FE5121"/>
    <w:rsid w:val="00FE5464"/>
    <w:rsid w:val="00FE54D5"/>
    <w:rsid w:val="00FE5BAE"/>
    <w:rsid w:val="00FE676E"/>
    <w:rsid w:val="00FE7438"/>
    <w:rsid w:val="00FF1308"/>
    <w:rsid w:val="00FF35C5"/>
    <w:rsid w:val="00FF4623"/>
    <w:rsid w:val="00FF5786"/>
    <w:rsid w:val="00FF5C99"/>
    <w:rsid w:val="00FF6EC6"/>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52FBC"/>
    <w:rPr>
      <w:sz w:val="24"/>
      <w:szCs w:val="24"/>
    </w:rPr>
  </w:style>
  <w:style w:type="paragraph" w:styleId="Heading1">
    <w:name w:val="heading 1"/>
    <w:basedOn w:val="Normal"/>
    <w:next w:val="Normal"/>
    <w:link w:val="Heading1Char"/>
    <w:uiPriority w:val="99"/>
    <w:qFormat/>
    <w:rsid w:val="00F52FBC"/>
    <w:pPr>
      <w:keepNext/>
      <w:jc w:val="center"/>
      <w:outlineLvl w:val="0"/>
    </w:pPr>
    <w:rPr>
      <w:rFonts w:ascii="Tahoma" w:hAnsi="Tahoma" w:cs="Tahoma"/>
      <w:b/>
      <w:bCs/>
      <w:sz w:val="28"/>
    </w:rPr>
  </w:style>
  <w:style w:type="paragraph" w:styleId="Heading2">
    <w:name w:val="heading 2"/>
    <w:basedOn w:val="Normal"/>
    <w:next w:val="Normal"/>
    <w:link w:val="Heading2Char"/>
    <w:uiPriority w:val="99"/>
    <w:qFormat/>
    <w:rsid w:val="00F52FBC"/>
    <w:pPr>
      <w:keepNext/>
      <w:ind w:left="5664" w:firstLine="708"/>
      <w:jc w:val="right"/>
      <w:outlineLvl w:val="1"/>
    </w:pPr>
    <w:rPr>
      <w:rFonts w:ascii="Tahoma" w:hAnsi="Tahoma" w:cs="Tahoma"/>
      <w:b/>
      <w:bCs/>
      <w:sz w:val="22"/>
    </w:rPr>
  </w:style>
  <w:style w:type="paragraph" w:styleId="Heading3">
    <w:name w:val="heading 3"/>
    <w:basedOn w:val="Normal"/>
    <w:next w:val="Normal"/>
    <w:link w:val="Heading3Char"/>
    <w:uiPriority w:val="99"/>
    <w:qFormat/>
    <w:rsid w:val="00F52FBC"/>
    <w:pPr>
      <w:keepNext/>
      <w:jc w:val="center"/>
      <w:outlineLvl w:val="2"/>
    </w:pPr>
    <w:rPr>
      <w:rFonts w:ascii="Tahoma" w:hAnsi="Tahoma" w:cs="Tahoma"/>
      <w:b/>
      <w:bCs/>
      <w:i/>
      <w:iCs/>
      <w:sz w:val="22"/>
    </w:rPr>
  </w:style>
  <w:style w:type="paragraph" w:styleId="Heading4">
    <w:name w:val="heading 4"/>
    <w:basedOn w:val="Normal"/>
    <w:next w:val="Normal"/>
    <w:link w:val="Heading4Char"/>
    <w:uiPriority w:val="99"/>
    <w:qFormat/>
    <w:rsid w:val="00F52FBC"/>
    <w:pPr>
      <w:keepNext/>
      <w:jc w:val="center"/>
      <w:outlineLvl w:val="3"/>
    </w:pPr>
    <w:rPr>
      <w:rFonts w:ascii="Tahoma" w:hAnsi="Tahoma" w:cs="Tahoma"/>
      <w:i/>
      <w:iCs/>
      <w:sz w:val="22"/>
    </w:rPr>
  </w:style>
  <w:style w:type="paragraph" w:styleId="Heading5">
    <w:name w:val="heading 5"/>
    <w:basedOn w:val="Normal"/>
    <w:next w:val="Normal"/>
    <w:link w:val="Heading5Char"/>
    <w:uiPriority w:val="99"/>
    <w:qFormat/>
    <w:rsid w:val="00F52FBC"/>
    <w:pPr>
      <w:keepNext/>
      <w:jc w:val="center"/>
      <w:outlineLvl w:val="4"/>
    </w:pPr>
    <w:rPr>
      <w:rFonts w:ascii="Tahoma" w:hAnsi="Tahoma" w:cs="Tahoma"/>
      <w:b/>
      <w:bCs/>
      <w:i/>
      <w:iCs/>
      <w:sz w:val="28"/>
    </w:rPr>
  </w:style>
  <w:style w:type="paragraph" w:styleId="Heading6">
    <w:name w:val="heading 6"/>
    <w:basedOn w:val="Normal"/>
    <w:next w:val="Normal"/>
    <w:link w:val="Heading6Char"/>
    <w:uiPriority w:val="99"/>
    <w:qFormat/>
    <w:rsid w:val="00F52FBC"/>
    <w:pPr>
      <w:keepNext/>
      <w:outlineLvl w:val="5"/>
    </w:pPr>
    <w:rPr>
      <w:rFonts w:ascii="Tahoma" w:hAnsi="Tahoma" w:cs="Tahoma"/>
      <w:b/>
      <w:bCs/>
      <w:i/>
      <w:iCs/>
      <w:sz w:val="20"/>
    </w:rPr>
  </w:style>
  <w:style w:type="paragraph" w:styleId="Heading7">
    <w:name w:val="heading 7"/>
    <w:basedOn w:val="Normal"/>
    <w:next w:val="Normal"/>
    <w:link w:val="Heading7Char"/>
    <w:uiPriority w:val="99"/>
    <w:qFormat/>
    <w:rsid w:val="00F52FBC"/>
    <w:pPr>
      <w:keepNext/>
      <w:jc w:val="center"/>
      <w:outlineLvl w:val="6"/>
    </w:pPr>
    <w:rPr>
      <w:rFonts w:ascii="Tahoma" w:hAnsi="Tahoma" w:cs="Tahoma"/>
      <w:b/>
      <w:bCs/>
      <w:caps/>
      <w:sz w:val="22"/>
    </w:rPr>
  </w:style>
  <w:style w:type="paragraph" w:styleId="Heading8">
    <w:name w:val="heading 8"/>
    <w:basedOn w:val="Normal"/>
    <w:next w:val="Normal"/>
    <w:link w:val="Heading8Char"/>
    <w:uiPriority w:val="99"/>
    <w:qFormat/>
    <w:rsid w:val="00F52FBC"/>
    <w:pPr>
      <w:keepNext/>
      <w:outlineLvl w:val="7"/>
    </w:pPr>
    <w:rPr>
      <w:rFonts w:ascii="Tahoma" w:hAnsi="Tahoma" w:cs="Tahoma"/>
      <w:b/>
      <w:bCs/>
      <w:sz w:val="22"/>
    </w:rPr>
  </w:style>
  <w:style w:type="paragraph" w:styleId="Heading9">
    <w:name w:val="heading 9"/>
    <w:basedOn w:val="Normal"/>
    <w:next w:val="Normal"/>
    <w:link w:val="Heading9Char"/>
    <w:uiPriority w:val="99"/>
    <w:qFormat/>
    <w:rsid w:val="00F52FBC"/>
    <w:pPr>
      <w:keepNext/>
      <w:ind w:left="7080"/>
      <w:outlineLvl w:val="8"/>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F4ED2"/>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3F4ED2"/>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3F4ED2"/>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3F4ED2"/>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3F4ED2"/>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3F4ED2"/>
    <w:rPr>
      <w:rFonts w:ascii="Calibri" w:hAnsi="Calibri" w:cs="Times New Roman"/>
      <w:b/>
      <w:bCs/>
    </w:rPr>
  </w:style>
  <w:style w:type="character" w:customStyle="1" w:styleId="Heading7Char">
    <w:name w:val="Heading 7 Char"/>
    <w:basedOn w:val="DefaultParagraphFont"/>
    <w:link w:val="Heading7"/>
    <w:uiPriority w:val="99"/>
    <w:semiHidden/>
    <w:locked/>
    <w:rsid w:val="003F4ED2"/>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3F4ED2"/>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3F4ED2"/>
    <w:rPr>
      <w:rFonts w:ascii="Cambria" w:hAnsi="Cambria" w:cs="Times New Roman"/>
    </w:rPr>
  </w:style>
  <w:style w:type="paragraph" w:styleId="BodyTextIndent">
    <w:name w:val="Body Text Indent"/>
    <w:basedOn w:val="Normal"/>
    <w:link w:val="BodyTextIndentChar"/>
    <w:uiPriority w:val="99"/>
    <w:rsid w:val="00F52FBC"/>
    <w:pPr>
      <w:ind w:left="360"/>
    </w:pPr>
    <w:rPr>
      <w:rFonts w:ascii="Tahoma" w:hAnsi="Tahoma" w:cs="Tahoma"/>
      <w:sz w:val="22"/>
    </w:rPr>
  </w:style>
  <w:style w:type="character" w:customStyle="1" w:styleId="BodyTextIndentChar">
    <w:name w:val="Body Text Indent Char"/>
    <w:basedOn w:val="DefaultParagraphFont"/>
    <w:link w:val="BodyTextIndent"/>
    <w:uiPriority w:val="99"/>
    <w:semiHidden/>
    <w:locked/>
    <w:rsid w:val="003F4ED2"/>
    <w:rPr>
      <w:rFonts w:cs="Times New Roman"/>
      <w:sz w:val="24"/>
      <w:szCs w:val="24"/>
    </w:rPr>
  </w:style>
  <w:style w:type="paragraph" w:styleId="BodyText">
    <w:name w:val="Body Text"/>
    <w:basedOn w:val="Normal"/>
    <w:link w:val="BodyTextChar"/>
    <w:uiPriority w:val="99"/>
    <w:rsid w:val="00F52FBC"/>
    <w:rPr>
      <w:rFonts w:ascii="Tahoma" w:hAnsi="Tahoma" w:cs="Tahoma"/>
      <w:sz w:val="22"/>
    </w:rPr>
  </w:style>
  <w:style w:type="character" w:customStyle="1" w:styleId="BodyTextChar">
    <w:name w:val="Body Text Char"/>
    <w:basedOn w:val="DefaultParagraphFont"/>
    <w:link w:val="BodyText"/>
    <w:uiPriority w:val="99"/>
    <w:semiHidden/>
    <w:locked/>
    <w:rsid w:val="003F4ED2"/>
    <w:rPr>
      <w:rFonts w:cs="Times New Roman"/>
      <w:sz w:val="24"/>
      <w:szCs w:val="24"/>
    </w:rPr>
  </w:style>
  <w:style w:type="paragraph" w:styleId="BodyText2">
    <w:name w:val="Body Text 2"/>
    <w:basedOn w:val="Normal"/>
    <w:link w:val="BodyText2Char"/>
    <w:uiPriority w:val="99"/>
    <w:rsid w:val="00F52FBC"/>
    <w:pPr>
      <w:jc w:val="both"/>
    </w:pPr>
    <w:rPr>
      <w:rFonts w:ascii="Tahoma" w:hAnsi="Tahoma" w:cs="Tahoma"/>
      <w:sz w:val="22"/>
    </w:rPr>
  </w:style>
  <w:style w:type="character" w:customStyle="1" w:styleId="BodyText2Char">
    <w:name w:val="Body Text 2 Char"/>
    <w:basedOn w:val="DefaultParagraphFont"/>
    <w:link w:val="BodyText2"/>
    <w:uiPriority w:val="99"/>
    <w:semiHidden/>
    <w:locked/>
    <w:rsid w:val="003F4ED2"/>
    <w:rPr>
      <w:rFonts w:cs="Times New Roman"/>
      <w:sz w:val="24"/>
      <w:szCs w:val="24"/>
    </w:rPr>
  </w:style>
  <w:style w:type="paragraph" w:styleId="Footer">
    <w:name w:val="footer"/>
    <w:basedOn w:val="Normal"/>
    <w:link w:val="FooterChar"/>
    <w:uiPriority w:val="99"/>
    <w:rsid w:val="00F52FBC"/>
    <w:pPr>
      <w:tabs>
        <w:tab w:val="center" w:pos="4536"/>
        <w:tab w:val="right" w:pos="9072"/>
      </w:tabs>
    </w:pPr>
  </w:style>
  <w:style w:type="character" w:customStyle="1" w:styleId="FooterChar">
    <w:name w:val="Footer Char"/>
    <w:basedOn w:val="DefaultParagraphFont"/>
    <w:link w:val="Footer"/>
    <w:uiPriority w:val="99"/>
    <w:locked/>
    <w:rsid w:val="00F8384C"/>
    <w:rPr>
      <w:rFonts w:cs="Times New Roman"/>
      <w:sz w:val="24"/>
      <w:szCs w:val="24"/>
    </w:rPr>
  </w:style>
  <w:style w:type="character" w:styleId="PageNumber">
    <w:name w:val="page number"/>
    <w:basedOn w:val="DefaultParagraphFont"/>
    <w:uiPriority w:val="99"/>
    <w:rsid w:val="00F52FBC"/>
    <w:rPr>
      <w:rFonts w:cs="Times New Roman"/>
    </w:rPr>
  </w:style>
  <w:style w:type="paragraph" w:styleId="Header">
    <w:name w:val="header"/>
    <w:aliases w:val="Nagłówek strony"/>
    <w:basedOn w:val="Normal"/>
    <w:link w:val="HeaderChar"/>
    <w:uiPriority w:val="99"/>
    <w:rsid w:val="00F52FBC"/>
    <w:pPr>
      <w:tabs>
        <w:tab w:val="center" w:pos="4536"/>
        <w:tab w:val="right" w:pos="9072"/>
      </w:tabs>
    </w:pPr>
  </w:style>
  <w:style w:type="character" w:customStyle="1" w:styleId="HeaderChar">
    <w:name w:val="Header Char"/>
    <w:aliases w:val="Nagłówek strony Char"/>
    <w:basedOn w:val="DefaultParagraphFont"/>
    <w:link w:val="Header"/>
    <w:uiPriority w:val="99"/>
    <w:semiHidden/>
    <w:locked/>
    <w:rsid w:val="003F4ED2"/>
    <w:rPr>
      <w:rFonts w:cs="Times New Roman"/>
      <w:sz w:val="24"/>
      <w:szCs w:val="24"/>
    </w:rPr>
  </w:style>
  <w:style w:type="paragraph" w:styleId="BodyTextIndent2">
    <w:name w:val="Body Text Indent 2"/>
    <w:basedOn w:val="Normal"/>
    <w:link w:val="BodyTextIndent2Char"/>
    <w:uiPriority w:val="99"/>
    <w:rsid w:val="00F52FBC"/>
    <w:pPr>
      <w:widowControl w:val="0"/>
      <w:ind w:left="709"/>
    </w:pPr>
    <w:rPr>
      <w:sz w:val="28"/>
      <w:szCs w:val="20"/>
    </w:rPr>
  </w:style>
  <w:style w:type="character" w:customStyle="1" w:styleId="BodyTextIndent2Char">
    <w:name w:val="Body Text Indent 2 Char"/>
    <w:basedOn w:val="DefaultParagraphFont"/>
    <w:link w:val="BodyTextIndent2"/>
    <w:uiPriority w:val="99"/>
    <w:semiHidden/>
    <w:locked/>
    <w:rsid w:val="003F4ED2"/>
    <w:rPr>
      <w:rFonts w:cs="Times New Roman"/>
      <w:sz w:val="24"/>
      <w:szCs w:val="24"/>
    </w:rPr>
  </w:style>
  <w:style w:type="paragraph" w:styleId="BodyTextIndent3">
    <w:name w:val="Body Text Indent 3"/>
    <w:basedOn w:val="Normal"/>
    <w:link w:val="BodyTextIndent3Char"/>
    <w:uiPriority w:val="99"/>
    <w:rsid w:val="00F52FBC"/>
    <w:pPr>
      <w:tabs>
        <w:tab w:val="left" w:pos="540"/>
      </w:tabs>
      <w:ind w:left="360"/>
      <w:jc w:val="both"/>
    </w:pPr>
    <w:rPr>
      <w:b/>
      <w:bCs/>
    </w:rPr>
  </w:style>
  <w:style w:type="character" w:customStyle="1" w:styleId="BodyTextIndent3Char">
    <w:name w:val="Body Text Indent 3 Char"/>
    <w:basedOn w:val="DefaultParagraphFont"/>
    <w:link w:val="BodyTextIndent3"/>
    <w:uiPriority w:val="99"/>
    <w:semiHidden/>
    <w:locked/>
    <w:rsid w:val="003F4ED2"/>
    <w:rPr>
      <w:rFonts w:cs="Times New Roman"/>
      <w:sz w:val="16"/>
      <w:szCs w:val="16"/>
    </w:rPr>
  </w:style>
  <w:style w:type="paragraph" w:customStyle="1" w:styleId="Bullet">
    <w:name w:val="Bullet"/>
    <w:basedOn w:val="Normal"/>
    <w:uiPriority w:val="99"/>
    <w:rsid w:val="00244107"/>
    <w:pPr>
      <w:jc w:val="both"/>
    </w:pPr>
    <w:rPr>
      <w:rFonts w:ascii="Arial" w:hAnsi="Arial"/>
      <w:sz w:val="22"/>
    </w:rPr>
  </w:style>
  <w:style w:type="paragraph" w:styleId="NormalWeb">
    <w:name w:val="Normal (Web)"/>
    <w:basedOn w:val="Normal"/>
    <w:uiPriority w:val="99"/>
    <w:rsid w:val="00DA2EE8"/>
    <w:pPr>
      <w:spacing w:before="100" w:beforeAutospacing="1" w:after="100" w:afterAutospacing="1"/>
    </w:pPr>
    <w:rPr>
      <w:color w:val="000000"/>
    </w:rPr>
  </w:style>
  <w:style w:type="paragraph" w:customStyle="1" w:styleId="bezod">
    <w:name w:val="bezod"/>
    <w:basedOn w:val="BodyText"/>
    <w:uiPriority w:val="99"/>
    <w:rsid w:val="002D118C"/>
    <w:pPr>
      <w:suppressAutoHyphens/>
      <w:ind w:firstLine="397"/>
    </w:pPr>
    <w:rPr>
      <w:rFonts w:ascii="Times New Roman" w:hAnsi="Times New Roman" w:cs="Times New Roman"/>
      <w:sz w:val="28"/>
      <w:lang w:eastAsia="ar-SA"/>
    </w:rPr>
  </w:style>
  <w:style w:type="paragraph" w:customStyle="1" w:styleId="Mapadokumentu1">
    <w:name w:val="Mapa dokumentu1"/>
    <w:basedOn w:val="Normal"/>
    <w:uiPriority w:val="99"/>
    <w:semiHidden/>
    <w:rsid w:val="0072473C"/>
    <w:pPr>
      <w:shd w:val="clear" w:color="auto" w:fill="000080"/>
    </w:pPr>
    <w:rPr>
      <w:rFonts w:ascii="Tahoma" w:hAnsi="Tahoma" w:cs="Tahoma"/>
    </w:rPr>
  </w:style>
  <w:style w:type="paragraph" w:customStyle="1" w:styleId="Style6">
    <w:name w:val="Style 6"/>
    <w:basedOn w:val="Normal"/>
    <w:uiPriority w:val="99"/>
    <w:rsid w:val="00920EAC"/>
    <w:pPr>
      <w:widowControl w:val="0"/>
      <w:autoSpaceDE w:val="0"/>
      <w:autoSpaceDN w:val="0"/>
      <w:ind w:left="72"/>
    </w:pPr>
  </w:style>
  <w:style w:type="character" w:styleId="Hyperlink">
    <w:name w:val="Hyperlink"/>
    <w:basedOn w:val="DefaultParagraphFont"/>
    <w:uiPriority w:val="99"/>
    <w:rsid w:val="005E513B"/>
    <w:rPr>
      <w:rFonts w:cs="Times New Roman"/>
      <w:color w:val="0000FF"/>
      <w:u w:val="single"/>
    </w:rPr>
  </w:style>
  <w:style w:type="paragraph" w:customStyle="1" w:styleId="Style3">
    <w:name w:val="Style 3"/>
    <w:basedOn w:val="Normal"/>
    <w:uiPriority w:val="99"/>
    <w:rsid w:val="005156D1"/>
    <w:pPr>
      <w:widowControl w:val="0"/>
      <w:autoSpaceDE w:val="0"/>
      <w:autoSpaceDN w:val="0"/>
      <w:ind w:left="72" w:right="72"/>
    </w:pPr>
  </w:style>
  <w:style w:type="paragraph" w:customStyle="1" w:styleId="Tekstpodstawowy31">
    <w:name w:val="Tekst podstawowy 31"/>
    <w:basedOn w:val="Normal"/>
    <w:uiPriority w:val="99"/>
    <w:rsid w:val="005156D1"/>
    <w:pPr>
      <w:overflowPunct w:val="0"/>
      <w:autoSpaceDE w:val="0"/>
      <w:autoSpaceDN w:val="0"/>
      <w:adjustRightInd w:val="0"/>
      <w:jc w:val="both"/>
      <w:textAlignment w:val="baseline"/>
    </w:pPr>
    <w:rPr>
      <w:szCs w:val="20"/>
    </w:rPr>
  </w:style>
  <w:style w:type="table" w:styleId="TableGrid">
    <w:name w:val="Table Grid"/>
    <w:basedOn w:val="TableNormal"/>
    <w:uiPriority w:val="99"/>
    <w:rsid w:val="0081738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uiPriority w:val="99"/>
    <w:semiHidden/>
    <w:rsid w:val="00EC6737"/>
    <w:rPr>
      <w:rFonts w:cs="Times New Roman"/>
      <w:vertAlign w:val="superscript"/>
    </w:rPr>
  </w:style>
  <w:style w:type="paragraph" w:styleId="FootnoteText">
    <w:name w:val="footnote text"/>
    <w:aliases w:val="Tekst przypisu,Tekst przypisu1,Tekst przypisu2,Tekst przypisu3,Przypis dolny"/>
    <w:basedOn w:val="Normal"/>
    <w:link w:val="FootnoteTextChar"/>
    <w:uiPriority w:val="99"/>
    <w:semiHidden/>
    <w:rsid w:val="00EC6737"/>
    <w:rPr>
      <w:sz w:val="20"/>
      <w:szCs w:val="20"/>
    </w:rPr>
  </w:style>
  <w:style w:type="character" w:customStyle="1" w:styleId="FootnoteTextChar">
    <w:name w:val="Footnote Text Char"/>
    <w:aliases w:val="Tekst przypisu Char,Tekst przypisu1 Char,Tekst przypisu2 Char,Tekst przypisu3 Char,Przypis dolny Char"/>
    <w:basedOn w:val="DefaultParagraphFont"/>
    <w:link w:val="FootnoteText"/>
    <w:uiPriority w:val="99"/>
    <w:semiHidden/>
    <w:locked/>
    <w:rsid w:val="003F4ED2"/>
    <w:rPr>
      <w:rFonts w:cs="Times New Roman"/>
      <w:sz w:val="20"/>
      <w:szCs w:val="20"/>
    </w:rPr>
  </w:style>
  <w:style w:type="paragraph" w:customStyle="1" w:styleId="Standard">
    <w:name w:val="Standard"/>
    <w:uiPriority w:val="99"/>
    <w:rsid w:val="00EC6737"/>
    <w:pPr>
      <w:widowControl w:val="0"/>
      <w:autoSpaceDE w:val="0"/>
      <w:autoSpaceDN w:val="0"/>
      <w:adjustRightInd w:val="0"/>
    </w:pPr>
    <w:rPr>
      <w:sz w:val="24"/>
      <w:szCs w:val="24"/>
    </w:rPr>
  </w:style>
  <w:style w:type="paragraph" w:styleId="CommentText">
    <w:name w:val="annotation text"/>
    <w:aliases w:val="Tekst komentarza Znak Znak,Tekst komentarza Znak1 Znak Znak,Tekst komentarza Znak1,Tekst komentarza Znak2,Tekst komentarza Znak1 Znak1,Tekst komentarza Znak Znak Znak Znak Znak Znak Znak Znak Znak Znak Zna"/>
    <w:basedOn w:val="Normal"/>
    <w:link w:val="CommentTextChar1"/>
    <w:uiPriority w:val="99"/>
    <w:semiHidden/>
    <w:rsid w:val="00A621A4"/>
    <w:rPr>
      <w:sz w:val="20"/>
      <w:szCs w:val="20"/>
    </w:rPr>
  </w:style>
  <w:style w:type="character" w:customStyle="1" w:styleId="CommentTextChar">
    <w:name w:val="Comment Text Char"/>
    <w:aliases w:val="Tekst komentarza Znak Znak Char,Tekst komentarza Znak1 Znak Znak Char,Tekst komentarza Znak1 Char,Tekst komentarza Znak2 Char,Tekst komentarza Znak1 Znak1 Char,Tekst komentarza Znak Znak Znak Znak Znak Znak Znak Znak Znak Znak Zna Char"/>
    <w:basedOn w:val="DefaultParagraphFont"/>
    <w:link w:val="CommentText"/>
    <w:uiPriority w:val="99"/>
    <w:semiHidden/>
    <w:rsid w:val="00576C58"/>
    <w:rPr>
      <w:sz w:val="20"/>
      <w:szCs w:val="20"/>
    </w:rPr>
  </w:style>
  <w:style w:type="character" w:customStyle="1" w:styleId="CommentTextChar8">
    <w:name w:val="Comment Text Char8"/>
    <w:aliases w:val="Tekst komentarza Znak Znak Char8,Tekst komentarza Znak1 Znak Znak Char8,Tekst komentarza Znak1 Char8,Tekst komentarza Znak2 Char8,Tekst komentarza Znak1 Znak1 Char8"/>
    <w:basedOn w:val="DefaultParagraphFont"/>
    <w:link w:val="CommentText"/>
    <w:uiPriority w:val="99"/>
    <w:semiHidden/>
    <w:locked/>
    <w:rPr>
      <w:rFonts w:cs="Times New Roman"/>
      <w:sz w:val="20"/>
      <w:szCs w:val="20"/>
    </w:rPr>
  </w:style>
  <w:style w:type="character" w:customStyle="1" w:styleId="CommentTextChar7">
    <w:name w:val="Comment Text Char7"/>
    <w:aliases w:val="Tekst komentarza Znak Znak Char7,Tekst komentarza Znak1 Znak Znak Char7,Tekst komentarza Znak1 Char7,Tekst komentarza Znak2 Char7,Tekst komentarza Znak1 Znak1 Char7"/>
    <w:basedOn w:val="DefaultParagraphFont"/>
    <w:uiPriority w:val="99"/>
    <w:semiHidden/>
    <w:rsid w:val="008E76D4"/>
    <w:rPr>
      <w:rFonts w:cs="Times New Roman"/>
      <w:sz w:val="20"/>
      <w:szCs w:val="20"/>
    </w:rPr>
  </w:style>
  <w:style w:type="character" w:customStyle="1" w:styleId="CommentTextChar6">
    <w:name w:val="Comment Text Char6"/>
    <w:aliases w:val="Tekst komentarza Znak Znak Char6,Tekst komentarza Znak1 Znak Znak Char6,Tekst komentarza Znak1 Char6,Tekst komentarza Znak2 Char6,Tekst komentarza Znak1 Znak1 Char6"/>
    <w:basedOn w:val="DefaultParagraphFont"/>
    <w:uiPriority w:val="99"/>
    <w:semiHidden/>
    <w:locked/>
    <w:rsid w:val="00ED6A4E"/>
    <w:rPr>
      <w:rFonts w:cs="Times New Roman"/>
      <w:sz w:val="20"/>
      <w:szCs w:val="20"/>
    </w:rPr>
  </w:style>
  <w:style w:type="character" w:customStyle="1" w:styleId="CommentTextChar5">
    <w:name w:val="Comment Text Char5"/>
    <w:aliases w:val="Tekst komentarza Znak Znak Char5,Tekst komentarza Znak1 Znak Znak Char5,Tekst komentarza Znak1 Char5,Tekst komentarza Znak2 Char5,Tekst komentarza Znak1 Znak1 Char5"/>
    <w:basedOn w:val="DefaultParagraphFont"/>
    <w:uiPriority w:val="99"/>
    <w:semiHidden/>
    <w:locked/>
    <w:rsid w:val="00FD7B67"/>
    <w:rPr>
      <w:rFonts w:cs="Times New Roman"/>
      <w:sz w:val="20"/>
      <w:szCs w:val="20"/>
    </w:rPr>
  </w:style>
  <w:style w:type="character" w:customStyle="1" w:styleId="CommentTextChar4">
    <w:name w:val="Comment Text Char4"/>
    <w:aliases w:val="Tekst komentarza Znak Znak Char4,Tekst komentarza Znak1 Znak Znak Char4,Tekst komentarza Znak1 Char4,Tekst komentarza Znak2 Char4,Tekst komentarza Znak1 Znak1 Char4"/>
    <w:basedOn w:val="DefaultParagraphFont"/>
    <w:uiPriority w:val="99"/>
    <w:semiHidden/>
    <w:locked/>
    <w:rsid w:val="0053725B"/>
    <w:rPr>
      <w:rFonts w:cs="Times New Roman"/>
      <w:sz w:val="20"/>
      <w:szCs w:val="20"/>
    </w:rPr>
  </w:style>
  <w:style w:type="character" w:customStyle="1" w:styleId="CommentTextChar3">
    <w:name w:val="Comment Text Char3"/>
    <w:aliases w:val="Tekst komentarza Znak Znak Char3,Tekst komentarza Znak1 Znak Znak Char3,Tekst komentarza Znak1 Char3,Tekst komentarza Znak2 Char3,Tekst komentarza Znak1 Znak1 Char3"/>
    <w:basedOn w:val="DefaultParagraphFont"/>
    <w:uiPriority w:val="99"/>
    <w:semiHidden/>
    <w:locked/>
    <w:rsid w:val="007C1D81"/>
    <w:rPr>
      <w:rFonts w:cs="Times New Roman"/>
      <w:sz w:val="20"/>
      <w:szCs w:val="20"/>
    </w:rPr>
  </w:style>
  <w:style w:type="character" w:customStyle="1" w:styleId="CommentTextChar2">
    <w:name w:val="Comment Text Char2"/>
    <w:aliases w:val="Tekst komentarza Znak Znak Char2,Tekst komentarza Znak1 Znak Znak Char2,Tekst komentarza Znak1 Char2,Tekst komentarza Znak2 Char2,Tekst komentarza Znak1 Znak1 Char2"/>
    <w:basedOn w:val="DefaultParagraphFont"/>
    <w:uiPriority w:val="99"/>
    <w:semiHidden/>
    <w:locked/>
    <w:rsid w:val="00876210"/>
    <w:rPr>
      <w:rFonts w:cs="Times New Roman"/>
      <w:sz w:val="20"/>
      <w:szCs w:val="20"/>
    </w:rPr>
  </w:style>
  <w:style w:type="character" w:customStyle="1" w:styleId="CommentTextChar1">
    <w:name w:val="Comment Text Char1"/>
    <w:aliases w:val="Tekst komentarza Znak Znak Char1,Tekst komentarza Znak1 Znak Znak Char1,Tekst komentarza Znak1 Char1,Tekst komentarza Znak2 Char1,Tekst komentarza Znak1 Znak1 Char1"/>
    <w:basedOn w:val="DefaultParagraphFont"/>
    <w:link w:val="CommentText"/>
    <w:uiPriority w:val="99"/>
    <w:semiHidden/>
    <w:locked/>
    <w:rsid w:val="003F4ED2"/>
    <w:rPr>
      <w:rFonts w:cs="Times New Roman"/>
      <w:sz w:val="20"/>
      <w:szCs w:val="20"/>
    </w:rPr>
  </w:style>
  <w:style w:type="paragraph" w:styleId="BalloonText">
    <w:name w:val="Balloon Text"/>
    <w:basedOn w:val="Normal"/>
    <w:link w:val="BalloonTextChar"/>
    <w:uiPriority w:val="99"/>
    <w:semiHidden/>
    <w:rsid w:val="00640FA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F4ED2"/>
    <w:rPr>
      <w:rFonts w:cs="Times New Roman"/>
      <w:sz w:val="2"/>
    </w:rPr>
  </w:style>
  <w:style w:type="character" w:styleId="CommentReference">
    <w:name w:val="annotation reference"/>
    <w:basedOn w:val="DefaultParagraphFont"/>
    <w:uiPriority w:val="99"/>
    <w:semiHidden/>
    <w:rsid w:val="00640FA5"/>
    <w:rPr>
      <w:rFonts w:cs="Times New Roman"/>
      <w:sz w:val="16"/>
    </w:rPr>
  </w:style>
  <w:style w:type="paragraph" w:styleId="CommentSubject">
    <w:name w:val="annotation subject"/>
    <w:basedOn w:val="CommentText"/>
    <w:next w:val="CommentText"/>
    <w:link w:val="CommentSubjectChar"/>
    <w:uiPriority w:val="99"/>
    <w:semiHidden/>
    <w:rsid w:val="00640FA5"/>
    <w:rPr>
      <w:b/>
      <w:bCs/>
    </w:rPr>
  </w:style>
  <w:style w:type="character" w:customStyle="1" w:styleId="CommentSubjectChar">
    <w:name w:val="Comment Subject Char"/>
    <w:basedOn w:val="CommentTextChar1"/>
    <w:link w:val="CommentSubject"/>
    <w:uiPriority w:val="99"/>
    <w:semiHidden/>
    <w:locked/>
    <w:rsid w:val="003F4ED2"/>
    <w:rPr>
      <w:b/>
      <w:bCs/>
    </w:rPr>
  </w:style>
  <w:style w:type="paragraph" w:customStyle="1" w:styleId="POStext">
    <w:name w:val="POS text"/>
    <w:basedOn w:val="Normal"/>
    <w:uiPriority w:val="99"/>
    <w:rsid w:val="007C5E6A"/>
    <w:pPr>
      <w:widowControl w:val="0"/>
      <w:suppressAutoHyphens/>
      <w:spacing w:line="100" w:lineRule="atLeast"/>
      <w:ind w:firstLine="567"/>
      <w:jc w:val="both"/>
    </w:pPr>
    <w:rPr>
      <w:rFonts w:cs="Lucida Sans Unicode"/>
    </w:rPr>
  </w:style>
  <w:style w:type="paragraph" w:customStyle="1" w:styleId="NormalIndent10">
    <w:name w:val="Normal Indent 1.0"/>
    <w:basedOn w:val="Normal"/>
    <w:uiPriority w:val="99"/>
    <w:rsid w:val="00394F92"/>
    <w:pPr>
      <w:keepLines/>
      <w:spacing w:before="120" w:after="120"/>
      <w:ind w:left="1134"/>
      <w:jc w:val="both"/>
    </w:pPr>
    <w:rPr>
      <w:rFonts w:ascii="Arial Narrow" w:hAnsi="Arial Narrow"/>
      <w:szCs w:val="20"/>
      <w:lang w:val="en-IE" w:eastAsia="en-US"/>
    </w:rPr>
  </w:style>
  <w:style w:type="paragraph" w:customStyle="1" w:styleId="Bullet2">
    <w:name w:val="Bullet 2"/>
    <w:basedOn w:val="Normal"/>
    <w:uiPriority w:val="99"/>
    <w:rsid w:val="00394F92"/>
    <w:pPr>
      <w:numPr>
        <w:numId w:val="41"/>
      </w:numPr>
      <w:spacing w:before="60" w:after="60"/>
      <w:jc w:val="both"/>
    </w:pPr>
    <w:rPr>
      <w:rFonts w:ascii="Arial Narrow" w:hAnsi="Arial Narrow"/>
      <w:szCs w:val="20"/>
      <w:lang w:val="en-IE" w:eastAsia="en-US"/>
    </w:rPr>
  </w:style>
  <w:style w:type="paragraph" w:customStyle="1" w:styleId="HyphenBullet">
    <w:name w:val="Hyphen Bullet"/>
    <w:basedOn w:val="Normal"/>
    <w:uiPriority w:val="99"/>
    <w:rsid w:val="00394F92"/>
    <w:pPr>
      <w:numPr>
        <w:numId w:val="42"/>
      </w:numPr>
      <w:spacing w:before="60" w:after="60"/>
    </w:pPr>
    <w:rPr>
      <w:rFonts w:ascii="Arial Narrow" w:hAnsi="Arial Narrow"/>
      <w:szCs w:val="20"/>
      <w:lang w:val="en-IE" w:eastAsia="en-US"/>
    </w:rPr>
  </w:style>
  <w:style w:type="paragraph" w:styleId="Revision">
    <w:name w:val="Revision"/>
    <w:hidden/>
    <w:uiPriority w:val="99"/>
    <w:semiHidden/>
    <w:rsid w:val="008261E9"/>
    <w:rPr>
      <w:sz w:val="24"/>
      <w:szCs w:val="24"/>
    </w:rPr>
  </w:style>
  <w:style w:type="paragraph" w:styleId="ListParagraph">
    <w:name w:val="List Paragraph"/>
    <w:basedOn w:val="Normal"/>
    <w:uiPriority w:val="99"/>
    <w:qFormat/>
    <w:rsid w:val="00130565"/>
    <w:pPr>
      <w:ind w:left="720"/>
      <w:contextualSpacing/>
    </w:pPr>
  </w:style>
  <w:style w:type="table" w:customStyle="1" w:styleId="Tabela-Siatka1">
    <w:name w:val="Tabela - Siatka1"/>
    <w:uiPriority w:val="99"/>
    <w:rsid w:val="0035352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870426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694</Words>
  <Characters>4165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Sygn</dc:title>
  <dc:subject/>
  <dc:creator>Z.P.W.I.K. Sp. z o.o. 41-800</dc:creator>
  <cp:keywords/>
  <dc:description/>
  <cp:lastModifiedBy>MBeciri</cp:lastModifiedBy>
  <cp:revision>4</cp:revision>
  <cp:lastPrinted>2017-04-19T08:53:00Z</cp:lastPrinted>
  <dcterms:created xsi:type="dcterms:W3CDTF">2017-06-02T08:54:00Z</dcterms:created>
  <dcterms:modified xsi:type="dcterms:W3CDTF">2017-06-07T11:47:00Z</dcterms:modified>
</cp:coreProperties>
</file>